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Default="00326C13" w:rsidP="00BF0828">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style="mso-next-textbox:#Надпись 2">
              <w:txbxContent>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тел.: +7 (495) 747-92-92,</w:t>
                  </w:r>
                </w:p>
                <w:p w:rsidR="00326C13" w:rsidRPr="000D67AD" w:rsidRDefault="00326C13"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326C13" w:rsidRPr="000D67AD" w:rsidRDefault="00326C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326C13" w:rsidRPr="000D67AD" w:rsidRDefault="00326C13"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326C13" w:rsidRPr="000D67AD" w:rsidRDefault="00326C13"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326C13" w:rsidRPr="00326C13" w:rsidRDefault="00326C13" w:rsidP="00BF0828">
                  <w:pPr>
                    <w:spacing w:line="240" w:lineRule="auto"/>
                    <w:ind w:right="-23"/>
                    <w:rPr>
                      <w:rFonts w:ascii="Helios" w:hAnsi="Helios"/>
                      <w:sz w:val="12"/>
                      <w:szCs w:val="12"/>
                    </w:rPr>
                  </w:pPr>
                  <w:r w:rsidRPr="000D67AD">
                    <w:rPr>
                      <w:rFonts w:ascii="Helios" w:hAnsi="Helios"/>
                      <w:sz w:val="12"/>
                      <w:szCs w:val="12"/>
                    </w:rPr>
                    <w:t xml:space="preserve"> </w:t>
                  </w:r>
                  <w:proofErr w:type="gramStart"/>
                  <w:r w:rsidRPr="000D67AD">
                    <w:rPr>
                      <w:rFonts w:ascii="Helios" w:hAnsi="Helios"/>
                      <w:sz w:val="12"/>
                      <w:szCs w:val="12"/>
                      <w:lang w:val="en-US"/>
                    </w:rPr>
                    <w:t>e</w:t>
                  </w:r>
                  <w:r w:rsidRPr="00326C13">
                    <w:rPr>
                      <w:rFonts w:ascii="Helios" w:hAnsi="Helios"/>
                      <w:sz w:val="12"/>
                      <w:szCs w:val="12"/>
                    </w:rPr>
                    <w:t>-</w:t>
                  </w:r>
                  <w:r w:rsidRPr="000D67AD">
                    <w:rPr>
                      <w:rFonts w:ascii="Helios" w:hAnsi="Helios"/>
                      <w:sz w:val="12"/>
                      <w:szCs w:val="12"/>
                      <w:lang w:val="en-US"/>
                    </w:rPr>
                    <w:t>mail</w:t>
                  </w:r>
                  <w:proofErr w:type="gramEnd"/>
                  <w:r w:rsidRPr="00326C13">
                    <w:rPr>
                      <w:rFonts w:ascii="Helios" w:hAnsi="Helios"/>
                      <w:sz w:val="12"/>
                      <w:szCs w:val="12"/>
                    </w:rPr>
                    <w:t xml:space="preserve">: </w:t>
                  </w:r>
                  <w:hyperlink r:id="rId9" w:history="1">
                    <w:r w:rsidRPr="000D67AD">
                      <w:rPr>
                        <w:rFonts w:ascii="Helios" w:hAnsi="Helios"/>
                        <w:sz w:val="12"/>
                        <w:szCs w:val="12"/>
                        <w:lang w:val="en-US"/>
                      </w:rPr>
                      <w:t>posta</w:t>
                    </w:r>
                    <w:r w:rsidRPr="00326C13">
                      <w:rPr>
                        <w:rFonts w:ascii="Helios" w:hAnsi="Helios"/>
                        <w:sz w:val="12"/>
                        <w:szCs w:val="12"/>
                      </w:rPr>
                      <w:t>@</w:t>
                    </w:r>
                    <w:r w:rsidRPr="000D67AD">
                      <w:rPr>
                        <w:rFonts w:ascii="Helios" w:hAnsi="Helios"/>
                        <w:sz w:val="12"/>
                        <w:szCs w:val="12"/>
                        <w:lang w:val="en-US"/>
                      </w:rPr>
                      <w:t>mrsk</w:t>
                    </w:r>
                    <w:r w:rsidRPr="00326C13">
                      <w:rPr>
                        <w:rFonts w:ascii="Helios" w:hAnsi="Helios"/>
                        <w:sz w:val="12"/>
                        <w:szCs w:val="12"/>
                      </w:rPr>
                      <w:t>-1.</w:t>
                    </w:r>
                    <w:r w:rsidRPr="000D67AD">
                      <w:rPr>
                        <w:rFonts w:ascii="Helios" w:hAnsi="Helios"/>
                        <w:sz w:val="12"/>
                        <w:szCs w:val="12"/>
                        <w:lang w:val="en-US"/>
                      </w:rPr>
                      <w:t>ru</w:t>
                    </w:r>
                  </w:hyperlink>
                  <w:r w:rsidRPr="00326C13">
                    <w:rPr>
                      <w:rFonts w:ascii="Helios" w:hAnsi="Helios"/>
                      <w:sz w:val="12"/>
                      <w:szCs w:val="12"/>
                    </w:rPr>
                    <w:t xml:space="preserve">, </w:t>
                  </w:r>
                  <w:hyperlink r:id="rId10" w:history="1">
                    <w:r w:rsidRPr="000D67AD">
                      <w:rPr>
                        <w:rFonts w:ascii="Helios" w:hAnsi="Helios"/>
                        <w:sz w:val="12"/>
                        <w:szCs w:val="12"/>
                        <w:lang w:val="en-US"/>
                      </w:rPr>
                      <w:t>www</w:t>
                    </w:r>
                    <w:r w:rsidRPr="00326C13">
                      <w:rPr>
                        <w:rFonts w:ascii="Helios" w:hAnsi="Helios"/>
                        <w:sz w:val="12"/>
                        <w:szCs w:val="12"/>
                      </w:rPr>
                      <w:t>.</w:t>
                    </w:r>
                    <w:r w:rsidRPr="000D67AD">
                      <w:rPr>
                        <w:rFonts w:ascii="Helios" w:hAnsi="Helios"/>
                        <w:sz w:val="12"/>
                        <w:szCs w:val="12"/>
                        <w:lang w:val="en-US"/>
                      </w:rPr>
                      <w:t>mrsk</w:t>
                    </w:r>
                    <w:r w:rsidRPr="00326C13">
                      <w:rPr>
                        <w:rFonts w:ascii="Helios" w:hAnsi="Helios"/>
                        <w:sz w:val="12"/>
                        <w:szCs w:val="12"/>
                      </w:rPr>
                      <w:t>-1.</w:t>
                    </w:r>
                    <w:proofErr w:type="spellStart"/>
                    <w:r w:rsidRPr="000D67AD">
                      <w:rPr>
                        <w:rFonts w:ascii="Helios" w:hAnsi="Helios"/>
                        <w:sz w:val="12"/>
                        <w:szCs w:val="12"/>
                        <w:lang w:val="en-US"/>
                      </w:rPr>
                      <w:t>ru</w:t>
                    </w:r>
                    <w:proofErr w:type="spellEnd"/>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7556FF">
      <w:pPr>
        <w:pStyle w:val="affffffe"/>
        <w:suppressAutoHyphens/>
        <w:jc w:val="center"/>
        <w:rPr>
          <w:rFonts w:ascii="Helios-Regular" w:hAnsi="Helios-Regular" w:cs="Helios-Regular"/>
          <w:spacing w:val="4"/>
          <w:sz w:val="14"/>
          <w:szCs w:val="14"/>
          <w:lang w:val="en-US"/>
        </w:rPr>
      </w:pPr>
    </w:p>
    <w:p w:rsidR="007556FF" w:rsidRPr="00D15381" w:rsidRDefault="007556FF" w:rsidP="007556FF">
      <w:pPr>
        <w:ind w:left="5670" w:firstLine="0"/>
        <w:jc w:val="center"/>
        <w:rPr>
          <w:sz w:val="24"/>
          <w:szCs w:val="24"/>
          <w:lang w:val="en-US"/>
        </w:rPr>
      </w:pPr>
    </w:p>
    <w:p w:rsidR="007556FF" w:rsidRPr="00D15381" w:rsidRDefault="007556FF" w:rsidP="007556FF">
      <w:pPr>
        <w:jc w:val="center"/>
        <w:rPr>
          <w:rFonts w:ascii="Arial" w:hAnsi="Arial" w:cs="Arial"/>
          <w:noProof/>
          <w:sz w:val="18"/>
          <w:szCs w:val="18"/>
          <w:lang w:val="en-US"/>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BF0828" w:rsidRDefault="00BF0828" w:rsidP="007556FF">
      <w:pPr>
        <w:ind w:left="5670" w:firstLine="0"/>
        <w:jc w:val="center"/>
        <w:rPr>
          <w:sz w:val="24"/>
          <w:szCs w:val="24"/>
        </w:rPr>
      </w:pPr>
    </w:p>
    <w:p w:rsidR="007556FF" w:rsidRPr="007417E6" w:rsidRDefault="007556FF" w:rsidP="007556FF">
      <w:pPr>
        <w:ind w:left="5670" w:firstLine="0"/>
        <w:jc w:val="center"/>
        <w:rPr>
          <w:sz w:val="24"/>
          <w:szCs w:val="24"/>
        </w:rPr>
      </w:pPr>
      <w:r w:rsidRPr="007417E6">
        <w:rPr>
          <w:sz w:val="24"/>
          <w:szCs w:val="24"/>
        </w:rPr>
        <w:t>УТВЕРЖДАЮ:</w:t>
      </w:r>
    </w:p>
    <w:p w:rsidR="00326C13" w:rsidRPr="00326C13" w:rsidRDefault="00326C13" w:rsidP="00326C13">
      <w:pPr>
        <w:spacing w:line="240" w:lineRule="auto"/>
        <w:jc w:val="right"/>
        <w:rPr>
          <w:sz w:val="24"/>
          <w:szCs w:val="24"/>
        </w:rPr>
      </w:pPr>
      <w:r w:rsidRPr="00326C13">
        <w:rPr>
          <w:sz w:val="24"/>
          <w:szCs w:val="24"/>
        </w:rPr>
        <w:t>Начальник Управления логистики и материально-</w:t>
      </w:r>
    </w:p>
    <w:p w:rsidR="00326C13" w:rsidRPr="00326C13" w:rsidRDefault="00326C13" w:rsidP="00326C13">
      <w:pPr>
        <w:spacing w:line="240" w:lineRule="auto"/>
        <w:jc w:val="right"/>
        <w:rPr>
          <w:sz w:val="24"/>
          <w:szCs w:val="24"/>
        </w:rPr>
      </w:pPr>
      <w:r w:rsidRPr="00326C13">
        <w:rPr>
          <w:sz w:val="24"/>
          <w:szCs w:val="24"/>
        </w:rPr>
        <w:t xml:space="preserve">технического обеспечения филиала </w:t>
      </w:r>
    </w:p>
    <w:p w:rsidR="007556FF" w:rsidRPr="00C12FA4" w:rsidRDefault="00326C13" w:rsidP="00326C13">
      <w:pPr>
        <w:spacing w:line="240" w:lineRule="auto"/>
        <w:jc w:val="right"/>
        <w:rPr>
          <w:sz w:val="24"/>
          <w:szCs w:val="24"/>
        </w:rPr>
      </w:pPr>
      <w:r w:rsidRPr="00326C13">
        <w:rPr>
          <w:sz w:val="24"/>
          <w:szCs w:val="24"/>
        </w:rPr>
        <w:t>ПАО «МРСК Центра» - «Ярэнерго»</w:t>
      </w:r>
    </w:p>
    <w:p w:rsidR="007556FF" w:rsidRPr="00C12FA4" w:rsidRDefault="007556FF" w:rsidP="007556FF">
      <w:pPr>
        <w:spacing w:line="240" w:lineRule="auto"/>
        <w:jc w:val="right"/>
      </w:pPr>
    </w:p>
    <w:p w:rsidR="007556FF" w:rsidRPr="00C12FA4" w:rsidRDefault="007556FF" w:rsidP="007556FF">
      <w:pPr>
        <w:spacing w:line="240" w:lineRule="auto"/>
        <w:jc w:val="right"/>
        <w:rPr>
          <w:sz w:val="24"/>
          <w:szCs w:val="24"/>
        </w:rPr>
      </w:pPr>
      <w:r w:rsidRPr="00C12FA4">
        <w:rPr>
          <w:sz w:val="24"/>
          <w:szCs w:val="24"/>
        </w:rPr>
        <w:t xml:space="preserve">____________________ </w:t>
      </w:r>
      <w:r w:rsidR="00326C13">
        <w:rPr>
          <w:sz w:val="24"/>
          <w:szCs w:val="24"/>
        </w:rPr>
        <w:t>А.В. Клушин</w:t>
      </w:r>
    </w:p>
    <w:p w:rsidR="007556FF" w:rsidRPr="00C12FA4" w:rsidRDefault="007556FF" w:rsidP="007556FF">
      <w:pPr>
        <w:spacing w:line="240" w:lineRule="auto"/>
        <w:jc w:val="right"/>
        <w:rPr>
          <w:sz w:val="24"/>
          <w:szCs w:val="24"/>
        </w:rPr>
      </w:pPr>
    </w:p>
    <w:p w:rsidR="007556FF" w:rsidRPr="00C12FA4" w:rsidRDefault="007556FF" w:rsidP="007556FF">
      <w:pPr>
        <w:ind w:left="5670" w:firstLine="0"/>
        <w:jc w:val="right"/>
        <w:rPr>
          <w:sz w:val="24"/>
          <w:szCs w:val="24"/>
        </w:rPr>
      </w:pPr>
      <w:r w:rsidRPr="00C12FA4">
        <w:rPr>
          <w:sz w:val="24"/>
          <w:szCs w:val="24"/>
        </w:rPr>
        <w:t xml:space="preserve"> «____» ___________________ 201</w:t>
      </w:r>
      <w:r w:rsidR="00862664">
        <w:rPr>
          <w:sz w:val="24"/>
          <w:szCs w:val="24"/>
        </w:rPr>
        <w:t>6</w:t>
      </w:r>
      <w:r w:rsidRPr="00C12FA4">
        <w:rPr>
          <w:sz w:val="24"/>
          <w:szCs w:val="24"/>
        </w:rPr>
        <w:t xml:space="preserve"> г.</w:t>
      </w:r>
    </w:p>
    <w:p w:rsidR="007556FF" w:rsidRPr="00C12FA4" w:rsidRDefault="007556FF" w:rsidP="007556FF">
      <w:pPr>
        <w:ind w:firstLine="0"/>
        <w:jc w:val="left"/>
        <w:rPr>
          <w:sz w:val="24"/>
          <w:szCs w:val="24"/>
        </w:rPr>
      </w:pPr>
    </w:p>
    <w:p w:rsidR="007556FF" w:rsidRPr="00C12FA4" w:rsidRDefault="007556FF" w:rsidP="007556FF">
      <w:pPr>
        <w:spacing w:line="240" w:lineRule="auto"/>
        <w:ind w:left="6804" w:firstLine="0"/>
        <w:rPr>
          <w:b/>
          <w:kern w:val="36"/>
          <w:sz w:val="24"/>
          <w:szCs w:val="24"/>
        </w:rPr>
      </w:pPr>
      <w:r w:rsidRPr="00C12FA4">
        <w:rPr>
          <w:b/>
          <w:kern w:val="36"/>
          <w:sz w:val="24"/>
          <w:szCs w:val="24"/>
        </w:rPr>
        <w:t>Согласовано на заседании</w:t>
      </w:r>
    </w:p>
    <w:p w:rsidR="007556FF" w:rsidRPr="00C12FA4" w:rsidRDefault="007556FF" w:rsidP="007556FF">
      <w:pPr>
        <w:spacing w:line="240" w:lineRule="auto"/>
        <w:ind w:left="6804" w:firstLine="0"/>
        <w:rPr>
          <w:b/>
          <w:kern w:val="36"/>
          <w:sz w:val="24"/>
          <w:szCs w:val="24"/>
        </w:rPr>
      </w:pPr>
      <w:r w:rsidRPr="00C12FA4">
        <w:rPr>
          <w:b/>
          <w:kern w:val="36"/>
          <w:sz w:val="24"/>
          <w:szCs w:val="24"/>
        </w:rPr>
        <w:t>закупочной комиссии</w:t>
      </w:r>
    </w:p>
    <w:p w:rsidR="007556FF" w:rsidRPr="00C12FA4" w:rsidRDefault="007556FF" w:rsidP="007556FF">
      <w:pPr>
        <w:spacing w:line="240" w:lineRule="auto"/>
        <w:ind w:left="6804" w:firstLine="0"/>
        <w:rPr>
          <w:b/>
          <w:kern w:val="36"/>
          <w:sz w:val="24"/>
          <w:szCs w:val="24"/>
        </w:rPr>
      </w:pPr>
      <w:r w:rsidRPr="00C12FA4">
        <w:rPr>
          <w:b/>
          <w:kern w:val="36"/>
          <w:sz w:val="24"/>
          <w:szCs w:val="24"/>
        </w:rPr>
        <w:t>Протокол № ____________</w:t>
      </w:r>
    </w:p>
    <w:p w:rsidR="007556FF" w:rsidRPr="00C12FA4" w:rsidRDefault="007556FF" w:rsidP="007556FF">
      <w:pPr>
        <w:spacing w:line="240" w:lineRule="auto"/>
        <w:ind w:left="6804" w:firstLine="0"/>
        <w:rPr>
          <w:b/>
          <w:kern w:val="36"/>
          <w:sz w:val="24"/>
          <w:szCs w:val="24"/>
        </w:rPr>
      </w:pPr>
      <w:r w:rsidRPr="00C12FA4">
        <w:rPr>
          <w:b/>
          <w:kern w:val="36"/>
          <w:sz w:val="24"/>
          <w:szCs w:val="24"/>
        </w:rPr>
        <w:t>от «___» _______ 201</w:t>
      </w:r>
      <w:r w:rsidR="00862664">
        <w:rPr>
          <w:b/>
          <w:kern w:val="36"/>
          <w:sz w:val="24"/>
          <w:szCs w:val="24"/>
        </w:rPr>
        <w:t>6</w:t>
      </w:r>
      <w:r w:rsidRPr="00C12FA4">
        <w:rPr>
          <w:b/>
          <w:kern w:val="36"/>
          <w:sz w:val="24"/>
          <w:szCs w:val="24"/>
        </w:rPr>
        <w:t xml:space="preserve"> года</w:t>
      </w: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spacing w:line="264" w:lineRule="auto"/>
        <w:jc w:val="center"/>
        <w:rPr>
          <w:sz w:val="24"/>
          <w:szCs w:val="24"/>
        </w:rPr>
      </w:pPr>
    </w:p>
    <w:p w:rsidR="00717F60" w:rsidRPr="00C12FA4" w:rsidRDefault="00717F60" w:rsidP="00E71A48">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E71A48">
      <w:pPr>
        <w:pStyle w:val="1f4"/>
        <w:spacing w:line="264" w:lineRule="auto"/>
        <w:ind w:left="0" w:right="0"/>
        <w:jc w:val="center"/>
        <w:rPr>
          <w:rFonts w:ascii="Times New Roman" w:hAnsi="Times New Roman"/>
          <w:sz w:val="24"/>
          <w:szCs w:val="24"/>
        </w:rPr>
      </w:pPr>
    </w:p>
    <w:p w:rsidR="00717F60" w:rsidRPr="00C12FA4" w:rsidRDefault="00717F60" w:rsidP="00E71A48">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7556FF">
      <w:pPr>
        <w:spacing w:line="264" w:lineRule="auto"/>
        <w:ind w:firstLine="0"/>
        <w:jc w:val="center"/>
        <w:rPr>
          <w:b/>
          <w:sz w:val="24"/>
          <w:szCs w:val="24"/>
        </w:rPr>
      </w:pPr>
      <w:r w:rsidRPr="00C12FA4">
        <w:rPr>
          <w:b/>
          <w:sz w:val="24"/>
          <w:szCs w:val="24"/>
        </w:rPr>
        <w:t xml:space="preserve">на право заключения </w:t>
      </w:r>
      <w:r w:rsidR="007556FF" w:rsidRPr="00326C13">
        <w:rPr>
          <w:b/>
          <w:sz w:val="24"/>
          <w:szCs w:val="24"/>
        </w:rPr>
        <w:t>Договор</w:t>
      </w:r>
      <w:r w:rsidR="00326C13" w:rsidRPr="00326C13">
        <w:rPr>
          <w:b/>
          <w:sz w:val="24"/>
          <w:szCs w:val="24"/>
        </w:rPr>
        <w:t>а</w:t>
      </w:r>
      <w:r w:rsidR="007556FF" w:rsidRPr="00326C13">
        <w:rPr>
          <w:b/>
          <w:sz w:val="24"/>
          <w:szCs w:val="24"/>
        </w:rPr>
        <w:t xml:space="preserve"> на поставку </w:t>
      </w:r>
      <w:r w:rsidR="00326C13" w:rsidRPr="00326C13">
        <w:rPr>
          <w:b/>
          <w:sz w:val="24"/>
          <w:szCs w:val="24"/>
        </w:rPr>
        <w:t>мебели</w:t>
      </w:r>
      <w:r w:rsidR="007556FF" w:rsidRPr="00326C13">
        <w:rPr>
          <w:b/>
          <w:sz w:val="24"/>
          <w:szCs w:val="24"/>
        </w:rPr>
        <w:t xml:space="preserve"> для нужд ПАО «МРСК Центра» (филиал</w:t>
      </w:r>
      <w:r w:rsidR="00326C13" w:rsidRPr="00326C13">
        <w:rPr>
          <w:b/>
          <w:sz w:val="24"/>
          <w:szCs w:val="24"/>
        </w:rPr>
        <w:t>а</w:t>
      </w:r>
      <w:r w:rsidR="007556FF" w:rsidRPr="00326C13">
        <w:rPr>
          <w:b/>
          <w:sz w:val="24"/>
          <w:szCs w:val="24"/>
        </w:rPr>
        <w:t xml:space="preserve"> «</w:t>
      </w:r>
      <w:r w:rsidR="00326C13" w:rsidRPr="00326C13">
        <w:rPr>
          <w:b/>
          <w:sz w:val="24"/>
          <w:szCs w:val="24"/>
        </w:rPr>
        <w:t>Яр</w:t>
      </w:r>
      <w:r w:rsidR="007556FF" w:rsidRPr="00326C13">
        <w:rPr>
          <w:b/>
          <w:sz w:val="24"/>
          <w:szCs w:val="24"/>
        </w:rPr>
        <w:t>энерго»)</w:t>
      </w:r>
    </w:p>
    <w:p w:rsidR="007556FF" w:rsidRPr="00C12FA4"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C12FA4"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 xml:space="preserve"> «ОБЩАЯ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r w:rsidRPr="00C12FA4">
        <w:rPr>
          <w:rFonts w:ascii="Times New Roman" w:hAnsi="Times New Roman" w:cs="Times New Roman"/>
        </w:rPr>
        <w:t xml:space="preserve"> </w:t>
      </w: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rPr>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17F60" w:rsidRPr="00C12FA4" w:rsidRDefault="00717F60"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C12FA4" w:rsidRDefault="007556FF" w:rsidP="00E71A48">
      <w:pPr>
        <w:spacing w:line="264" w:lineRule="auto"/>
        <w:ind w:firstLine="0"/>
        <w:jc w:val="center"/>
        <w:rPr>
          <w:b/>
          <w:sz w:val="24"/>
          <w:szCs w:val="24"/>
        </w:rPr>
      </w:pPr>
    </w:p>
    <w:p w:rsidR="007556FF" w:rsidRPr="00D77FC1" w:rsidRDefault="007556FF" w:rsidP="007556FF">
      <w:pPr>
        <w:spacing w:line="240" w:lineRule="auto"/>
        <w:ind w:firstLine="0"/>
        <w:jc w:val="center"/>
        <w:rPr>
          <w:sz w:val="24"/>
          <w:szCs w:val="24"/>
        </w:rPr>
      </w:pPr>
      <w:r w:rsidRPr="00C12FA4">
        <w:rPr>
          <w:sz w:val="24"/>
          <w:szCs w:val="24"/>
        </w:rPr>
        <w:t>г. Москва</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E71A48">
      <w:pPr>
        <w:spacing w:line="264" w:lineRule="auto"/>
        <w:ind w:firstLine="0"/>
        <w:jc w:val="center"/>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F44B29">
      <w:pPr>
        <w:pStyle w:val="1f3"/>
        <w:tabs>
          <w:tab w:val="left" w:pos="9639"/>
        </w:tabs>
        <w:spacing w:line="264" w:lineRule="auto"/>
        <w:ind w:right="2049"/>
        <w:rPr>
          <w:sz w:val="24"/>
          <w:szCs w:val="24"/>
        </w:rPr>
      </w:pPr>
      <w:r w:rsidRPr="00E71A48">
        <w:rPr>
          <w:sz w:val="24"/>
          <w:szCs w:val="24"/>
        </w:rPr>
        <w:lastRenderedPageBreak/>
        <w:t>СОДЕРЖАНИЕ</w:t>
      </w:r>
    </w:p>
    <w:p w:rsidR="004472DB" w:rsidRDefault="00243008">
      <w:pPr>
        <w:pStyle w:val="1f3"/>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4472DB">
        <w:rPr>
          <w:noProof/>
        </w:rPr>
        <w:t>1</w:t>
      </w:r>
      <w:r w:rsidR="004472DB">
        <w:rPr>
          <w:rFonts w:asciiTheme="minorHAnsi" w:eastAsiaTheme="minorEastAsia" w:hAnsiTheme="minorHAnsi" w:cstheme="minorBidi"/>
          <w:b w:val="0"/>
          <w:caps w:val="0"/>
          <w:noProof/>
          <w:szCs w:val="22"/>
          <w:lang w:eastAsia="ru-RU"/>
        </w:rPr>
        <w:tab/>
      </w:r>
      <w:r w:rsidR="004472DB">
        <w:rPr>
          <w:noProof/>
        </w:rPr>
        <w:t>Общие положения</w:t>
      </w:r>
      <w:r w:rsidR="004472DB">
        <w:rPr>
          <w:noProof/>
        </w:rPr>
        <w:tab/>
      </w:r>
      <w:r>
        <w:rPr>
          <w:noProof/>
        </w:rPr>
        <w:fldChar w:fldCharType="begin"/>
      </w:r>
      <w:r w:rsidR="004472DB">
        <w:rPr>
          <w:noProof/>
        </w:rPr>
        <w:instrText xml:space="preserve"> PAGEREF _Toc447292424 \h </w:instrText>
      </w:r>
      <w:r>
        <w:rPr>
          <w:noProof/>
        </w:rPr>
      </w:r>
      <w:r>
        <w:rPr>
          <w:noProof/>
        </w:rPr>
        <w:fldChar w:fldCharType="separate"/>
      </w:r>
      <w:r w:rsidR="004472DB">
        <w:rPr>
          <w:noProof/>
        </w:rPr>
        <w:t>4</w:t>
      </w:r>
      <w:r>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243008">
        <w:rPr>
          <w:noProof/>
        </w:rPr>
        <w:fldChar w:fldCharType="begin"/>
      </w:r>
      <w:r>
        <w:rPr>
          <w:noProof/>
        </w:rPr>
        <w:instrText xml:space="preserve"> PAGEREF _Toc447292425 \h </w:instrText>
      </w:r>
      <w:r w:rsidR="00243008">
        <w:rPr>
          <w:noProof/>
        </w:rPr>
      </w:r>
      <w:r w:rsidR="00243008">
        <w:rPr>
          <w:noProof/>
        </w:rPr>
        <w:fldChar w:fldCharType="separate"/>
      </w:r>
      <w:r>
        <w:rPr>
          <w:noProof/>
        </w:rPr>
        <w:t>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243008">
        <w:rPr>
          <w:noProof/>
        </w:rPr>
        <w:fldChar w:fldCharType="begin"/>
      </w:r>
      <w:r>
        <w:rPr>
          <w:noProof/>
        </w:rPr>
        <w:instrText xml:space="preserve"> PAGEREF _Toc447292426 \h </w:instrText>
      </w:r>
      <w:r w:rsidR="00243008">
        <w:rPr>
          <w:noProof/>
        </w:rPr>
      </w:r>
      <w:r w:rsidR="00243008">
        <w:rPr>
          <w:noProof/>
        </w:rPr>
        <w:fldChar w:fldCharType="separate"/>
      </w:r>
      <w:r>
        <w:rPr>
          <w:noProof/>
        </w:rPr>
        <w:t>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243008">
        <w:rPr>
          <w:noProof/>
        </w:rPr>
        <w:fldChar w:fldCharType="begin"/>
      </w:r>
      <w:r>
        <w:rPr>
          <w:noProof/>
        </w:rPr>
        <w:instrText xml:space="preserve"> PAGEREF _Toc447292427 \h </w:instrText>
      </w:r>
      <w:r w:rsidR="00243008">
        <w:rPr>
          <w:noProof/>
        </w:rPr>
      </w:r>
      <w:r w:rsidR="00243008">
        <w:rPr>
          <w:noProof/>
        </w:rPr>
        <w:fldChar w:fldCharType="separate"/>
      </w:r>
      <w:r>
        <w:rPr>
          <w:noProof/>
        </w:rPr>
        <w:t>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243008">
        <w:rPr>
          <w:noProof/>
        </w:rPr>
        <w:fldChar w:fldCharType="begin"/>
      </w:r>
      <w:r>
        <w:rPr>
          <w:noProof/>
        </w:rPr>
        <w:instrText xml:space="preserve"> PAGEREF _Toc447292428 \h </w:instrText>
      </w:r>
      <w:r w:rsidR="00243008">
        <w:rPr>
          <w:noProof/>
        </w:rPr>
      </w:r>
      <w:r w:rsidR="00243008">
        <w:rPr>
          <w:noProof/>
        </w:rPr>
        <w:fldChar w:fldCharType="separate"/>
      </w:r>
      <w:r>
        <w:rPr>
          <w:noProof/>
        </w:rPr>
        <w:t>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243008">
        <w:rPr>
          <w:noProof/>
        </w:rPr>
        <w:fldChar w:fldCharType="begin"/>
      </w:r>
      <w:r>
        <w:rPr>
          <w:noProof/>
        </w:rPr>
        <w:instrText xml:space="preserve"> PAGEREF _Toc447292429 \h </w:instrText>
      </w:r>
      <w:r w:rsidR="00243008">
        <w:rPr>
          <w:noProof/>
        </w:rPr>
      </w:r>
      <w:r w:rsidR="00243008">
        <w:rPr>
          <w:noProof/>
        </w:rPr>
        <w:fldChar w:fldCharType="separate"/>
      </w:r>
      <w:r>
        <w:rPr>
          <w:noProof/>
        </w:rPr>
        <w:t>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243008">
        <w:rPr>
          <w:noProof/>
        </w:rPr>
        <w:fldChar w:fldCharType="begin"/>
      </w:r>
      <w:r>
        <w:rPr>
          <w:noProof/>
        </w:rPr>
        <w:instrText xml:space="preserve"> PAGEREF _Toc447292430 \h </w:instrText>
      </w:r>
      <w:r w:rsidR="00243008">
        <w:rPr>
          <w:noProof/>
        </w:rPr>
      </w:r>
      <w:r w:rsidR="00243008">
        <w:rPr>
          <w:noProof/>
        </w:rPr>
        <w:fldChar w:fldCharType="separate"/>
      </w:r>
      <w:r>
        <w:rPr>
          <w:noProof/>
        </w:rPr>
        <w:t>9</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520601">
        <w:rPr>
          <w:noProof/>
        </w:rPr>
        <w:t>Антикоррупционная оговорка, включаемая в проект договора</w:t>
      </w:r>
      <w:r>
        <w:rPr>
          <w:noProof/>
        </w:rPr>
        <w:tab/>
      </w:r>
      <w:r w:rsidR="00243008">
        <w:rPr>
          <w:noProof/>
        </w:rPr>
        <w:fldChar w:fldCharType="begin"/>
      </w:r>
      <w:r>
        <w:rPr>
          <w:noProof/>
        </w:rPr>
        <w:instrText xml:space="preserve"> PAGEREF _Toc447292437 \h </w:instrText>
      </w:r>
      <w:r w:rsidR="00243008">
        <w:rPr>
          <w:noProof/>
        </w:rPr>
      </w:r>
      <w:r w:rsidR="00243008">
        <w:rPr>
          <w:noProof/>
        </w:rPr>
        <w:fldChar w:fldCharType="separate"/>
      </w:r>
      <w:r>
        <w:rPr>
          <w:noProof/>
        </w:rPr>
        <w:t>10</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243008">
        <w:rPr>
          <w:noProof/>
        </w:rPr>
        <w:fldChar w:fldCharType="begin"/>
      </w:r>
      <w:r>
        <w:rPr>
          <w:noProof/>
        </w:rPr>
        <w:instrText xml:space="preserve"> PAGEREF _Toc447292438 \h </w:instrText>
      </w:r>
      <w:r w:rsidR="00243008">
        <w:rPr>
          <w:noProof/>
        </w:rPr>
      </w:r>
      <w:r w:rsidR="00243008">
        <w:rPr>
          <w:noProof/>
        </w:rPr>
        <w:fldChar w:fldCharType="separate"/>
      </w:r>
      <w:r>
        <w:rPr>
          <w:noProof/>
        </w:rPr>
        <w:t>10</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520601">
        <w:rPr>
          <w:bCs w:val="0"/>
          <w:noProof/>
        </w:rPr>
        <w:t>Антикоррупционная оговорка, включаемая в проект договора</w:t>
      </w:r>
      <w:r>
        <w:rPr>
          <w:noProof/>
        </w:rPr>
        <w:tab/>
      </w:r>
      <w:r w:rsidR="00243008">
        <w:rPr>
          <w:noProof/>
        </w:rPr>
        <w:fldChar w:fldCharType="begin"/>
      </w:r>
      <w:r>
        <w:rPr>
          <w:noProof/>
        </w:rPr>
        <w:instrText xml:space="preserve"> PAGEREF _Toc447292442 \h </w:instrText>
      </w:r>
      <w:r w:rsidR="00243008">
        <w:rPr>
          <w:noProof/>
        </w:rPr>
      </w:r>
      <w:r w:rsidR="00243008">
        <w:rPr>
          <w:noProof/>
        </w:rPr>
        <w:fldChar w:fldCharType="separate"/>
      </w:r>
      <w:r>
        <w:rPr>
          <w:noProof/>
        </w:rPr>
        <w:t>10</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243008">
        <w:rPr>
          <w:noProof/>
        </w:rPr>
        <w:fldChar w:fldCharType="begin"/>
      </w:r>
      <w:r>
        <w:rPr>
          <w:noProof/>
        </w:rPr>
        <w:instrText xml:space="preserve"> PAGEREF _Toc447292446 \h </w:instrText>
      </w:r>
      <w:r w:rsidR="00243008">
        <w:rPr>
          <w:noProof/>
        </w:rPr>
      </w:r>
      <w:r w:rsidR="00243008">
        <w:rPr>
          <w:noProof/>
        </w:rPr>
        <w:fldChar w:fldCharType="separate"/>
      </w:r>
      <w:r>
        <w:rPr>
          <w:noProof/>
        </w:rPr>
        <w:t>13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243008">
        <w:rPr>
          <w:noProof/>
        </w:rPr>
        <w:fldChar w:fldCharType="begin"/>
      </w:r>
      <w:r>
        <w:rPr>
          <w:noProof/>
        </w:rPr>
        <w:instrText xml:space="preserve"> PAGEREF _Toc447292447 \h </w:instrText>
      </w:r>
      <w:r w:rsidR="00243008">
        <w:rPr>
          <w:noProof/>
        </w:rPr>
      </w:r>
      <w:r w:rsidR="00243008">
        <w:rPr>
          <w:noProof/>
        </w:rPr>
        <w:fldChar w:fldCharType="separate"/>
      </w:r>
      <w:r>
        <w:rPr>
          <w:noProof/>
        </w:rPr>
        <w:t>13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243008">
        <w:rPr>
          <w:noProof/>
        </w:rPr>
        <w:fldChar w:fldCharType="begin"/>
      </w:r>
      <w:r>
        <w:rPr>
          <w:noProof/>
        </w:rPr>
        <w:instrText xml:space="preserve"> PAGEREF _Toc447292450 \h </w:instrText>
      </w:r>
      <w:r w:rsidR="00243008">
        <w:rPr>
          <w:noProof/>
        </w:rPr>
      </w:r>
      <w:r w:rsidR="00243008">
        <w:rPr>
          <w:noProof/>
        </w:rPr>
        <w:fldChar w:fldCharType="separate"/>
      </w:r>
      <w:r>
        <w:rPr>
          <w:noProof/>
        </w:rPr>
        <w:t>13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243008">
        <w:rPr>
          <w:noProof/>
        </w:rPr>
        <w:fldChar w:fldCharType="begin"/>
      </w:r>
      <w:r>
        <w:rPr>
          <w:noProof/>
        </w:rPr>
        <w:instrText xml:space="preserve"> PAGEREF _Toc447292451 \h </w:instrText>
      </w:r>
      <w:r w:rsidR="00243008">
        <w:rPr>
          <w:noProof/>
        </w:rPr>
      </w:r>
      <w:r w:rsidR="00243008">
        <w:rPr>
          <w:noProof/>
        </w:rPr>
        <w:fldChar w:fldCharType="separate"/>
      </w:r>
      <w:r>
        <w:rPr>
          <w:noProof/>
        </w:rPr>
        <w:t>14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243008">
        <w:rPr>
          <w:noProof/>
        </w:rPr>
        <w:fldChar w:fldCharType="begin"/>
      </w:r>
      <w:r>
        <w:rPr>
          <w:noProof/>
        </w:rPr>
        <w:instrText xml:space="preserve"> PAGEREF _Toc447292466 \h </w:instrText>
      </w:r>
      <w:r w:rsidR="00243008">
        <w:rPr>
          <w:noProof/>
        </w:rPr>
      </w:r>
      <w:r w:rsidR="00243008">
        <w:rPr>
          <w:noProof/>
        </w:rPr>
        <w:fldChar w:fldCharType="separate"/>
      </w:r>
      <w:r>
        <w:rPr>
          <w:noProof/>
        </w:rPr>
        <w:t>28</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243008">
        <w:rPr>
          <w:noProof/>
        </w:rPr>
        <w:fldChar w:fldCharType="begin"/>
      </w:r>
      <w:r>
        <w:rPr>
          <w:noProof/>
        </w:rPr>
        <w:instrText xml:space="preserve"> PAGEREF _Toc447292469 \h </w:instrText>
      </w:r>
      <w:r w:rsidR="00243008">
        <w:rPr>
          <w:noProof/>
        </w:rPr>
      </w:r>
      <w:r w:rsidR="00243008">
        <w:rPr>
          <w:noProof/>
        </w:rPr>
        <w:fldChar w:fldCharType="separate"/>
      </w:r>
      <w:r>
        <w:rPr>
          <w:noProof/>
        </w:rPr>
        <w:t>29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243008">
        <w:rPr>
          <w:noProof/>
        </w:rPr>
        <w:fldChar w:fldCharType="begin"/>
      </w:r>
      <w:r>
        <w:rPr>
          <w:noProof/>
        </w:rPr>
        <w:instrText xml:space="preserve"> PAGEREF _Toc447292470 \h </w:instrText>
      </w:r>
      <w:r w:rsidR="00243008">
        <w:rPr>
          <w:noProof/>
        </w:rPr>
      </w:r>
      <w:r w:rsidR="00243008">
        <w:rPr>
          <w:noProof/>
        </w:rPr>
        <w:fldChar w:fldCharType="separate"/>
      </w:r>
      <w:r>
        <w:rPr>
          <w:noProof/>
        </w:rPr>
        <w:t>29</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243008">
        <w:rPr>
          <w:noProof/>
        </w:rPr>
        <w:fldChar w:fldCharType="begin"/>
      </w:r>
      <w:r>
        <w:rPr>
          <w:noProof/>
        </w:rPr>
        <w:instrText xml:space="preserve"> PAGEREF _Toc447292475 \h </w:instrText>
      </w:r>
      <w:r w:rsidR="00243008">
        <w:rPr>
          <w:noProof/>
        </w:rPr>
      </w:r>
      <w:r w:rsidR="00243008">
        <w:rPr>
          <w:noProof/>
        </w:rPr>
        <w:fldChar w:fldCharType="separate"/>
      </w:r>
      <w:r>
        <w:rPr>
          <w:noProof/>
        </w:rPr>
        <w:t>31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243008">
        <w:rPr>
          <w:noProof/>
        </w:rPr>
        <w:fldChar w:fldCharType="begin"/>
      </w:r>
      <w:r>
        <w:rPr>
          <w:noProof/>
        </w:rPr>
        <w:instrText xml:space="preserve"> PAGEREF _Toc447292476 \h </w:instrText>
      </w:r>
      <w:r w:rsidR="00243008">
        <w:rPr>
          <w:noProof/>
        </w:rPr>
      </w:r>
      <w:r w:rsidR="00243008">
        <w:rPr>
          <w:noProof/>
        </w:rPr>
        <w:fldChar w:fldCharType="separate"/>
      </w:r>
      <w:r>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243008">
        <w:rPr>
          <w:noProof/>
        </w:rPr>
        <w:fldChar w:fldCharType="begin"/>
      </w:r>
      <w:r>
        <w:rPr>
          <w:noProof/>
        </w:rPr>
        <w:instrText xml:space="preserve"> PAGEREF _Toc447292477 \h </w:instrText>
      </w:r>
      <w:r w:rsidR="00243008">
        <w:rPr>
          <w:noProof/>
        </w:rPr>
      </w:r>
      <w:r w:rsidR="00243008">
        <w:rPr>
          <w:noProof/>
        </w:rPr>
        <w:fldChar w:fldCharType="separate"/>
      </w:r>
      <w:r>
        <w:rPr>
          <w:noProof/>
        </w:rPr>
        <w:t>34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243008">
        <w:rPr>
          <w:noProof/>
        </w:rPr>
        <w:fldChar w:fldCharType="begin"/>
      </w:r>
      <w:r>
        <w:rPr>
          <w:noProof/>
        </w:rPr>
        <w:instrText xml:space="preserve"> PAGEREF _Toc447292478 \h </w:instrText>
      </w:r>
      <w:r w:rsidR="00243008">
        <w:rPr>
          <w:noProof/>
        </w:rPr>
      </w:r>
      <w:r w:rsidR="00243008">
        <w:rPr>
          <w:noProof/>
        </w:rPr>
        <w:fldChar w:fldCharType="separate"/>
      </w:r>
      <w:r>
        <w:rPr>
          <w:noProof/>
        </w:rPr>
        <w:t>35</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243008">
        <w:rPr>
          <w:noProof/>
        </w:rPr>
        <w:fldChar w:fldCharType="begin"/>
      </w:r>
      <w:r>
        <w:rPr>
          <w:noProof/>
        </w:rPr>
        <w:instrText xml:space="preserve"> PAGEREF _Toc447292479 \h </w:instrText>
      </w:r>
      <w:r w:rsidR="00243008">
        <w:rPr>
          <w:noProof/>
        </w:rPr>
      </w:r>
      <w:r w:rsidR="00243008">
        <w:rPr>
          <w:noProof/>
        </w:rPr>
        <w:fldChar w:fldCharType="separate"/>
      </w:r>
      <w:r>
        <w:rPr>
          <w:noProof/>
        </w:rPr>
        <w:t>36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243008">
        <w:rPr>
          <w:noProof/>
        </w:rPr>
        <w:fldChar w:fldCharType="begin"/>
      </w:r>
      <w:r>
        <w:rPr>
          <w:noProof/>
        </w:rPr>
        <w:instrText xml:space="preserve"> PAGEREF _Toc447292480 \h </w:instrText>
      </w:r>
      <w:r w:rsidR="00243008">
        <w:rPr>
          <w:noProof/>
        </w:rPr>
      </w:r>
      <w:r w:rsidR="00243008">
        <w:rPr>
          <w:noProof/>
        </w:rPr>
        <w:fldChar w:fldCharType="separate"/>
      </w:r>
      <w:r>
        <w:rPr>
          <w:noProof/>
        </w:rPr>
        <w:t>36</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sidRPr="00520601">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243008">
        <w:rPr>
          <w:noProof/>
        </w:rPr>
        <w:fldChar w:fldCharType="begin"/>
      </w:r>
      <w:r>
        <w:rPr>
          <w:noProof/>
        </w:rPr>
        <w:instrText xml:space="preserve"> PAGEREF _Toc447292481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243008">
        <w:rPr>
          <w:noProof/>
        </w:rPr>
        <w:fldChar w:fldCharType="begin"/>
      </w:r>
      <w:r>
        <w:rPr>
          <w:noProof/>
        </w:rPr>
        <w:instrText xml:space="preserve"> PAGEREF _Toc447292482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243008">
        <w:rPr>
          <w:noProof/>
        </w:rPr>
        <w:fldChar w:fldCharType="begin"/>
      </w:r>
      <w:r>
        <w:rPr>
          <w:noProof/>
        </w:rPr>
        <w:instrText xml:space="preserve"> PAGEREF _Toc447292485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243008">
        <w:rPr>
          <w:noProof/>
        </w:rPr>
        <w:fldChar w:fldCharType="begin"/>
      </w:r>
      <w:r>
        <w:rPr>
          <w:noProof/>
        </w:rPr>
        <w:instrText xml:space="preserve"> PAGEREF _Toc447292487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243008">
        <w:rPr>
          <w:noProof/>
        </w:rPr>
        <w:fldChar w:fldCharType="begin"/>
      </w:r>
      <w:r>
        <w:rPr>
          <w:noProof/>
        </w:rPr>
        <w:instrText xml:space="preserve"> PAGEREF _Toc447292490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243008">
        <w:rPr>
          <w:noProof/>
        </w:rPr>
        <w:fldChar w:fldCharType="begin"/>
      </w:r>
      <w:r>
        <w:rPr>
          <w:noProof/>
        </w:rPr>
        <w:instrText xml:space="preserve"> PAGEREF _Toc447292493 \h </w:instrText>
      </w:r>
      <w:r w:rsidR="00243008">
        <w:rPr>
          <w:noProof/>
        </w:rPr>
      </w:r>
      <w:r w:rsidR="00243008">
        <w:rPr>
          <w:noProof/>
        </w:rPr>
        <w:fldChar w:fldCharType="separate"/>
      </w:r>
      <w:r>
        <w:rPr>
          <w:noProof/>
        </w:rPr>
        <w:t>37</w:t>
      </w:r>
      <w:r w:rsidR="00243008">
        <w:rPr>
          <w:noProof/>
        </w:rPr>
        <w:fldChar w:fldCharType="end"/>
      </w:r>
    </w:p>
    <w:p w:rsidR="004472DB" w:rsidRDefault="004472DB">
      <w:pPr>
        <w:pStyle w:val="1f3"/>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243008">
        <w:rPr>
          <w:noProof/>
        </w:rPr>
        <w:fldChar w:fldCharType="begin"/>
      </w:r>
      <w:r>
        <w:rPr>
          <w:noProof/>
        </w:rPr>
        <w:instrText xml:space="preserve"> PAGEREF _Toc447292496 \h </w:instrText>
      </w:r>
      <w:r w:rsidR="00243008">
        <w:rPr>
          <w:noProof/>
        </w:rPr>
      </w:r>
      <w:r w:rsidR="00243008">
        <w:rPr>
          <w:noProof/>
        </w:rPr>
        <w:fldChar w:fldCharType="separate"/>
      </w:r>
      <w:r>
        <w:rPr>
          <w:noProof/>
        </w:rPr>
        <w:t>38</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243008">
        <w:rPr>
          <w:noProof/>
        </w:rPr>
        <w:fldChar w:fldCharType="begin"/>
      </w:r>
      <w:r>
        <w:rPr>
          <w:noProof/>
        </w:rPr>
        <w:instrText xml:space="preserve"> PAGEREF _Toc447292497 \h </w:instrText>
      </w:r>
      <w:r w:rsidR="00243008">
        <w:rPr>
          <w:noProof/>
        </w:rPr>
      </w:r>
      <w:r w:rsidR="00243008">
        <w:rPr>
          <w:noProof/>
        </w:rPr>
        <w:fldChar w:fldCharType="separate"/>
      </w:r>
      <w:r>
        <w:rPr>
          <w:noProof/>
        </w:rPr>
        <w:t>38</w:t>
      </w:r>
      <w:r w:rsidR="0024300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243008">
        <w:rPr>
          <w:noProof/>
        </w:rPr>
        <w:fldChar w:fldCharType="begin"/>
      </w:r>
      <w:r>
        <w:rPr>
          <w:noProof/>
        </w:rPr>
        <w:instrText xml:space="preserve"> PAGEREF _Toc447292500 \h </w:instrText>
      </w:r>
      <w:r w:rsidR="00243008">
        <w:rPr>
          <w:noProof/>
        </w:rPr>
      </w:r>
      <w:r w:rsidR="00243008">
        <w:rPr>
          <w:noProof/>
        </w:rPr>
        <w:fldChar w:fldCharType="separate"/>
      </w:r>
      <w:r>
        <w:rPr>
          <w:noProof/>
        </w:rPr>
        <w:t>42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520601">
        <w:rPr>
          <w:bCs w:val="0"/>
          <w:noProof/>
        </w:rPr>
        <w:t xml:space="preserve">поставок </w:t>
      </w:r>
      <w:r>
        <w:rPr>
          <w:noProof/>
        </w:rPr>
        <w:t>(форма 2)</w:t>
      </w:r>
      <w:r>
        <w:rPr>
          <w:noProof/>
        </w:rPr>
        <w:tab/>
      </w:r>
      <w:r w:rsidR="00243008">
        <w:rPr>
          <w:noProof/>
        </w:rPr>
        <w:fldChar w:fldCharType="begin"/>
      </w:r>
      <w:r>
        <w:rPr>
          <w:noProof/>
        </w:rPr>
        <w:instrText xml:space="preserve"> PAGEREF _Toc447292502 \h </w:instrText>
      </w:r>
      <w:r w:rsidR="00243008">
        <w:rPr>
          <w:noProof/>
        </w:rPr>
      </w:r>
      <w:r w:rsidR="00243008">
        <w:rPr>
          <w:noProof/>
        </w:rPr>
        <w:fldChar w:fldCharType="separate"/>
      </w:r>
      <w:r>
        <w:rPr>
          <w:noProof/>
        </w:rPr>
        <w:t>44</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5.3</w:t>
      </w:r>
      <w:r>
        <w:rPr>
          <w:rFonts w:asciiTheme="minorHAnsi" w:eastAsiaTheme="minorEastAsia" w:hAnsiTheme="minorHAnsi" w:cstheme="minorBidi"/>
          <w:b w:val="0"/>
          <w:bCs w:val="0"/>
          <w:noProof/>
          <w:sz w:val="22"/>
          <w:szCs w:val="22"/>
          <w:lang w:eastAsia="ru-RU"/>
        </w:rPr>
        <w:tab/>
      </w:r>
      <w:r w:rsidRPr="00520601">
        <w:rPr>
          <w:noProof/>
          <w:color w:val="000000"/>
        </w:rPr>
        <w:t>Техническое предложение (форма 3)</w:t>
      </w:r>
      <w:r>
        <w:rPr>
          <w:noProof/>
        </w:rPr>
        <w:tab/>
      </w:r>
      <w:r w:rsidR="00243008">
        <w:rPr>
          <w:noProof/>
        </w:rPr>
        <w:fldChar w:fldCharType="begin"/>
      </w:r>
      <w:r>
        <w:rPr>
          <w:noProof/>
        </w:rPr>
        <w:instrText xml:space="preserve"> PAGEREF _Toc447292505 \h </w:instrText>
      </w:r>
      <w:r w:rsidR="00243008">
        <w:rPr>
          <w:noProof/>
        </w:rPr>
      </w:r>
      <w:r w:rsidR="00243008">
        <w:rPr>
          <w:noProof/>
        </w:rPr>
        <w:fldChar w:fldCharType="separate"/>
      </w:r>
      <w:r>
        <w:rPr>
          <w:noProof/>
        </w:rPr>
        <w:t>47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243008">
        <w:rPr>
          <w:noProof/>
        </w:rPr>
        <w:fldChar w:fldCharType="begin"/>
      </w:r>
      <w:r>
        <w:rPr>
          <w:noProof/>
        </w:rPr>
        <w:instrText xml:space="preserve"> PAGEREF _Toc447292508 \h </w:instrText>
      </w:r>
      <w:r w:rsidR="00243008">
        <w:rPr>
          <w:noProof/>
        </w:rPr>
      </w:r>
      <w:r w:rsidR="00243008">
        <w:rPr>
          <w:noProof/>
        </w:rPr>
        <w:fldChar w:fldCharType="separate"/>
      </w:r>
      <w:r>
        <w:rPr>
          <w:noProof/>
        </w:rPr>
        <w:t>50</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5.5</w:t>
      </w:r>
      <w:r>
        <w:rPr>
          <w:rFonts w:asciiTheme="minorHAnsi" w:eastAsiaTheme="minorEastAsia" w:hAnsiTheme="minorHAnsi" w:cstheme="minorBidi"/>
          <w:b w:val="0"/>
          <w:bCs w:val="0"/>
          <w:noProof/>
          <w:sz w:val="22"/>
          <w:szCs w:val="22"/>
          <w:lang w:eastAsia="ru-RU"/>
        </w:rPr>
        <w:tab/>
      </w:r>
      <w:r w:rsidRPr="00520601">
        <w:rPr>
          <w:noProof/>
          <w:color w:val="000000"/>
        </w:rPr>
        <w:t>Протокол разногласий к проекту Договора (форма 5)</w:t>
      </w:r>
      <w:r>
        <w:rPr>
          <w:noProof/>
        </w:rPr>
        <w:tab/>
      </w:r>
      <w:r w:rsidR="00243008">
        <w:rPr>
          <w:noProof/>
        </w:rPr>
        <w:fldChar w:fldCharType="begin"/>
      </w:r>
      <w:r>
        <w:rPr>
          <w:noProof/>
        </w:rPr>
        <w:instrText xml:space="preserve"> PAGEREF _Toc447292511 \h </w:instrText>
      </w:r>
      <w:r w:rsidR="00243008">
        <w:rPr>
          <w:noProof/>
        </w:rPr>
      </w:r>
      <w:r w:rsidR="00243008">
        <w:rPr>
          <w:noProof/>
        </w:rPr>
        <w:fldChar w:fldCharType="separate"/>
      </w:r>
      <w:r>
        <w:rPr>
          <w:noProof/>
        </w:rPr>
        <w:t>52</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243008">
        <w:rPr>
          <w:noProof/>
        </w:rPr>
        <w:fldChar w:fldCharType="begin"/>
      </w:r>
      <w:r>
        <w:rPr>
          <w:noProof/>
        </w:rPr>
        <w:instrText xml:space="preserve"> PAGEREF _Toc447292514 \h </w:instrText>
      </w:r>
      <w:r w:rsidR="00243008">
        <w:rPr>
          <w:noProof/>
        </w:rPr>
      </w:r>
      <w:r w:rsidR="00243008">
        <w:rPr>
          <w:noProof/>
        </w:rPr>
        <w:fldChar w:fldCharType="separate"/>
      </w:r>
      <w:r>
        <w:rPr>
          <w:noProof/>
        </w:rPr>
        <w:t>54</w:t>
      </w:r>
      <w:r w:rsidR="00243008">
        <w:rPr>
          <w:noProof/>
        </w:rPr>
        <w:fldChar w:fldCharType="end"/>
      </w:r>
    </w:p>
    <w:p w:rsidR="004472DB" w:rsidRDefault="004472DB">
      <w:pPr>
        <w:pStyle w:val="32"/>
        <w:rPr>
          <w:rFonts w:asciiTheme="minorHAnsi" w:eastAsiaTheme="minorEastAsia" w:hAnsiTheme="minorHAnsi" w:cstheme="minorBidi"/>
          <w:bCs w:val="0"/>
          <w:iCs w:val="0"/>
          <w:noProof/>
          <w:sz w:val="22"/>
          <w:szCs w:val="22"/>
          <w:lang w:eastAsia="ru-RU"/>
        </w:rPr>
      </w:pPr>
      <w:r w:rsidRPr="00520601">
        <w:rPr>
          <w:noProof/>
        </w:rPr>
        <w:t>5.6.2</w:t>
      </w:r>
      <w:r>
        <w:rPr>
          <w:rFonts w:asciiTheme="minorHAnsi" w:eastAsiaTheme="minorEastAsia" w:hAnsiTheme="minorHAnsi" w:cstheme="minorBidi"/>
          <w:bCs w:val="0"/>
          <w:iCs w:val="0"/>
          <w:noProof/>
          <w:sz w:val="22"/>
          <w:szCs w:val="22"/>
          <w:lang w:eastAsia="ru-RU"/>
        </w:rPr>
        <w:tab/>
      </w:r>
      <w:r w:rsidRPr="00520601">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243008">
        <w:rPr>
          <w:noProof/>
        </w:rPr>
        <w:fldChar w:fldCharType="begin"/>
      </w:r>
      <w:r>
        <w:rPr>
          <w:noProof/>
        </w:rPr>
        <w:instrText xml:space="preserve"> PAGEREF _Toc447292516 \h </w:instrText>
      </w:r>
      <w:r w:rsidR="00243008">
        <w:rPr>
          <w:noProof/>
        </w:rPr>
      </w:r>
      <w:r w:rsidR="00243008">
        <w:rPr>
          <w:noProof/>
        </w:rPr>
        <w:fldChar w:fldCharType="separate"/>
      </w:r>
      <w:r>
        <w:rPr>
          <w:noProof/>
        </w:rPr>
        <w:t>56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243008">
        <w:rPr>
          <w:noProof/>
        </w:rPr>
        <w:fldChar w:fldCharType="begin"/>
      </w:r>
      <w:r>
        <w:rPr>
          <w:noProof/>
        </w:rPr>
        <w:instrText xml:space="preserve"> PAGEREF _Toc447292518 \h </w:instrText>
      </w:r>
      <w:r w:rsidR="00243008">
        <w:rPr>
          <w:noProof/>
        </w:rPr>
      </w:r>
      <w:r w:rsidR="00243008">
        <w:rPr>
          <w:noProof/>
        </w:rPr>
        <w:fldChar w:fldCharType="separate"/>
      </w:r>
      <w:r>
        <w:rPr>
          <w:noProof/>
        </w:rPr>
        <w:t>61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243008">
        <w:rPr>
          <w:noProof/>
        </w:rPr>
        <w:fldChar w:fldCharType="begin"/>
      </w:r>
      <w:r>
        <w:rPr>
          <w:noProof/>
        </w:rPr>
        <w:instrText xml:space="preserve"> PAGEREF _Toc447292521 \h </w:instrText>
      </w:r>
      <w:r w:rsidR="00243008">
        <w:rPr>
          <w:noProof/>
        </w:rPr>
      </w:r>
      <w:r w:rsidR="00243008">
        <w:rPr>
          <w:noProof/>
        </w:rPr>
        <w:fldChar w:fldCharType="separate"/>
      </w:r>
      <w:r>
        <w:rPr>
          <w:noProof/>
        </w:rPr>
        <w:t>63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243008">
        <w:rPr>
          <w:noProof/>
        </w:rPr>
        <w:fldChar w:fldCharType="begin"/>
      </w:r>
      <w:r>
        <w:rPr>
          <w:noProof/>
        </w:rPr>
        <w:instrText xml:space="preserve"> PAGEREF _Toc447292524 \h </w:instrText>
      </w:r>
      <w:r w:rsidR="00243008">
        <w:rPr>
          <w:noProof/>
        </w:rPr>
      </w:r>
      <w:r w:rsidR="00243008">
        <w:rPr>
          <w:noProof/>
        </w:rPr>
        <w:fldChar w:fldCharType="separate"/>
      </w:r>
      <w:r>
        <w:rPr>
          <w:noProof/>
        </w:rPr>
        <w:t>65</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lastRenderedPageBreak/>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243008">
        <w:rPr>
          <w:noProof/>
        </w:rPr>
        <w:fldChar w:fldCharType="begin"/>
      </w:r>
      <w:r>
        <w:rPr>
          <w:noProof/>
        </w:rPr>
        <w:instrText xml:space="preserve"> PAGEREF _Toc447292527 \h </w:instrText>
      </w:r>
      <w:r w:rsidR="00243008">
        <w:rPr>
          <w:noProof/>
        </w:rPr>
      </w:r>
      <w:r w:rsidR="00243008">
        <w:rPr>
          <w:noProof/>
        </w:rPr>
        <w:fldChar w:fldCharType="separate"/>
      </w:r>
      <w:r>
        <w:rPr>
          <w:noProof/>
        </w:rPr>
        <w:t>67</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243008">
        <w:rPr>
          <w:noProof/>
        </w:rPr>
        <w:fldChar w:fldCharType="begin"/>
      </w:r>
      <w:r>
        <w:rPr>
          <w:noProof/>
        </w:rPr>
        <w:instrText xml:space="preserve"> PAGEREF _Toc447292529 \h </w:instrText>
      </w:r>
      <w:r w:rsidR="00243008">
        <w:rPr>
          <w:noProof/>
        </w:rPr>
      </w:r>
      <w:r w:rsidR="00243008">
        <w:rPr>
          <w:noProof/>
        </w:rPr>
        <w:fldChar w:fldCharType="separate"/>
      </w:r>
      <w:r>
        <w:rPr>
          <w:noProof/>
        </w:rPr>
        <w:t>68</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243008">
        <w:rPr>
          <w:noProof/>
        </w:rPr>
        <w:fldChar w:fldCharType="begin"/>
      </w:r>
      <w:r>
        <w:rPr>
          <w:noProof/>
        </w:rPr>
        <w:instrText xml:space="preserve"> PAGEREF _Toc447292532 \h </w:instrText>
      </w:r>
      <w:r w:rsidR="00243008">
        <w:rPr>
          <w:noProof/>
        </w:rPr>
      </w:r>
      <w:r w:rsidR="00243008">
        <w:rPr>
          <w:noProof/>
        </w:rPr>
        <w:fldChar w:fldCharType="separate"/>
      </w:r>
      <w:r>
        <w:rPr>
          <w:noProof/>
        </w:rPr>
        <w:t>71</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243008">
        <w:rPr>
          <w:noProof/>
        </w:rPr>
        <w:fldChar w:fldCharType="begin"/>
      </w:r>
      <w:r>
        <w:rPr>
          <w:noProof/>
        </w:rPr>
        <w:instrText xml:space="preserve"> PAGEREF _Toc447292535 \h </w:instrText>
      </w:r>
      <w:r w:rsidR="00243008">
        <w:rPr>
          <w:noProof/>
        </w:rPr>
      </w:r>
      <w:r w:rsidR="00243008">
        <w:rPr>
          <w:noProof/>
        </w:rPr>
        <w:fldChar w:fldCharType="separate"/>
      </w:r>
      <w:r>
        <w:rPr>
          <w:noProof/>
        </w:rPr>
        <w:t>73</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243008">
        <w:rPr>
          <w:noProof/>
        </w:rPr>
        <w:fldChar w:fldCharType="begin"/>
      </w:r>
      <w:r>
        <w:rPr>
          <w:noProof/>
        </w:rPr>
        <w:instrText xml:space="preserve"> PAGEREF _Toc447292538 \h </w:instrText>
      </w:r>
      <w:r w:rsidR="00243008">
        <w:rPr>
          <w:noProof/>
        </w:rPr>
      </w:r>
      <w:r w:rsidR="00243008">
        <w:rPr>
          <w:noProof/>
        </w:rPr>
        <w:fldChar w:fldCharType="separate"/>
      </w:r>
      <w:r>
        <w:rPr>
          <w:noProof/>
        </w:rPr>
        <w:t>76</w:t>
      </w:r>
      <w:r w:rsidR="00243008">
        <w:rPr>
          <w:noProof/>
        </w:rPr>
        <w:fldChar w:fldCharType="end"/>
      </w:r>
    </w:p>
    <w:p w:rsidR="004472DB" w:rsidRDefault="004472DB">
      <w:pPr>
        <w:pStyle w:val="28"/>
        <w:rPr>
          <w:rFonts w:asciiTheme="minorHAnsi" w:eastAsiaTheme="minorEastAsia" w:hAnsiTheme="minorHAnsi" w:cstheme="minorBidi"/>
          <w:b w:val="0"/>
          <w:bCs w:val="0"/>
          <w:noProof/>
          <w:sz w:val="22"/>
          <w:szCs w:val="22"/>
          <w:lang w:eastAsia="ru-RU"/>
        </w:rPr>
      </w:pPr>
      <w:r w:rsidRPr="00520601">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520601">
        <w:rPr>
          <w:noProof/>
          <w:color w:val="000000"/>
        </w:rPr>
        <w:t>(форма 15)</w:t>
      </w:r>
      <w:r>
        <w:rPr>
          <w:noProof/>
        </w:rPr>
        <w:tab/>
      </w:r>
      <w:r w:rsidR="00243008">
        <w:rPr>
          <w:noProof/>
        </w:rPr>
        <w:fldChar w:fldCharType="begin"/>
      </w:r>
      <w:r>
        <w:rPr>
          <w:noProof/>
        </w:rPr>
        <w:instrText xml:space="preserve"> PAGEREF _Toc447292541 \h </w:instrText>
      </w:r>
      <w:r w:rsidR="00243008">
        <w:rPr>
          <w:noProof/>
        </w:rPr>
      </w:r>
      <w:r w:rsidR="00243008">
        <w:rPr>
          <w:noProof/>
        </w:rPr>
        <w:fldChar w:fldCharType="separate"/>
      </w:r>
      <w:r>
        <w:rPr>
          <w:noProof/>
        </w:rPr>
        <w:t>78</w:t>
      </w:r>
      <w:r w:rsidR="00243008">
        <w:rPr>
          <w:noProof/>
        </w:rPr>
        <w:fldChar w:fldCharType="end"/>
      </w:r>
    </w:p>
    <w:p w:rsidR="00717F60" w:rsidRPr="00E71A48" w:rsidRDefault="00243008" w:rsidP="00F44B29">
      <w:pPr>
        <w:pStyle w:val="1f3"/>
        <w:tabs>
          <w:tab w:val="clear" w:pos="1100"/>
          <w:tab w:val="left" w:pos="567"/>
          <w:tab w:val="right" w:leader="dot" w:pos="9563"/>
          <w:tab w:val="left" w:pos="9639"/>
        </w:tabs>
        <w:spacing w:line="264" w:lineRule="auto"/>
        <w:ind w:right="2049" w:hanging="1100"/>
        <w:rPr>
          <w:sz w:val="24"/>
          <w:szCs w:val="24"/>
        </w:rPr>
        <w:sectPr w:rsidR="00717F60" w:rsidRPr="00E71A48"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47292424"/>
      <w:bookmarkEnd w:id="6"/>
      <w:r w:rsidRPr="00E71A48">
        <w:rPr>
          <w:szCs w:val="24"/>
        </w:rPr>
        <w:lastRenderedPageBreak/>
        <w:t>Общие положения</w:t>
      </w:r>
      <w:bookmarkEnd w:id="7"/>
    </w:p>
    <w:p w:rsidR="00717F60" w:rsidRPr="00E71A48" w:rsidRDefault="00717F60" w:rsidP="00E722B6">
      <w:pPr>
        <w:pStyle w:val="2"/>
        <w:tabs>
          <w:tab w:val="clear" w:pos="1700"/>
          <w:tab w:val="left" w:pos="567"/>
        </w:tabs>
        <w:spacing w:line="264" w:lineRule="auto"/>
      </w:pPr>
      <w:bookmarkStart w:id="8" w:name="__RefHeading__393_1298132286"/>
      <w:bookmarkStart w:id="9" w:name="_Toc447292425"/>
      <w:bookmarkEnd w:id="8"/>
      <w:r w:rsidRPr="00E71A48">
        <w:t>Общие сведения о процедуре запроса предложений</w:t>
      </w:r>
      <w:bookmarkEnd w:id="9"/>
    </w:p>
    <w:p w:rsidR="005B75A6" w:rsidRPr="00326C13"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w:t>
      </w:r>
      <w:r w:rsidR="007556FF" w:rsidRPr="007556FF">
        <w:rPr>
          <w:iCs/>
          <w:sz w:val="24"/>
          <w:szCs w:val="24"/>
        </w:rPr>
        <w:t xml:space="preserve">– ПАО «МРСК </w:t>
      </w:r>
      <w:r w:rsidR="007556FF" w:rsidRPr="00702B2C">
        <w:rPr>
          <w:iCs/>
          <w:sz w:val="24"/>
          <w:szCs w:val="24"/>
        </w:rPr>
        <w:t>Центра» (далее – Заказчик или Организатор)</w:t>
      </w:r>
      <w:r w:rsidRPr="00702B2C">
        <w:rPr>
          <w:iCs/>
          <w:sz w:val="24"/>
          <w:szCs w:val="24"/>
        </w:rPr>
        <w:t xml:space="preserve"> (почтовый адрес:</w:t>
      </w:r>
      <w:proofErr w:type="gramEnd"/>
      <w:r w:rsidR="007556FF" w:rsidRPr="00702B2C">
        <w:rPr>
          <w:iCs/>
          <w:sz w:val="24"/>
          <w:szCs w:val="24"/>
        </w:rPr>
        <w:t xml:space="preserve"> РФ, 127018, г. Москва, ул. 2-я Ямская, 4</w:t>
      </w:r>
      <w:r w:rsidR="00EC1043">
        <w:rPr>
          <w:iCs/>
          <w:sz w:val="24"/>
          <w:szCs w:val="24"/>
        </w:rPr>
        <w:t>, с</w:t>
      </w:r>
      <w:r w:rsidRPr="00702B2C">
        <w:rPr>
          <w:iCs/>
          <w:sz w:val="24"/>
          <w:szCs w:val="24"/>
        </w:rPr>
        <w:t xml:space="preserve">екретарь Закупочной комиссии – </w:t>
      </w:r>
      <w:r w:rsidR="00326C13">
        <w:rPr>
          <w:iCs/>
          <w:sz w:val="24"/>
          <w:szCs w:val="24"/>
        </w:rPr>
        <w:t>специалист 2 категории отдела закупочной деятельности Управления логистики и МТО филиала</w:t>
      </w:r>
      <w:r w:rsidR="007556FF" w:rsidRPr="00702B2C">
        <w:rPr>
          <w:iCs/>
          <w:sz w:val="24"/>
          <w:szCs w:val="24"/>
        </w:rPr>
        <w:t xml:space="preserve"> ПАО «МРСК Центра» </w:t>
      </w:r>
      <w:r w:rsidR="00326C13">
        <w:rPr>
          <w:iCs/>
          <w:sz w:val="24"/>
          <w:szCs w:val="24"/>
        </w:rPr>
        <w:t>- «Ярэнерго» Донсков А.Ю.</w:t>
      </w:r>
      <w:r w:rsidR="007556FF" w:rsidRPr="00702B2C">
        <w:rPr>
          <w:iCs/>
          <w:sz w:val="24"/>
          <w:szCs w:val="24"/>
        </w:rPr>
        <w:t>, контактные телефоны: (4</w:t>
      </w:r>
      <w:r w:rsidR="00326C13">
        <w:rPr>
          <w:iCs/>
          <w:sz w:val="24"/>
          <w:szCs w:val="24"/>
        </w:rPr>
        <w:t>852</w:t>
      </w:r>
      <w:r w:rsidR="007556FF" w:rsidRPr="00702B2C">
        <w:rPr>
          <w:iCs/>
          <w:sz w:val="24"/>
          <w:szCs w:val="24"/>
        </w:rPr>
        <w:t xml:space="preserve">) </w:t>
      </w:r>
      <w:r w:rsidR="00326C13">
        <w:rPr>
          <w:iCs/>
          <w:sz w:val="24"/>
          <w:szCs w:val="24"/>
        </w:rPr>
        <w:t>78</w:t>
      </w:r>
      <w:r w:rsidR="007556FF" w:rsidRPr="00702B2C">
        <w:rPr>
          <w:iCs/>
          <w:sz w:val="24"/>
          <w:szCs w:val="24"/>
        </w:rPr>
        <w:t>-</w:t>
      </w:r>
      <w:r w:rsidR="00326C13">
        <w:rPr>
          <w:iCs/>
          <w:sz w:val="24"/>
          <w:szCs w:val="24"/>
        </w:rPr>
        <w:t>14</w:t>
      </w:r>
      <w:r w:rsidR="007556FF" w:rsidRPr="00702B2C">
        <w:rPr>
          <w:iCs/>
          <w:sz w:val="24"/>
          <w:szCs w:val="24"/>
        </w:rPr>
        <w:t>-</w:t>
      </w:r>
      <w:r w:rsidR="00326C13">
        <w:rPr>
          <w:iCs/>
          <w:sz w:val="24"/>
          <w:szCs w:val="24"/>
        </w:rPr>
        <w:t>78</w:t>
      </w:r>
      <w:r w:rsidR="007556FF" w:rsidRPr="00702B2C">
        <w:rPr>
          <w:iCs/>
          <w:sz w:val="24"/>
          <w:szCs w:val="24"/>
        </w:rPr>
        <w:t xml:space="preserve">, </w:t>
      </w:r>
      <w:r w:rsidR="007556FF" w:rsidRPr="00702B2C">
        <w:rPr>
          <w:sz w:val="24"/>
          <w:szCs w:val="24"/>
        </w:rPr>
        <w:t xml:space="preserve">адрес электронной почты: </w:t>
      </w:r>
      <w:r w:rsidR="007556FF" w:rsidRPr="00702B2C">
        <w:rPr>
          <w:iCs/>
          <w:sz w:val="24"/>
          <w:szCs w:val="24"/>
        </w:rPr>
        <w:t xml:space="preserve"> </w:t>
      </w:r>
      <w:hyperlink r:id="rId18" w:history="1">
        <w:r w:rsidR="00326C13" w:rsidRPr="007E055D">
          <w:rPr>
            <w:rStyle w:val="a7"/>
            <w:lang w:val="en-US"/>
          </w:rPr>
          <w:t>Donskov</w:t>
        </w:r>
        <w:r w:rsidR="00326C13" w:rsidRPr="007E055D">
          <w:rPr>
            <w:rStyle w:val="a7"/>
          </w:rPr>
          <w:t>.</w:t>
        </w:r>
        <w:r w:rsidR="00326C13" w:rsidRPr="007E055D">
          <w:rPr>
            <w:rStyle w:val="a7"/>
            <w:lang w:val="en-US"/>
          </w:rPr>
          <w:t>AY</w:t>
        </w:r>
        <w:r w:rsidR="00326C13" w:rsidRPr="007E055D">
          <w:rPr>
            <w:rStyle w:val="a7"/>
            <w:sz w:val="24"/>
            <w:szCs w:val="24"/>
          </w:rPr>
          <w:t>@mrsk-1.ru</w:t>
        </w:r>
      </w:hyperlink>
      <w:r w:rsidRPr="00702B2C">
        <w:rPr>
          <w:iCs/>
          <w:sz w:val="24"/>
          <w:szCs w:val="24"/>
        </w:rPr>
        <w:t xml:space="preserve">, </w:t>
      </w:r>
      <w:r w:rsidRPr="00326C13">
        <w:rPr>
          <w:iCs/>
          <w:sz w:val="24"/>
          <w:szCs w:val="24"/>
        </w:rPr>
        <w:t>ответственное лицо –</w:t>
      </w:r>
      <w:r w:rsidRPr="00326C13">
        <w:rPr>
          <w:sz w:val="24"/>
          <w:szCs w:val="24"/>
        </w:rPr>
        <w:t xml:space="preserve"> </w:t>
      </w:r>
      <w:r w:rsidR="00326C13" w:rsidRPr="00326C13">
        <w:rPr>
          <w:sz w:val="24"/>
          <w:szCs w:val="24"/>
        </w:rPr>
        <w:t>Донсков Антон Юрьевич</w:t>
      </w:r>
      <w:r w:rsidR="007556FF" w:rsidRPr="00326C13">
        <w:rPr>
          <w:sz w:val="24"/>
          <w:szCs w:val="24"/>
        </w:rPr>
        <w:t>, контактные телефоны - (4</w:t>
      </w:r>
      <w:r w:rsidR="00326C13" w:rsidRPr="00326C13">
        <w:rPr>
          <w:sz w:val="24"/>
          <w:szCs w:val="24"/>
        </w:rPr>
        <w:t>852</w:t>
      </w:r>
      <w:r w:rsidR="007556FF" w:rsidRPr="00326C13">
        <w:rPr>
          <w:sz w:val="24"/>
          <w:szCs w:val="24"/>
        </w:rPr>
        <w:t xml:space="preserve">) </w:t>
      </w:r>
      <w:r w:rsidR="00326C13" w:rsidRPr="00326C13">
        <w:rPr>
          <w:sz w:val="24"/>
          <w:szCs w:val="24"/>
        </w:rPr>
        <w:t>78</w:t>
      </w:r>
      <w:r w:rsidR="007556FF" w:rsidRPr="00326C13">
        <w:rPr>
          <w:sz w:val="24"/>
          <w:szCs w:val="24"/>
        </w:rPr>
        <w:t>-</w:t>
      </w:r>
      <w:r w:rsidR="00326C13" w:rsidRPr="00326C13">
        <w:rPr>
          <w:sz w:val="24"/>
          <w:szCs w:val="24"/>
        </w:rPr>
        <w:t>14</w:t>
      </w:r>
      <w:r w:rsidR="007556FF" w:rsidRPr="00326C13">
        <w:rPr>
          <w:sz w:val="24"/>
          <w:szCs w:val="24"/>
        </w:rPr>
        <w:t>-</w:t>
      </w:r>
      <w:r w:rsidR="00326C13" w:rsidRPr="00326C13">
        <w:rPr>
          <w:sz w:val="24"/>
          <w:szCs w:val="24"/>
        </w:rPr>
        <w:t>78</w:t>
      </w:r>
      <w:r w:rsidR="007556FF" w:rsidRPr="00326C13">
        <w:rPr>
          <w:sz w:val="24"/>
          <w:szCs w:val="24"/>
        </w:rPr>
        <w:t xml:space="preserve">, адрес электронной почты: </w:t>
      </w:r>
      <w:hyperlink r:id="rId19" w:history="1">
        <w:r w:rsidR="00326C13" w:rsidRPr="00326C13">
          <w:rPr>
            <w:rStyle w:val="a7"/>
            <w:sz w:val="24"/>
            <w:szCs w:val="24"/>
            <w:lang w:val="en-US"/>
          </w:rPr>
          <w:t>Donskov</w:t>
        </w:r>
        <w:r w:rsidR="00326C13" w:rsidRPr="00326C13">
          <w:rPr>
            <w:rStyle w:val="a7"/>
            <w:sz w:val="24"/>
            <w:szCs w:val="24"/>
          </w:rPr>
          <w:t>.</w:t>
        </w:r>
        <w:r w:rsidR="00326C13" w:rsidRPr="00326C13">
          <w:rPr>
            <w:rStyle w:val="a7"/>
            <w:sz w:val="24"/>
            <w:szCs w:val="24"/>
            <w:lang w:val="en-US"/>
          </w:rPr>
          <w:t>AY</w:t>
        </w:r>
        <w:r w:rsidR="00326C13" w:rsidRPr="00326C13">
          <w:rPr>
            <w:rStyle w:val="a7"/>
            <w:sz w:val="24"/>
            <w:szCs w:val="24"/>
          </w:rPr>
          <w:t>@mrsk-1.ru</w:t>
        </w:r>
      </w:hyperlink>
      <w:r w:rsidR="00F27D39" w:rsidRPr="00326C13">
        <w:rPr>
          <w:sz w:val="24"/>
          <w:szCs w:val="24"/>
        </w:rPr>
        <w:t xml:space="preserve"> </w:t>
      </w:r>
      <w:r w:rsidR="004B5EB3" w:rsidRPr="00326C13">
        <w:rPr>
          <w:iCs/>
          <w:sz w:val="24"/>
          <w:szCs w:val="24"/>
        </w:rPr>
        <w:t>Извещени</w:t>
      </w:r>
      <w:r w:rsidRPr="00326C13">
        <w:rPr>
          <w:iCs/>
          <w:sz w:val="24"/>
          <w:szCs w:val="24"/>
        </w:rPr>
        <w:t>ем</w:t>
      </w:r>
      <w:r w:rsidRPr="00862664">
        <w:rPr>
          <w:sz w:val="24"/>
          <w:szCs w:val="24"/>
        </w:rPr>
        <w:t xml:space="preserve"> о проведении открытого </w:t>
      </w:r>
      <w:r w:rsidRPr="00862664">
        <w:rPr>
          <w:iCs/>
          <w:sz w:val="24"/>
          <w:szCs w:val="24"/>
        </w:rPr>
        <w:t>запроса предложений</w:t>
      </w:r>
      <w:r w:rsidRPr="00862664">
        <w:rPr>
          <w:sz w:val="24"/>
          <w:szCs w:val="24"/>
        </w:rPr>
        <w:t xml:space="preserve">, </w:t>
      </w:r>
      <w:r w:rsidRPr="00326C13">
        <w:rPr>
          <w:sz w:val="24"/>
          <w:szCs w:val="24"/>
        </w:rPr>
        <w:t xml:space="preserve">опубликованным </w:t>
      </w:r>
      <w:r w:rsidRPr="00326C13">
        <w:rPr>
          <w:b/>
          <w:sz w:val="24"/>
          <w:szCs w:val="24"/>
        </w:rPr>
        <w:t>«</w:t>
      </w:r>
      <w:r w:rsidR="00862664" w:rsidRPr="00326C13">
        <w:rPr>
          <w:b/>
          <w:sz w:val="24"/>
          <w:szCs w:val="24"/>
        </w:rPr>
        <w:t>11</w:t>
      </w:r>
      <w:r w:rsidRPr="00326C13">
        <w:rPr>
          <w:b/>
          <w:sz w:val="24"/>
          <w:szCs w:val="24"/>
        </w:rPr>
        <w:t xml:space="preserve">» </w:t>
      </w:r>
      <w:r w:rsidR="00326C13" w:rsidRPr="00326C13">
        <w:rPr>
          <w:b/>
          <w:sz w:val="24"/>
          <w:szCs w:val="24"/>
        </w:rPr>
        <w:t>июля</w:t>
      </w:r>
      <w:r w:rsidRPr="00326C13">
        <w:rPr>
          <w:b/>
          <w:sz w:val="24"/>
          <w:szCs w:val="24"/>
        </w:rPr>
        <w:t xml:space="preserve"> 20</w:t>
      </w:r>
      <w:r w:rsidR="00C12FA4" w:rsidRPr="00326C13">
        <w:rPr>
          <w:b/>
          <w:sz w:val="24"/>
          <w:szCs w:val="24"/>
        </w:rPr>
        <w:t>1</w:t>
      </w:r>
      <w:r w:rsidR="00862664" w:rsidRPr="00326C13">
        <w:rPr>
          <w:b/>
          <w:sz w:val="24"/>
          <w:szCs w:val="24"/>
        </w:rPr>
        <w:t>6</w:t>
      </w:r>
      <w:r w:rsidRPr="00326C13">
        <w:rPr>
          <w:b/>
          <w:sz w:val="24"/>
          <w:szCs w:val="24"/>
        </w:rPr>
        <w:t xml:space="preserve"> г.</w:t>
      </w:r>
      <w:r w:rsidRPr="00862664">
        <w:rPr>
          <w:sz w:val="24"/>
          <w:szCs w:val="24"/>
        </w:rPr>
        <w:t xml:space="preserve"> на официальном сайте (</w:t>
      </w:r>
      <w:hyperlink r:id="rId20" w:history="1">
        <w:r w:rsidR="00345CCA" w:rsidRPr="00862664">
          <w:rPr>
            <w:rStyle w:val="a7"/>
            <w:sz w:val="24"/>
            <w:szCs w:val="24"/>
          </w:rPr>
          <w:t>www.zakupki.</w:t>
        </w:r>
        <w:r w:rsidR="00345CCA" w:rsidRPr="00862664">
          <w:rPr>
            <w:rStyle w:val="a7"/>
            <w:sz w:val="24"/>
            <w:szCs w:val="24"/>
            <w:lang w:val="en-US"/>
          </w:rPr>
          <w:t>gov</w:t>
        </w:r>
        <w:r w:rsidR="00345CCA" w:rsidRPr="00862664">
          <w:rPr>
            <w:rStyle w:val="a7"/>
            <w:sz w:val="24"/>
            <w:szCs w:val="24"/>
          </w:rPr>
          <w:t>.ru</w:t>
        </w:r>
      </w:hyperlink>
      <w:r w:rsidRPr="00862664">
        <w:rPr>
          <w:sz w:val="24"/>
          <w:szCs w:val="24"/>
        </w:rPr>
        <w:t>),</w:t>
      </w:r>
      <w:r w:rsidR="009D7F01" w:rsidRPr="00862664">
        <w:rPr>
          <w:iCs/>
          <w:sz w:val="24"/>
          <w:szCs w:val="24"/>
        </w:rPr>
        <w:t xml:space="preserve"> </w:t>
      </w:r>
      <w:r w:rsidR="009D7F01" w:rsidRPr="00862664">
        <w:rPr>
          <w:sz w:val="24"/>
          <w:szCs w:val="24"/>
        </w:rPr>
        <w:t xml:space="preserve">на </w:t>
      </w:r>
      <w:r w:rsidR="009D7F01" w:rsidRPr="00433EB1">
        <w:rPr>
          <w:sz w:val="24"/>
          <w:szCs w:val="24"/>
        </w:rPr>
        <w:t xml:space="preserve">сайте </w:t>
      </w:r>
      <w:r w:rsidR="007556FF" w:rsidRPr="00433EB1">
        <w:rPr>
          <w:iCs/>
          <w:sz w:val="24"/>
          <w:szCs w:val="24"/>
        </w:rPr>
        <w:t>ПАО «МРСК Центра»</w:t>
      </w:r>
      <w:r w:rsidR="009D7F01" w:rsidRPr="00433EB1">
        <w:rPr>
          <w:sz w:val="24"/>
          <w:szCs w:val="24"/>
        </w:rPr>
        <w:t xml:space="preserve"> (</w:t>
      </w:r>
      <w:hyperlink r:id="rId21" w:history="1">
        <w:r w:rsidR="007556FF" w:rsidRPr="00433EB1">
          <w:rPr>
            <w:rStyle w:val="a7"/>
            <w:sz w:val="24"/>
            <w:szCs w:val="24"/>
          </w:rPr>
          <w:t>www.mrsk-1.ru</w:t>
        </w:r>
      </w:hyperlink>
      <w:r w:rsidR="00862664" w:rsidRPr="00433EB1">
        <w:rPr>
          <w:sz w:val="24"/>
          <w:szCs w:val="24"/>
        </w:rPr>
        <w:t>)</w:t>
      </w:r>
      <w:r w:rsidR="00702B2C" w:rsidRPr="00433EB1">
        <w:rPr>
          <w:sz w:val="24"/>
          <w:szCs w:val="24"/>
        </w:rPr>
        <w:t xml:space="preserve">, </w:t>
      </w:r>
      <w:r w:rsidR="00433EB1" w:rsidRPr="00433EB1">
        <w:rPr>
          <w:sz w:val="24"/>
          <w:szCs w:val="24"/>
        </w:rPr>
        <w:t>на сайте электронной торговой площадки ПАО «</w:t>
      </w:r>
      <w:proofErr w:type="spellStart"/>
      <w:r w:rsidR="00433EB1" w:rsidRPr="00433EB1">
        <w:rPr>
          <w:sz w:val="24"/>
          <w:szCs w:val="24"/>
        </w:rPr>
        <w:t>Россети</w:t>
      </w:r>
      <w:proofErr w:type="spellEnd"/>
      <w:r w:rsidR="00433EB1" w:rsidRPr="00433EB1">
        <w:rPr>
          <w:sz w:val="24"/>
          <w:szCs w:val="24"/>
        </w:rPr>
        <w:t xml:space="preserve">» </w:t>
      </w:r>
      <w:hyperlink r:id="rId22" w:history="1">
        <w:r w:rsidR="00433EB1" w:rsidRPr="00433EB1">
          <w:rPr>
            <w:rStyle w:val="a7"/>
            <w:sz w:val="24"/>
            <w:szCs w:val="24"/>
          </w:rPr>
          <w:t>www.b2b-mrsk.ru</w:t>
        </w:r>
      </w:hyperlink>
      <w:r w:rsidR="00433EB1" w:rsidRPr="00433EB1">
        <w:rPr>
          <w:sz w:val="24"/>
          <w:szCs w:val="24"/>
        </w:rPr>
        <w:t xml:space="preserve"> (далее — ЭТП)</w:t>
      </w:r>
      <w:r w:rsidR="00702B2C" w:rsidRPr="00433EB1">
        <w:rPr>
          <w:sz w:val="24"/>
          <w:szCs w:val="24"/>
        </w:rPr>
        <w:t xml:space="preserve">, </w:t>
      </w:r>
      <w:r w:rsidR="009A7733" w:rsidRPr="00433EB1">
        <w:rPr>
          <w:iCs/>
          <w:sz w:val="24"/>
          <w:szCs w:val="24"/>
        </w:rPr>
        <w:t xml:space="preserve"> </w:t>
      </w:r>
      <w:r w:rsidRPr="00433EB1">
        <w:rPr>
          <w:iCs/>
          <w:sz w:val="24"/>
          <w:szCs w:val="24"/>
        </w:rPr>
        <w:t>приг</w:t>
      </w:r>
      <w:r w:rsidRPr="00433EB1">
        <w:rPr>
          <w:sz w:val="24"/>
          <w:szCs w:val="24"/>
        </w:rPr>
        <w:t>ласило юридических лиц</w:t>
      </w:r>
      <w:r w:rsidR="005B75A6" w:rsidRPr="00433EB1">
        <w:rPr>
          <w:sz w:val="24"/>
          <w:szCs w:val="24"/>
        </w:rPr>
        <w:t xml:space="preserve"> и физических лиц (в т.</w:t>
      </w:r>
      <w:r w:rsidR="003129D4" w:rsidRPr="00433EB1">
        <w:rPr>
          <w:sz w:val="24"/>
          <w:szCs w:val="24"/>
        </w:rPr>
        <w:t xml:space="preserve"> </w:t>
      </w:r>
      <w:r w:rsidR="005B75A6" w:rsidRPr="00433EB1">
        <w:rPr>
          <w:sz w:val="24"/>
          <w:szCs w:val="24"/>
        </w:rPr>
        <w:t>ч. индивидуальных</w:t>
      </w:r>
      <w:r w:rsidR="005B75A6" w:rsidRPr="00862664">
        <w:rPr>
          <w:sz w:val="24"/>
          <w:szCs w:val="24"/>
        </w:rPr>
        <w:t xml:space="preserve"> предпринимателей)</w:t>
      </w:r>
      <w:r w:rsidR="009D7F01" w:rsidRPr="00862664">
        <w:rPr>
          <w:sz w:val="24"/>
          <w:szCs w:val="24"/>
        </w:rPr>
        <w:t xml:space="preserve"> </w:t>
      </w:r>
      <w:r w:rsidR="00326C13" w:rsidRPr="00326C13">
        <w:rPr>
          <w:sz w:val="24"/>
          <w:szCs w:val="24"/>
        </w:rPr>
        <w:t xml:space="preserve">являющихся субъектами малого и среднего предпринимательства (соответствующих критериям отнесения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 </w:t>
      </w:r>
      <w:r w:rsidR="00D15381">
        <w:rPr>
          <w:sz w:val="24"/>
          <w:szCs w:val="24"/>
        </w:rPr>
        <w:t xml:space="preserve">(далее – Участники) </w:t>
      </w:r>
      <w:r w:rsidR="004B5EB3" w:rsidRPr="00862664">
        <w:rPr>
          <w:sz w:val="24"/>
          <w:szCs w:val="24"/>
        </w:rPr>
        <w:t>к участию в процедуре О</w:t>
      </w:r>
      <w:r w:rsidRPr="00862664">
        <w:rPr>
          <w:sz w:val="24"/>
          <w:szCs w:val="24"/>
        </w:rPr>
        <w:t xml:space="preserve">ткрытого запроса предложений (далее – запрос </w:t>
      </w:r>
      <w:r w:rsidRPr="00326C13">
        <w:rPr>
          <w:sz w:val="24"/>
          <w:szCs w:val="24"/>
        </w:rPr>
        <w:t xml:space="preserve">предложений) </w:t>
      </w:r>
      <w:bookmarkEnd w:id="10"/>
      <w:r w:rsidR="004B5EB3" w:rsidRPr="00326C13">
        <w:rPr>
          <w:sz w:val="24"/>
          <w:szCs w:val="24"/>
        </w:rPr>
        <w:t xml:space="preserve">на право заключения </w:t>
      </w:r>
      <w:r w:rsidR="00702B2C" w:rsidRPr="00326C13">
        <w:rPr>
          <w:sz w:val="24"/>
          <w:szCs w:val="24"/>
        </w:rPr>
        <w:t>Договор</w:t>
      </w:r>
      <w:r w:rsidR="00326C13" w:rsidRPr="00326C13">
        <w:rPr>
          <w:sz w:val="24"/>
          <w:szCs w:val="24"/>
        </w:rPr>
        <w:t>а</w:t>
      </w:r>
      <w:r w:rsidR="00702B2C" w:rsidRPr="00326C13">
        <w:rPr>
          <w:sz w:val="24"/>
          <w:szCs w:val="24"/>
        </w:rPr>
        <w:t xml:space="preserve"> на поставку </w:t>
      </w:r>
      <w:r w:rsidR="00326C13" w:rsidRPr="00326C13">
        <w:rPr>
          <w:sz w:val="24"/>
          <w:szCs w:val="24"/>
        </w:rPr>
        <w:t>мебели</w:t>
      </w:r>
      <w:r w:rsidR="00702B2C" w:rsidRPr="00326C13">
        <w:rPr>
          <w:sz w:val="24"/>
          <w:szCs w:val="24"/>
        </w:rPr>
        <w:t xml:space="preserve"> для нужд ПАО «МРСК Центра» </w:t>
      </w:r>
      <w:r w:rsidR="00862664" w:rsidRPr="00326C13">
        <w:rPr>
          <w:sz w:val="24"/>
          <w:szCs w:val="24"/>
        </w:rPr>
        <w:t xml:space="preserve">(филиала «Ярэнерго», расположенного по адресу: РФ, 150003, г. Ярославль, ул. </w:t>
      </w:r>
      <w:proofErr w:type="spellStart"/>
      <w:proofErr w:type="gramStart"/>
      <w:r w:rsidR="00862664" w:rsidRPr="00326C13">
        <w:rPr>
          <w:sz w:val="24"/>
          <w:szCs w:val="24"/>
        </w:rPr>
        <w:t>Во</w:t>
      </w:r>
      <w:r w:rsidR="00326C13" w:rsidRPr="00326C13">
        <w:rPr>
          <w:sz w:val="24"/>
          <w:szCs w:val="24"/>
        </w:rPr>
        <w:t>й</w:t>
      </w:r>
      <w:r w:rsidR="00862664" w:rsidRPr="00326C13">
        <w:rPr>
          <w:sz w:val="24"/>
          <w:szCs w:val="24"/>
        </w:rPr>
        <w:t>нова</w:t>
      </w:r>
      <w:proofErr w:type="spellEnd"/>
      <w:r w:rsidR="00862664" w:rsidRPr="00326C13">
        <w:rPr>
          <w:sz w:val="24"/>
          <w:szCs w:val="24"/>
        </w:rPr>
        <w:t>, д. 12)</w:t>
      </w:r>
      <w:r w:rsidRPr="00326C13">
        <w:rPr>
          <w:sz w:val="24"/>
          <w:szCs w:val="24"/>
        </w:rPr>
        <w:t>.</w:t>
      </w:r>
      <w:bookmarkEnd w:id="11"/>
      <w:bookmarkEnd w:id="12"/>
      <w:bookmarkEnd w:id="13"/>
      <w:proofErr w:type="gramEnd"/>
    </w:p>
    <w:p w:rsidR="00717F60" w:rsidRPr="00433EB1" w:rsidRDefault="00433EB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326C13">
        <w:rPr>
          <w:sz w:val="24"/>
          <w:szCs w:val="24"/>
        </w:rPr>
        <w:t>Настоящий Запрос предложений</w:t>
      </w:r>
      <w:r w:rsidRPr="00433EB1">
        <w:rPr>
          <w:sz w:val="24"/>
          <w:szCs w:val="24"/>
        </w:rPr>
        <w:t xml:space="preserve"> проводится без использования функционала ЭТП.</w:t>
      </w:r>
      <w:bookmarkEnd w:id="14"/>
    </w:p>
    <w:p w:rsidR="00717F60" w:rsidRPr="00C12FA4"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C12FA4">
        <w:rPr>
          <w:sz w:val="24"/>
          <w:szCs w:val="24"/>
        </w:rPr>
        <w:t>Заказчик</w:t>
      </w:r>
      <w:r w:rsidR="00702B2C" w:rsidRPr="00C12FA4">
        <w:rPr>
          <w:sz w:val="24"/>
          <w:szCs w:val="24"/>
        </w:rPr>
        <w:t xml:space="preserve">: </w:t>
      </w:r>
      <w:r w:rsidRPr="00C12FA4">
        <w:rPr>
          <w:sz w:val="24"/>
          <w:szCs w:val="24"/>
        </w:rPr>
        <w:t xml:space="preserve"> </w:t>
      </w:r>
      <w:r w:rsidR="00702B2C" w:rsidRPr="00C12FA4">
        <w:rPr>
          <w:iCs/>
          <w:sz w:val="24"/>
          <w:szCs w:val="24"/>
        </w:rPr>
        <w:t>ПАО «МРСК Центра».</w:t>
      </w:r>
      <w:r w:rsidRPr="00C12FA4">
        <w:rPr>
          <w:rStyle w:val="aa"/>
          <w:sz w:val="24"/>
          <w:szCs w:val="24"/>
        </w:rPr>
        <w:t xml:space="preserve"> </w:t>
      </w:r>
      <w:bookmarkEnd w:id="15"/>
    </w:p>
    <w:p w:rsidR="008C4223"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E71A48">
        <w:rPr>
          <w:sz w:val="24"/>
          <w:szCs w:val="24"/>
        </w:rPr>
        <w:t>Предмет З</w:t>
      </w:r>
      <w:r w:rsidR="00717F60" w:rsidRPr="00E71A48">
        <w:rPr>
          <w:sz w:val="24"/>
          <w:szCs w:val="24"/>
        </w:rPr>
        <w:t>апроса предложений</w:t>
      </w:r>
      <w:r w:rsidR="00702B2C">
        <w:rPr>
          <w:sz w:val="24"/>
          <w:szCs w:val="24"/>
        </w:rPr>
        <w:t>:</w:t>
      </w:r>
      <w:bookmarkEnd w:id="16"/>
    </w:p>
    <w:p w:rsidR="00A40714" w:rsidRPr="00326C13"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26C13">
        <w:rPr>
          <w:b/>
          <w:sz w:val="24"/>
          <w:szCs w:val="24"/>
          <w:u w:val="single"/>
        </w:rPr>
        <w:t>Лот №1:</w:t>
      </w:r>
      <w:r w:rsidR="00717F60" w:rsidRPr="00326C13">
        <w:rPr>
          <w:sz w:val="24"/>
          <w:szCs w:val="24"/>
        </w:rPr>
        <w:t xml:space="preserve"> право заключения </w:t>
      </w:r>
      <w:r w:rsidR="00123C70" w:rsidRPr="00326C13">
        <w:rPr>
          <w:sz w:val="24"/>
          <w:szCs w:val="24"/>
        </w:rPr>
        <w:t>Договор</w:t>
      </w:r>
      <w:r w:rsidR="00326C13" w:rsidRPr="00326C13">
        <w:rPr>
          <w:sz w:val="24"/>
          <w:szCs w:val="24"/>
        </w:rPr>
        <w:t>а</w:t>
      </w:r>
      <w:r w:rsidR="00A40714" w:rsidRPr="00326C13">
        <w:rPr>
          <w:sz w:val="24"/>
          <w:szCs w:val="24"/>
        </w:rPr>
        <w:t xml:space="preserve"> </w:t>
      </w:r>
      <w:r w:rsidR="00702B2C" w:rsidRPr="00326C13">
        <w:rPr>
          <w:sz w:val="24"/>
          <w:szCs w:val="24"/>
        </w:rPr>
        <w:t xml:space="preserve">на поставку </w:t>
      </w:r>
      <w:r w:rsidR="00326C13" w:rsidRPr="00326C13">
        <w:rPr>
          <w:sz w:val="24"/>
          <w:szCs w:val="24"/>
        </w:rPr>
        <w:t>мебели</w:t>
      </w:r>
      <w:r w:rsidR="00702B2C" w:rsidRPr="00326C13">
        <w:rPr>
          <w:sz w:val="24"/>
          <w:szCs w:val="24"/>
        </w:rPr>
        <w:t xml:space="preserve"> для нужд ПАО «МРСК Центра» (филиал</w:t>
      </w:r>
      <w:r w:rsidR="00326C13" w:rsidRPr="00326C13">
        <w:rPr>
          <w:sz w:val="24"/>
          <w:szCs w:val="24"/>
        </w:rPr>
        <w:t>а</w:t>
      </w:r>
      <w:r w:rsidR="00702B2C" w:rsidRPr="00326C13">
        <w:rPr>
          <w:sz w:val="24"/>
          <w:szCs w:val="24"/>
        </w:rPr>
        <w:t xml:space="preserve"> </w:t>
      </w:r>
      <w:r w:rsidR="00862664" w:rsidRPr="00326C13">
        <w:rPr>
          <w:sz w:val="24"/>
          <w:szCs w:val="24"/>
        </w:rPr>
        <w:t>«Ярэнерго»</w:t>
      </w:r>
      <w:r w:rsidR="00702B2C" w:rsidRPr="00326C13">
        <w:rPr>
          <w:sz w:val="24"/>
          <w:szCs w:val="24"/>
        </w:rPr>
        <w:t>)</w:t>
      </w:r>
      <w:bookmarkEnd w:id="17"/>
      <w:r w:rsidR="00702B2C" w:rsidRPr="00326C13">
        <w:rPr>
          <w:sz w:val="24"/>
          <w:szCs w:val="24"/>
        </w:rPr>
        <w:t>.</w:t>
      </w:r>
    </w:p>
    <w:p w:rsidR="008C4223" w:rsidRPr="00E71A48" w:rsidRDefault="008C4223" w:rsidP="00E722B6">
      <w:pPr>
        <w:keepNext/>
        <w:autoSpaceDE w:val="0"/>
        <w:autoSpaceDN w:val="0"/>
        <w:spacing w:line="264" w:lineRule="auto"/>
        <w:ind w:firstLine="540"/>
        <w:rPr>
          <w:sz w:val="24"/>
          <w:szCs w:val="24"/>
          <w:lang w:eastAsia="ru-RU"/>
        </w:rPr>
      </w:pPr>
      <w:r w:rsidRPr="00326C13">
        <w:rPr>
          <w:sz w:val="24"/>
          <w:szCs w:val="24"/>
        </w:rPr>
        <w:t xml:space="preserve">Количество лотов: </w:t>
      </w:r>
      <w:r w:rsidRPr="00326C13">
        <w:rPr>
          <w:b/>
          <w:sz w:val="24"/>
          <w:szCs w:val="24"/>
        </w:rPr>
        <w:t>1 (один)</w:t>
      </w:r>
      <w:r w:rsidRPr="00326C13">
        <w:rPr>
          <w:sz w:val="24"/>
          <w:szCs w:val="24"/>
        </w:rPr>
        <w:t>.</w:t>
      </w:r>
    </w:p>
    <w:bookmarkEnd w:id="18"/>
    <w:p w:rsidR="009D7F01" w:rsidRPr="00E71A48" w:rsidRDefault="009D7F01" w:rsidP="00E722B6">
      <w:pPr>
        <w:keepNext/>
        <w:autoSpaceDE w:val="0"/>
        <w:autoSpaceDN w:val="0"/>
        <w:spacing w:line="264" w:lineRule="auto"/>
        <w:ind w:firstLine="540"/>
        <w:rPr>
          <w:sz w:val="24"/>
          <w:szCs w:val="24"/>
          <w:lang w:eastAsia="ru-RU"/>
        </w:rPr>
      </w:pPr>
      <w:r w:rsidRPr="00E71A48">
        <w:rPr>
          <w:i/>
          <w:snapToGrid w:val="0"/>
          <w:sz w:val="24"/>
          <w:szCs w:val="24"/>
          <w:shd w:val="clear" w:color="auto" w:fill="FFFF99"/>
          <w:lang w:eastAsia="ru-RU"/>
        </w:rPr>
        <w:t xml:space="preserve">Участник самостоятельно, в рамках своей </w:t>
      </w:r>
      <w:r w:rsidR="00702B2C">
        <w:rPr>
          <w:i/>
          <w:snapToGrid w:val="0"/>
          <w:sz w:val="24"/>
          <w:szCs w:val="24"/>
          <w:shd w:val="clear" w:color="auto" w:fill="FFFF99"/>
          <w:lang w:eastAsia="ru-RU"/>
        </w:rPr>
        <w:t>Заявки</w:t>
      </w:r>
      <w:r w:rsidRPr="00E71A48">
        <w:rPr>
          <w:i/>
          <w:snapToGrid w:val="0"/>
          <w:sz w:val="24"/>
          <w:szCs w:val="24"/>
          <w:shd w:val="clear" w:color="auto" w:fill="FFFF99"/>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E71A48">
        <w:rPr>
          <w:sz w:val="24"/>
          <w:szCs w:val="24"/>
          <w:lang w:eastAsia="ru-RU"/>
        </w:rPr>
        <w:t>.</w:t>
      </w:r>
    </w:p>
    <w:p w:rsidR="00804801" w:rsidRPr="00E71A48" w:rsidRDefault="00B5344A" w:rsidP="00E722B6">
      <w:pPr>
        <w:pStyle w:val="a"/>
        <w:keepNext/>
        <w:numPr>
          <w:ilvl w:val="0"/>
          <w:numId w:val="0"/>
        </w:numPr>
        <w:spacing w:line="264" w:lineRule="auto"/>
        <w:ind w:left="360" w:hanging="360"/>
        <w:rPr>
          <w:sz w:val="24"/>
          <w:szCs w:val="24"/>
        </w:rPr>
      </w:pPr>
      <w:r w:rsidRPr="00E71A48">
        <w:rPr>
          <w:sz w:val="24"/>
          <w:szCs w:val="24"/>
        </w:rPr>
        <w:t>Частичное выполнение</w:t>
      </w:r>
      <w:r w:rsidR="002946EF" w:rsidRPr="00E71A48">
        <w:rPr>
          <w:sz w:val="24"/>
          <w:szCs w:val="24"/>
        </w:rPr>
        <w:t xml:space="preserve"> </w:t>
      </w:r>
      <w:r w:rsidR="004D17BD" w:rsidRPr="00E71A48">
        <w:rPr>
          <w:sz w:val="24"/>
          <w:szCs w:val="24"/>
        </w:rPr>
        <w:t xml:space="preserve">поставок, </w:t>
      </w:r>
      <w:r w:rsidR="00AD3EBC" w:rsidRPr="00E71A48">
        <w:rPr>
          <w:sz w:val="24"/>
          <w:szCs w:val="24"/>
        </w:rPr>
        <w:t>работ (услуг)</w:t>
      </w:r>
      <w:r w:rsidRPr="00E71A48">
        <w:rPr>
          <w:sz w:val="24"/>
          <w:szCs w:val="24"/>
        </w:rPr>
        <w:t xml:space="preserve"> не допускается.</w:t>
      </w:r>
    </w:p>
    <w:p w:rsidR="00717F60" w:rsidRPr="00E71A48" w:rsidRDefault="008D2928" w:rsidP="00326C13">
      <w:pPr>
        <w:keepNext/>
        <w:widowControl w:val="0"/>
        <w:numPr>
          <w:ilvl w:val="2"/>
          <w:numId w:val="18"/>
        </w:numPr>
        <w:tabs>
          <w:tab w:val="num" w:pos="1650"/>
        </w:tabs>
        <w:suppressAutoHyphens w:val="0"/>
        <w:autoSpaceDE w:val="0"/>
        <w:autoSpaceDN w:val="0"/>
        <w:adjustRightInd w:val="0"/>
        <w:spacing w:before="60" w:line="264" w:lineRule="auto"/>
        <w:rPr>
          <w:sz w:val="24"/>
          <w:szCs w:val="24"/>
        </w:rPr>
      </w:pPr>
      <w:bookmarkStart w:id="19" w:name="_Ref440270637"/>
      <w:r>
        <w:rPr>
          <w:sz w:val="24"/>
          <w:szCs w:val="24"/>
        </w:rPr>
        <w:t>Сроки</w:t>
      </w:r>
      <w:r w:rsidR="00717F60" w:rsidRPr="00E71A48">
        <w:rPr>
          <w:sz w:val="24"/>
          <w:szCs w:val="24"/>
        </w:rPr>
        <w:t xml:space="preserve"> </w:t>
      </w:r>
      <w:r w:rsidR="002946EF" w:rsidRPr="00E71A48">
        <w:rPr>
          <w:sz w:val="24"/>
          <w:szCs w:val="24"/>
        </w:rPr>
        <w:t xml:space="preserve">выполнения </w:t>
      </w:r>
      <w:r w:rsidR="00702B2C">
        <w:rPr>
          <w:sz w:val="24"/>
          <w:szCs w:val="24"/>
        </w:rPr>
        <w:t>поставок</w:t>
      </w:r>
      <w:r w:rsidR="00717F60" w:rsidRPr="00E71A48">
        <w:rPr>
          <w:sz w:val="24"/>
          <w:szCs w:val="24"/>
        </w:rPr>
        <w:t xml:space="preserve">: </w:t>
      </w:r>
      <w:r w:rsidR="00326C13" w:rsidRPr="00326C13">
        <w:rPr>
          <w:sz w:val="24"/>
          <w:szCs w:val="24"/>
        </w:rPr>
        <w:t>С момента заключения договора по 31 декабря 2016 года в течение 20 рабочих дней с момента получения заявки</w:t>
      </w:r>
      <w:r w:rsidR="00717F60" w:rsidRPr="00326C13">
        <w:rPr>
          <w:sz w:val="24"/>
          <w:szCs w:val="24"/>
        </w:rPr>
        <w:t>.</w:t>
      </w:r>
      <w:bookmarkEnd w:id="19"/>
    </w:p>
    <w:p w:rsidR="008D2928" w:rsidRPr="003B7ACF"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8D2928">
        <w:rPr>
          <w:sz w:val="24"/>
          <w:szCs w:val="24"/>
        </w:rPr>
        <w:t xml:space="preserve">Отгрузочные </w:t>
      </w:r>
      <w:r w:rsidRPr="00326C13">
        <w:rPr>
          <w:sz w:val="24"/>
          <w:szCs w:val="24"/>
        </w:rPr>
        <w:t xml:space="preserve">реквизиты/базис поставки: </w:t>
      </w:r>
      <w:r w:rsidR="008D2928" w:rsidRPr="00326C13">
        <w:rPr>
          <w:sz w:val="24"/>
          <w:szCs w:val="24"/>
        </w:rPr>
        <w:t>на условиях DDP (Согласно ИНКОТЕРМС 2000) по адресам филиалов ПАО «МРСК Центра»:</w:t>
      </w:r>
      <w:bookmarkEnd w:id="20"/>
      <w:r w:rsidR="003B7ACF" w:rsidRPr="00326C13">
        <w:rPr>
          <w:sz w:val="24"/>
          <w:szCs w:val="24"/>
        </w:rPr>
        <w:t xml:space="preserve"> указанным в Приложении №1 к настоящей Документации.</w:t>
      </w:r>
    </w:p>
    <w:p w:rsidR="00717F60" w:rsidRPr="0022360B"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t xml:space="preserve">Форма и порядок оплаты: безналичный расчет, в течение 30 (тридцати) </w:t>
      </w:r>
      <w:r w:rsidR="00326C13">
        <w:rPr>
          <w:iCs/>
          <w:sz w:val="24"/>
          <w:szCs w:val="24"/>
        </w:rPr>
        <w:t>календарных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r w:rsidR="00243008">
        <w:rPr>
          <w:iCs/>
          <w:sz w:val="24"/>
          <w:szCs w:val="24"/>
        </w:rPr>
        <w:fldChar w:fldCharType="begin"/>
      </w:r>
      <w:r w:rsidR="00E71A48">
        <w:rPr>
          <w:iCs/>
          <w:sz w:val="24"/>
          <w:szCs w:val="24"/>
        </w:rPr>
        <w:instrText xml:space="preserve"> REF _Ref311232052 \r \h </w:instrText>
      </w:r>
      <w:r w:rsidR="00243008">
        <w:rPr>
          <w:iCs/>
          <w:sz w:val="24"/>
          <w:szCs w:val="24"/>
        </w:rPr>
      </w:r>
      <w:r w:rsidR="00243008">
        <w:rPr>
          <w:iCs/>
          <w:sz w:val="24"/>
          <w:szCs w:val="24"/>
        </w:rPr>
        <w:fldChar w:fldCharType="separate"/>
      </w:r>
      <w:r w:rsidR="00E2373E">
        <w:rPr>
          <w:iCs/>
          <w:sz w:val="24"/>
          <w:szCs w:val="24"/>
        </w:rPr>
        <w:t>3</w:t>
      </w:r>
      <w:r w:rsidR="00243008">
        <w:rPr>
          <w:iCs/>
          <w:sz w:val="24"/>
          <w:szCs w:val="24"/>
        </w:rPr>
        <w:fldChar w:fldCharType="end"/>
      </w:r>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r w:rsidR="00243008">
        <w:rPr>
          <w:sz w:val="24"/>
          <w:szCs w:val="24"/>
        </w:rPr>
        <w:fldChar w:fldCharType="begin"/>
      </w:r>
      <w:r w:rsidR="008D2928">
        <w:rPr>
          <w:sz w:val="24"/>
          <w:szCs w:val="24"/>
        </w:rPr>
        <w:instrText xml:space="preserve"> REF _Ref440270568 \r \h </w:instrText>
      </w:r>
      <w:r w:rsidR="00243008">
        <w:rPr>
          <w:sz w:val="24"/>
          <w:szCs w:val="24"/>
        </w:rPr>
      </w:r>
      <w:r w:rsidR="00243008">
        <w:rPr>
          <w:sz w:val="24"/>
          <w:szCs w:val="24"/>
        </w:rPr>
        <w:fldChar w:fldCharType="separate"/>
      </w:r>
      <w:r w:rsidR="00E2373E">
        <w:rPr>
          <w:sz w:val="24"/>
          <w:szCs w:val="24"/>
        </w:rPr>
        <w:t>4</w:t>
      </w:r>
      <w:r w:rsidR="00243008">
        <w:rPr>
          <w:sz w:val="24"/>
          <w:szCs w:val="24"/>
        </w:rPr>
        <w:fldChar w:fldCharType="end"/>
      </w:r>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 xml:space="preserve">апроса </w:t>
      </w:r>
      <w:r w:rsidR="00C05EF6" w:rsidRPr="002A47D1">
        <w:rPr>
          <w:iCs/>
          <w:sz w:val="24"/>
          <w:szCs w:val="24"/>
        </w:rPr>
        <w:lastRenderedPageBreak/>
        <w:t>предложений</w:t>
      </w:r>
      <w:r w:rsidRPr="002A47D1">
        <w:rPr>
          <w:iCs/>
          <w:sz w:val="24"/>
          <w:szCs w:val="24"/>
        </w:rPr>
        <w:t xml:space="preserve">, приведен в разделе </w:t>
      </w:r>
      <w:r w:rsidR="00326C13">
        <w:fldChar w:fldCharType="begin"/>
      </w:r>
      <w:r w:rsidR="00326C13">
        <w:instrText xml:space="preserve"> REF _Ref305973574 \r \h  \* MERGEFORMAT </w:instrText>
      </w:r>
      <w:r w:rsidR="00326C13">
        <w:fldChar w:fldCharType="separate"/>
      </w:r>
      <w:r w:rsidR="00E2373E">
        <w:t>2</w:t>
      </w:r>
      <w:r w:rsidR="00326C13">
        <w:fldChar w:fldCharType="end"/>
      </w:r>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r w:rsidR="00243008">
        <w:rPr>
          <w:iCs/>
          <w:sz w:val="24"/>
          <w:szCs w:val="24"/>
        </w:rPr>
        <w:fldChar w:fldCharType="begin"/>
      </w:r>
      <w:r w:rsidR="008D2928">
        <w:rPr>
          <w:iCs/>
          <w:sz w:val="24"/>
          <w:szCs w:val="24"/>
        </w:rPr>
        <w:instrText xml:space="preserve"> REF _Ref440270602 \r \h </w:instrText>
      </w:r>
      <w:r w:rsidR="00243008">
        <w:rPr>
          <w:iCs/>
          <w:sz w:val="24"/>
          <w:szCs w:val="24"/>
        </w:rPr>
      </w:r>
      <w:r w:rsidR="00243008">
        <w:rPr>
          <w:iCs/>
          <w:sz w:val="24"/>
          <w:szCs w:val="24"/>
        </w:rPr>
        <w:fldChar w:fldCharType="separate"/>
      </w:r>
      <w:r w:rsidR="00E2373E">
        <w:rPr>
          <w:iCs/>
          <w:sz w:val="24"/>
          <w:szCs w:val="24"/>
        </w:rPr>
        <w:t>5</w:t>
      </w:r>
      <w:r w:rsidR="00243008">
        <w:rPr>
          <w:iCs/>
          <w:sz w:val="24"/>
          <w:szCs w:val="24"/>
        </w:rPr>
        <w:fldChar w:fldCharType="end"/>
      </w:r>
      <w:r w:rsidR="004B5EB3" w:rsidRPr="002A47D1">
        <w:rPr>
          <w:sz w:val="24"/>
          <w:szCs w:val="24"/>
        </w:rPr>
        <w:t>.</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В случае, если сроки поставки продукции, отгрузочные реквизиты/базис поставки, форма и порядок оплаты</w:t>
      </w:r>
      <w:r w:rsidRPr="00F0047B">
        <w:rPr>
          <w:sz w:val="24"/>
          <w:szCs w:val="24"/>
        </w:rPr>
        <w:t xml:space="preserve">, указанные в </w:t>
      </w:r>
      <w:proofErr w:type="spellStart"/>
      <w:r w:rsidRPr="00F0047B">
        <w:rPr>
          <w:sz w:val="24"/>
          <w:szCs w:val="24"/>
        </w:rPr>
        <w:t>п.п</w:t>
      </w:r>
      <w:proofErr w:type="spellEnd"/>
      <w:r w:rsidRPr="00F0047B">
        <w:rPr>
          <w:sz w:val="24"/>
          <w:szCs w:val="24"/>
        </w:rPr>
        <w:t xml:space="preserve">. </w:t>
      </w:r>
      <w:r w:rsidR="00326C13">
        <w:fldChar w:fldCharType="begin"/>
      </w:r>
      <w:r w:rsidR="00326C13">
        <w:instrText xml:space="preserve"> REF _Ref440270637 \r \h  \* MERGEFORMAT </w:instrText>
      </w:r>
      <w:r w:rsidR="00326C13">
        <w:fldChar w:fldCharType="separate"/>
      </w:r>
      <w:r w:rsidR="00E2373E" w:rsidRPr="00E2373E">
        <w:rPr>
          <w:sz w:val="24"/>
          <w:szCs w:val="24"/>
        </w:rPr>
        <w:t>1.1.5</w:t>
      </w:r>
      <w:r w:rsidR="00326C13">
        <w:fldChar w:fldCharType="end"/>
      </w:r>
      <w:r w:rsidRPr="00F0047B">
        <w:rPr>
          <w:sz w:val="24"/>
          <w:szCs w:val="24"/>
        </w:rPr>
        <w:t xml:space="preserve">, </w:t>
      </w:r>
      <w:r w:rsidR="00326C13">
        <w:fldChar w:fldCharType="begin"/>
      </w:r>
      <w:r w:rsidR="00326C13">
        <w:instrText xml:space="preserve"> REF _Ref440270651 \r \h  \* MERGEFORMAT </w:instrText>
      </w:r>
      <w:r w:rsidR="00326C13">
        <w:fldChar w:fldCharType="separate"/>
      </w:r>
      <w:r w:rsidR="00E2373E" w:rsidRPr="00E2373E">
        <w:rPr>
          <w:sz w:val="24"/>
          <w:szCs w:val="24"/>
        </w:rPr>
        <w:t>1.1.6</w:t>
      </w:r>
      <w:r w:rsidR="00326C13">
        <w:fldChar w:fldCharType="end"/>
      </w:r>
      <w:r w:rsidRPr="00F0047B">
        <w:rPr>
          <w:sz w:val="24"/>
          <w:szCs w:val="24"/>
        </w:rPr>
        <w:t xml:space="preserve">, </w:t>
      </w:r>
      <w:r w:rsidR="00326C13">
        <w:fldChar w:fldCharType="begin"/>
      </w:r>
      <w:r w:rsidR="00326C13">
        <w:instrText xml:space="preserve"> REF _Ref440270663 \r \h  \* MERGEFORMAT </w:instrText>
      </w:r>
      <w:r w:rsidR="00326C13">
        <w:fldChar w:fldCharType="separate"/>
      </w:r>
      <w:r w:rsidR="00E2373E" w:rsidRPr="00E2373E">
        <w:rPr>
          <w:sz w:val="24"/>
          <w:szCs w:val="24"/>
        </w:rPr>
        <w:t>1.1.7</w:t>
      </w:r>
      <w:r w:rsidR="00326C13">
        <w:fldChar w:fldCharType="end"/>
      </w:r>
      <w:r w:rsidRPr="00F0047B">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F0047B">
        <w:rPr>
          <w:sz w:val="24"/>
          <w:szCs w:val="24"/>
        </w:rPr>
        <w:t>о</w:t>
      </w:r>
      <w:proofErr w:type="gramStart"/>
      <w:r w:rsidR="00A154B7" w:rsidRPr="00F0047B">
        <w:rPr>
          <w:sz w:val="24"/>
          <w:szCs w:val="24"/>
        </w:rPr>
        <w:t>м(</w:t>
      </w:r>
      <w:proofErr w:type="gramEnd"/>
      <w:r w:rsidRPr="00F0047B">
        <w:rPr>
          <w:sz w:val="24"/>
          <w:szCs w:val="24"/>
        </w:rPr>
        <w:t>их</w:t>
      </w:r>
      <w:r w:rsidR="00A154B7" w:rsidRPr="00F0047B">
        <w:rPr>
          <w:sz w:val="24"/>
          <w:szCs w:val="24"/>
        </w:rPr>
        <w:t>)</w:t>
      </w:r>
      <w:r w:rsidRPr="00F0047B">
        <w:rPr>
          <w:sz w:val="24"/>
          <w:szCs w:val="24"/>
        </w:rPr>
        <w:t xml:space="preserve"> задани</w:t>
      </w:r>
      <w:r w:rsidR="00A154B7" w:rsidRPr="00F0047B">
        <w:rPr>
          <w:sz w:val="24"/>
          <w:szCs w:val="24"/>
        </w:rPr>
        <w:t>и(</w:t>
      </w:r>
      <w:proofErr w:type="spellStart"/>
      <w:r w:rsidRPr="00F0047B">
        <w:rPr>
          <w:sz w:val="24"/>
          <w:szCs w:val="24"/>
        </w:rPr>
        <w:t>ях</w:t>
      </w:r>
      <w:proofErr w:type="spellEnd"/>
      <w:r w:rsidR="00A154B7" w:rsidRPr="00F0047B">
        <w:rPr>
          <w:sz w:val="24"/>
          <w:szCs w:val="24"/>
        </w:rPr>
        <w:t>)</w:t>
      </w:r>
      <w:r w:rsidRPr="00F0047B">
        <w:rPr>
          <w:sz w:val="24"/>
          <w:szCs w:val="24"/>
        </w:rPr>
        <w:t xml:space="preserve">) </w:t>
      </w:r>
      <w:r w:rsidR="00F0047B" w:rsidRPr="00F0047B">
        <w:rPr>
          <w:sz w:val="24"/>
          <w:szCs w:val="24"/>
        </w:rPr>
        <w:t>и/или в Приложении №2 (проекте Договора)</w:t>
      </w:r>
      <w:r w:rsidR="00F0047B" w:rsidRPr="00F0047B">
        <w:rPr>
          <w:bCs w:val="0"/>
          <w:iCs/>
          <w:szCs w:val="24"/>
        </w:rPr>
        <w:t xml:space="preserve"> </w:t>
      </w:r>
      <w:r w:rsidRPr="00F0047B">
        <w:rPr>
          <w:sz w:val="24"/>
          <w:szCs w:val="24"/>
        </w:rPr>
        <w:t>к настоящей</w:t>
      </w:r>
      <w:r w:rsidRPr="003803A7">
        <w:rPr>
          <w:sz w:val="24"/>
          <w:szCs w:val="24"/>
        </w:rPr>
        <w:t xml:space="preserve"> Документации, Участники при подготовке Заявок должны руководствоваться условиями, указанными</w:t>
      </w:r>
      <w:r w:rsidRPr="0022360B">
        <w:rPr>
          <w:sz w:val="24"/>
          <w:szCs w:val="24"/>
        </w:rPr>
        <w:t xml:space="preserve"> в </w:t>
      </w:r>
      <w:proofErr w:type="spellStart"/>
      <w:r w:rsidRPr="0022360B">
        <w:rPr>
          <w:sz w:val="24"/>
          <w:szCs w:val="24"/>
        </w:rPr>
        <w:t>п.п</w:t>
      </w:r>
      <w:proofErr w:type="spellEnd"/>
      <w:r w:rsidRPr="0022360B">
        <w:rPr>
          <w:sz w:val="24"/>
          <w:szCs w:val="24"/>
        </w:rPr>
        <w:t xml:space="preserve">. </w:t>
      </w:r>
      <w:r w:rsidR="00243008">
        <w:rPr>
          <w:sz w:val="24"/>
          <w:szCs w:val="24"/>
        </w:rPr>
        <w:fldChar w:fldCharType="begin"/>
      </w:r>
      <w:r w:rsidR="008D2928">
        <w:rPr>
          <w:sz w:val="24"/>
          <w:szCs w:val="24"/>
        </w:rPr>
        <w:instrText xml:space="preserve"> REF _Ref440270637 \r \h </w:instrText>
      </w:r>
      <w:r w:rsidR="00243008">
        <w:rPr>
          <w:sz w:val="24"/>
          <w:szCs w:val="24"/>
        </w:rPr>
      </w:r>
      <w:r w:rsidR="00243008">
        <w:rPr>
          <w:sz w:val="24"/>
          <w:szCs w:val="24"/>
        </w:rPr>
        <w:fldChar w:fldCharType="separate"/>
      </w:r>
      <w:r w:rsidR="00E2373E">
        <w:rPr>
          <w:sz w:val="24"/>
          <w:szCs w:val="24"/>
        </w:rPr>
        <w:t>1.1.5</w:t>
      </w:r>
      <w:r w:rsidR="00243008">
        <w:rPr>
          <w:sz w:val="24"/>
          <w:szCs w:val="24"/>
        </w:rPr>
        <w:fldChar w:fldCharType="end"/>
      </w:r>
      <w:r w:rsidR="008D2928" w:rsidRPr="0022360B">
        <w:rPr>
          <w:sz w:val="24"/>
          <w:szCs w:val="24"/>
        </w:rPr>
        <w:t xml:space="preserve">, </w:t>
      </w:r>
      <w:r w:rsidR="00243008">
        <w:rPr>
          <w:sz w:val="24"/>
          <w:szCs w:val="24"/>
        </w:rPr>
        <w:fldChar w:fldCharType="begin"/>
      </w:r>
      <w:r w:rsidR="008D2928">
        <w:rPr>
          <w:sz w:val="24"/>
          <w:szCs w:val="24"/>
        </w:rPr>
        <w:instrText xml:space="preserve"> REF _Ref440270651 \r \h </w:instrText>
      </w:r>
      <w:r w:rsidR="00243008">
        <w:rPr>
          <w:sz w:val="24"/>
          <w:szCs w:val="24"/>
        </w:rPr>
      </w:r>
      <w:r w:rsidR="00243008">
        <w:rPr>
          <w:sz w:val="24"/>
          <w:szCs w:val="24"/>
        </w:rPr>
        <w:fldChar w:fldCharType="separate"/>
      </w:r>
      <w:r w:rsidR="00E2373E">
        <w:rPr>
          <w:sz w:val="24"/>
          <w:szCs w:val="24"/>
        </w:rPr>
        <w:t>1.1.6</w:t>
      </w:r>
      <w:r w:rsidR="00243008">
        <w:rPr>
          <w:sz w:val="24"/>
          <w:szCs w:val="24"/>
        </w:rPr>
        <w:fldChar w:fldCharType="end"/>
      </w:r>
      <w:r w:rsidR="008D2928" w:rsidRPr="0022360B">
        <w:rPr>
          <w:sz w:val="24"/>
          <w:szCs w:val="24"/>
        </w:rPr>
        <w:t xml:space="preserve">, </w:t>
      </w:r>
      <w:r w:rsidR="00243008">
        <w:rPr>
          <w:sz w:val="24"/>
          <w:szCs w:val="24"/>
        </w:rPr>
        <w:fldChar w:fldCharType="begin"/>
      </w:r>
      <w:r w:rsidR="008D2928">
        <w:rPr>
          <w:sz w:val="24"/>
          <w:szCs w:val="24"/>
        </w:rPr>
        <w:instrText xml:space="preserve"> REF _Ref440270663 \r \h </w:instrText>
      </w:r>
      <w:r w:rsidR="00243008">
        <w:rPr>
          <w:sz w:val="24"/>
          <w:szCs w:val="24"/>
        </w:rPr>
      </w:r>
      <w:r w:rsidR="00243008">
        <w:rPr>
          <w:sz w:val="24"/>
          <w:szCs w:val="24"/>
        </w:rPr>
        <w:fldChar w:fldCharType="separate"/>
      </w:r>
      <w:r w:rsidR="00E2373E">
        <w:rPr>
          <w:sz w:val="24"/>
          <w:szCs w:val="24"/>
        </w:rPr>
        <w:t>1.1.7</w:t>
      </w:r>
      <w:r w:rsidR="00243008">
        <w:rPr>
          <w:sz w:val="24"/>
          <w:szCs w:val="24"/>
        </w:rPr>
        <w:fldChar w:fldCharType="end"/>
      </w:r>
      <w:r w:rsidRPr="0022360B">
        <w:rPr>
          <w:sz w:val="24"/>
          <w:szCs w:val="24"/>
        </w:rPr>
        <w:t xml:space="preserve"> настоящей Документации.</w:t>
      </w:r>
    </w:p>
    <w:p w:rsidR="002A47D1" w:rsidRPr="0022360B"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r w:rsidR="00243008">
        <w:rPr>
          <w:sz w:val="24"/>
          <w:szCs w:val="24"/>
        </w:rPr>
        <w:fldChar w:fldCharType="begin"/>
      </w:r>
      <w:r w:rsidR="008D2928">
        <w:rPr>
          <w:sz w:val="24"/>
          <w:szCs w:val="24"/>
        </w:rPr>
        <w:instrText xml:space="preserve"> REF _Ref440270663 \r \h </w:instrText>
      </w:r>
      <w:r w:rsidR="00243008">
        <w:rPr>
          <w:sz w:val="24"/>
          <w:szCs w:val="24"/>
        </w:rPr>
      </w:r>
      <w:r w:rsidR="00243008">
        <w:rPr>
          <w:sz w:val="24"/>
          <w:szCs w:val="24"/>
        </w:rPr>
        <w:fldChar w:fldCharType="separate"/>
      </w:r>
      <w:r w:rsidR="00E2373E">
        <w:rPr>
          <w:sz w:val="24"/>
          <w:szCs w:val="24"/>
        </w:rPr>
        <w:t>1.1.7</w:t>
      </w:r>
      <w:r w:rsidR="00243008">
        <w:rPr>
          <w:sz w:val="24"/>
          <w:szCs w:val="24"/>
        </w:rPr>
        <w:fldChar w:fldCharType="end"/>
      </w:r>
      <w:r w:rsidRPr="0022360B">
        <w:rPr>
          <w:sz w:val="24"/>
          <w:szCs w:val="24"/>
        </w:rPr>
        <w:t>.</w:t>
      </w:r>
      <w:bookmarkEnd w:id="22"/>
      <w:bookmarkEnd w:id="23"/>
      <w:bookmarkEnd w:id="24"/>
      <w:bookmarkEnd w:id="25"/>
    </w:p>
    <w:p w:rsidR="00717F60" w:rsidRPr="00E71A48" w:rsidRDefault="00717F60" w:rsidP="00E722B6">
      <w:pPr>
        <w:keepNext/>
        <w:widowControl w:val="0"/>
        <w:autoSpaceDE w:val="0"/>
        <w:spacing w:before="60" w:line="264" w:lineRule="auto"/>
        <w:ind w:right="-122"/>
        <w:rPr>
          <w:iCs/>
          <w:sz w:val="24"/>
          <w:szCs w:val="24"/>
        </w:rPr>
      </w:pPr>
    </w:p>
    <w:p w:rsidR="00717F60" w:rsidRPr="00E71A48"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47292426"/>
      <w:r w:rsidRPr="00E71A48">
        <w:t>Правовой статус документов</w:t>
      </w:r>
      <w:bookmarkEnd w:id="26"/>
      <w:bookmarkEnd w:id="27"/>
      <w:bookmarkEnd w:id="28"/>
      <w:bookmarkEnd w:id="29"/>
    </w:p>
    <w:p w:rsidR="00717F60" w:rsidRPr="0022360B"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r w:rsidR="00326C13">
        <w:fldChar w:fldCharType="begin"/>
      </w:r>
      <w:r w:rsidR="00326C13">
        <w:instrText xml:space="preserve"> REF _Ref305973033 \r \h  \* MERGEFORMAT </w:instrText>
      </w:r>
      <w:r w:rsidR="00326C13">
        <w:fldChar w:fldCharType="separate"/>
      </w:r>
      <w:r w:rsidR="00E2373E" w:rsidRPr="00E2373E">
        <w:rPr>
          <w:sz w:val="24"/>
          <w:szCs w:val="24"/>
        </w:rPr>
        <w:t>3.2</w:t>
      </w:r>
      <w:r w:rsidR="00326C13">
        <w:fldChar w:fldCharType="end"/>
      </w:r>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E722B6">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lastRenderedPageBreak/>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E722B6">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E722B6">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E722B6">
      <w:pPr>
        <w:pStyle w:val="2"/>
        <w:tabs>
          <w:tab w:val="clear" w:pos="1700"/>
          <w:tab w:val="left" w:pos="567"/>
        </w:tabs>
        <w:spacing w:line="264" w:lineRule="auto"/>
      </w:pPr>
      <w:bookmarkStart w:id="32" w:name="__RefHeading__397_1298132286"/>
      <w:bookmarkStart w:id="33" w:name="_Toc447292427"/>
      <w:bookmarkEnd w:id="32"/>
      <w:r w:rsidRPr="00E71A48">
        <w:t>Особые положения в связи с проведением Запроса предложений на ЭТП</w:t>
      </w:r>
      <w:bookmarkEnd w:id="33"/>
    </w:p>
    <w:p w:rsidR="00717F60" w:rsidRPr="00433EB1" w:rsidRDefault="00433EB1" w:rsidP="00E722B6">
      <w:pPr>
        <w:keepNext/>
        <w:numPr>
          <w:ilvl w:val="2"/>
          <w:numId w:val="11"/>
        </w:numPr>
        <w:shd w:val="clear" w:color="auto" w:fill="FFFFFF"/>
        <w:tabs>
          <w:tab w:val="left" w:pos="1700"/>
        </w:tabs>
        <w:spacing w:before="60" w:line="264" w:lineRule="auto"/>
        <w:ind w:left="0" w:right="11" w:firstLine="709"/>
        <w:rPr>
          <w:sz w:val="24"/>
          <w:szCs w:val="24"/>
        </w:rPr>
      </w:pPr>
      <w:r w:rsidRPr="00433EB1">
        <w:rPr>
          <w:sz w:val="24"/>
          <w:szCs w:val="24"/>
        </w:rPr>
        <w:t>Настоящий Запрос предложений проводится без использования функционала ЭТП.</w:t>
      </w:r>
      <w:r w:rsidR="00717F60" w:rsidRPr="00433EB1">
        <w:rPr>
          <w:sz w:val="24"/>
          <w:szCs w:val="24"/>
        </w:rPr>
        <w:t xml:space="preserve"> </w:t>
      </w:r>
    </w:p>
    <w:p w:rsidR="00717F60" w:rsidRPr="00E71A48" w:rsidRDefault="00717F60" w:rsidP="00E722B6">
      <w:pPr>
        <w:pStyle w:val="2"/>
        <w:tabs>
          <w:tab w:val="clear" w:pos="1700"/>
          <w:tab w:val="left" w:pos="567"/>
        </w:tabs>
        <w:spacing w:line="264" w:lineRule="auto"/>
      </w:pPr>
      <w:bookmarkStart w:id="34" w:name="__RefNumPara__1267_443845793"/>
      <w:bookmarkStart w:id="35" w:name="_Toc447292428"/>
      <w:bookmarkEnd w:id="34"/>
      <w:r w:rsidRPr="00E71A48">
        <w:t>Обжалование</w:t>
      </w:r>
      <w:bookmarkEnd w:id="35"/>
    </w:p>
    <w:p w:rsidR="00717F60" w:rsidRPr="00E71A48"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t>Если претензионный порядок, указанный в п.</w:t>
      </w:r>
      <w:r w:rsidR="00326C13">
        <w:fldChar w:fldCharType="begin"/>
      </w:r>
      <w:r w:rsidR="00326C13">
        <w:instrText xml:space="preserve"> REF _Ref191386164 \r \h  \* MERGEFORMAT </w:instrText>
      </w:r>
      <w:r w:rsidR="00326C13">
        <w:fldChar w:fldCharType="separate"/>
      </w:r>
      <w:r w:rsidR="00E2373E" w:rsidRPr="00E2373E">
        <w:rPr>
          <w:sz w:val="24"/>
          <w:szCs w:val="24"/>
        </w:rPr>
        <w:t xml:space="preserve"> 1.4.1 </w:t>
      </w:r>
      <w:r w:rsidR="00326C13">
        <w:fldChar w:fldCharType="end"/>
      </w:r>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r w:rsidR="00326C13">
        <w:fldChar w:fldCharType="begin"/>
      </w:r>
      <w:r w:rsidR="00326C13">
        <w:instrText xml:space="preserve"> REF _Ref306978606 \r \h  \* MERGEFORMAT </w:instrText>
      </w:r>
      <w:r w:rsidR="00326C13">
        <w:fldChar w:fldCharType="separate"/>
      </w:r>
      <w:r w:rsidR="00E2373E" w:rsidRPr="00E2373E">
        <w:rPr>
          <w:sz w:val="24"/>
          <w:szCs w:val="24"/>
        </w:rPr>
        <w:t xml:space="preserve"> 1.4.2 </w:t>
      </w:r>
      <w:r w:rsidR="00326C13">
        <w:fldChar w:fldCharType="end"/>
      </w:r>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E722B6">
      <w:pPr>
        <w:pStyle w:val="2"/>
        <w:tabs>
          <w:tab w:val="clear" w:pos="1700"/>
          <w:tab w:val="left" w:pos="567"/>
        </w:tabs>
        <w:spacing w:line="264" w:lineRule="auto"/>
      </w:pPr>
      <w:bookmarkStart w:id="39" w:name="__RefHeading__401_1298132286"/>
      <w:bookmarkStart w:id="40" w:name="_Toc447292429"/>
      <w:bookmarkEnd w:id="39"/>
      <w:r w:rsidRPr="00E71A48">
        <w:lastRenderedPageBreak/>
        <w:t>Прочие положения</w:t>
      </w:r>
      <w:bookmarkEnd w:id="40"/>
    </w:p>
    <w:p w:rsidR="00717F60" w:rsidRPr="00E71A48"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w:t>
      </w:r>
      <w:r w:rsidR="00650437" w:rsidRPr="00E71A48">
        <w:rPr>
          <w:sz w:val="24"/>
          <w:szCs w:val="24"/>
        </w:rPr>
        <w:t xml:space="preserve">отклонит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аффилированные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 xml:space="preserve">ПАО «МРСК </w:t>
      </w:r>
      <w:r w:rsidR="00721B30" w:rsidRPr="00702B2C">
        <w:rPr>
          <w:sz w:val="24"/>
          <w:szCs w:val="24"/>
        </w:rPr>
        <w:lastRenderedPageBreak/>
        <w:t>Центра»</w:t>
      </w:r>
      <w:r w:rsidRPr="00E71A48">
        <w:rPr>
          <w:sz w:val="24"/>
          <w:szCs w:val="24"/>
        </w:rPr>
        <w:t xml:space="preserve"> и пересматривает принятые решения без учета голоса/мнения аффилированного лица. </w:t>
      </w:r>
    </w:p>
    <w:p w:rsidR="00717F60" w:rsidRPr="00E71A48"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r w:rsidR="00326C13">
        <w:fldChar w:fldCharType="begin"/>
      </w:r>
      <w:r w:rsidR="00326C13">
        <w:instrText xml:space="preserve"> REF _Ref306114966 \r \h  \* MERGEFORMAT </w:instrText>
      </w:r>
      <w:r w:rsidR="00326C13">
        <w:fldChar w:fldCharType="separate"/>
      </w:r>
      <w:r w:rsidR="00E2373E" w:rsidRPr="00E2373E">
        <w:rPr>
          <w:sz w:val="24"/>
          <w:szCs w:val="24"/>
        </w:rPr>
        <w:t>3.3.11</w:t>
      </w:r>
      <w:r w:rsidR="00326C13">
        <w:fldChar w:fldCharType="end"/>
      </w:r>
      <w:r w:rsidRPr="00E71A48">
        <w:rPr>
          <w:sz w:val="24"/>
          <w:szCs w:val="24"/>
        </w:rPr>
        <w:t xml:space="preserve"> настоящей Документации).</w:t>
      </w:r>
    </w:p>
    <w:p w:rsidR="00717F60" w:rsidRPr="00433EB1"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соответствии с </w:t>
      </w:r>
      <w:r w:rsidR="004B5EB3" w:rsidRPr="00433EB1">
        <w:rPr>
          <w:sz w:val="24"/>
          <w:szCs w:val="24"/>
        </w:rPr>
        <w:t>Извещени</w:t>
      </w:r>
      <w:r w:rsidRPr="00433EB1">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433EB1">
        <w:rPr>
          <w:sz w:val="24"/>
          <w:szCs w:val="24"/>
        </w:rPr>
        <w:t>З</w:t>
      </w:r>
      <w:r w:rsidRPr="00433EB1">
        <w:rPr>
          <w:sz w:val="24"/>
          <w:szCs w:val="24"/>
        </w:rPr>
        <w:t xml:space="preserve">апроса предложений на любом из этапов, не неся при этом никакой материальной ответственности перед </w:t>
      </w:r>
      <w:r w:rsidR="009C744E" w:rsidRPr="00433EB1">
        <w:rPr>
          <w:sz w:val="24"/>
          <w:szCs w:val="24"/>
        </w:rPr>
        <w:t>Участник</w:t>
      </w:r>
      <w:r w:rsidRPr="00433EB1">
        <w:rPr>
          <w:sz w:val="24"/>
          <w:szCs w:val="24"/>
        </w:rPr>
        <w:t xml:space="preserve">ами запроса предложений. </w:t>
      </w:r>
    </w:p>
    <w:p w:rsidR="00433EB1" w:rsidRPr="00433EB1" w:rsidRDefault="00433EB1" w:rsidP="00E722B6">
      <w:pPr>
        <w:keepNext/>
        <w:numPr>
          <w:ilvl w:val="2"/>
          <w:numId w:val="13"/>
        </w:numPr>
        <w:shd w:val="clear" w:color="auto" w:fill="FFFFFF"/>
        <w:tabs>
          <w:tab w:val="left" w:pos="1700"/>
        </w:tabs>
        <w:spacing w:before="60" w:line="264" w:lineRule="auto"/>
        <w:ind w:left="0" w:right="11" w:firstLine="709"/>
        <w:rPr>
          <w:sz w:val="24"/>
          <w:szCs w:val="24"/>
        </w:rPr>
      </w:pPr>
      <w:r w:rsidRPr="00433EB1">
        <w:rPr>
          <w:sz w:val="24"/>
          <w:szCs w:val="24"/>
        </w:rPr>
        <w:t xml:space="preserve">В случае отказа от проведения  процедуры запроса предложений соответствующее уведомление размещается Организатором </w:t>
      </w:r>
      <w:r w:rsidRPr="00433EB1">
        <w:rPr>
          <w:bCs w:val="0"/>
          <w:sz w:val="24"/>
          <w:szCs w:val="24"/>
          <w:lang w:eastAsia="ru-RU"/>
        </w:rPr>
        <w:t xml:space="preserve">на </w:t>
      </w:r>
      <w:proofErr w:type="spellStart"/>
      <w:r w:rsidRPr="00433EB1">
        <w:rPr>
          <w:bCs w:val="0"/>
          <w:sz w:val="24"/>
          <w:szCs w:val="24"/>
          <w:lang w:eastAsia="ru-RU"/>
        </w:rPr>
        <w:t>интернет-ресурсах</w:t>
      </w:r>
      <w:proofErr w:type="spellEnd"/>
      <w:r w:rsidRPr="00433EB1">
        <w:rPr>
          <w:bCs w:val="0"/>
          <w:sz w:val="24"/>
          <w:szCs w:val="24"/>
          <w:lang w:eastAsia="ru-RU"/>
        </w:rPr>
        <w:t xml:space="preserve">, на которых было опубликовано </w:t>
      </w:r>
      <w:r w:rsidRPr="00433EB1">
        <w:rPr>
          <w:iCs/>
          <w:sz w:val="24"/>
          <w:szCs w:val="24"/>
        </w:rPr>
        <w:t>Извещение</w:t>
      </w:r>
      <w:r w:rsidRPr="00433EB1">
        <w:rPr>
          <w:sz w:val="24"/>
          <w:szCs w:val="24"/>
        </w:rPr>
        <w:t xml:space="preserve"> о проведении открытого </w:t>
      </w:r>
      <w:r w:rsidRPr="00433EB1">
        <w:rPr>
          <w:iCs/>
          <w:sz w:val="24"/>
          <w:szCs w:val="24"/>
        </w:rPr>
        <w:t xml:space="preserve">запроса предложений (подраздел </w:t>
      </w:r>
      <w:r w:rsidR="00326C13">
        <w:fldChar w:fldCharType="begin"/>
      </w:r>
      <w:r w:rsidR="00326C13">
        <w:instrText xml:space="preserve"> REF _Ref191386085 \r \h  \* MERGEFORMAT </w:instrText>
      </w:r>
      <w:r w:rsidR="00326C13">
        <w:fldChar w:fldCharType="separate"/>
      </w:r>
      <w:r w:rsidR="00E2373E" w:rsidRPr="00E2373E">
        <w:rPr>
          <w:iCs/>
          <w:sz w:val="24"/>
          <w:szCs w:val="24"/>
        </w:rPr>
        <w:t>1.1.1</w:t>
      </w:r>
      <w:r w:rsidR="00326C13">
        <w:fldChar w:fldCharType="end"/>
      </w:r>
      <w:r w:rsidRPr="00433EB1">
        <w:rPr>
          <w:iCs/>
          <w:sz w:val="24"/>
          <w:szCs w:val="24"/>
        </w:rPr>
        <w:t>)</w:t>
      </w:r>
      <w:r w:rsidRPr="00433EB1">
        <w:rPr>
          <w:sz w:val="24"/>
          <w:szCs w:val="24"/>
        </w:rPr>
        <w:t>.</w:t>
      </w:r>
    </w:p>
    <w:p w:rsidR="002D4BC6" w:rsidRPr="00433EB1"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7292430"/>
      <w:bookmarkStart w:id="52" w:name="_Ref306144164"/>
      <w:r w:rsidRPr="00433EB1">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1240"/>
      <w:bookmarkStart w:id="58" w:name="_Toc447292431"/>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r w:rsidR="00243008">
        <w:rPr>
          <w:b w:val="0"/>
        </w:rPr>
        <w:fldChar w:fldCharType="begin"/>
      </w:r>
      <w:r w:rsidR="002D4BC6">
        <w:rPr>
          <w:b w:val="0"/>
        </w:rPr>
        <w:instrText xml:space="preserve"> REF _Ref440275279 \r \h </w:instrText>
      </w:r>
      <w:r w:rsidR="00243008">
        <w:rPr>
          <w:b w:val="0"/>
        </w:rPr>
      </w:r>
      <w:r w:rsidR="00243008">
        <w:rPr>
          <w:b w:val="0"/>
        </w:rPr>
        <w:fldChar w:fldCharType="separate"/>
      </w:r>
      <w:r w:rsidR="00E2373E">
        <w:rPr>
          <w:b w:val="0"/>
        </w:rPr>
        <w:t>1.1.4</w:t>
      </w:r>
      <w:r w:rsidR="00243008">
        <w:rPr>
          <w:b w:val="0"/>
        </w:rPr>
        <w:fldChar w:fldCharType="end"/>
      </w:r>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bookmarkEnd w:id="58"/>
      <w:r w:rsidR="002D4BC6">
        <w:rPr>
          <w:b w:val="0"/>
        </w:rPr>
        <w:t xml:space="preserve"> </w:t>
      </w:r>
    </w:p>
    <w:p w:rsidR="002D4BC6" w:rsidRPr="002D4BC6" w:rsidRDefault="002D4BC6" w:rsidP="00E722B6">
      <w:pPr>
        <w:pStyle w:val="3"/>
        <w:ind w:left="0" w:firstLine="709"/>
        <w:jc w:val="both"/>
        <w:rPr>
          <w:b w:val="0"/>
        </w:rPr>
      </w:pPr>
      <w:bookmarkStart w:id="59" w:name="_Toc440357070"/>
      <w:bookmarkStart w:id="60" w:name="_Toc440359625"/>
      <w:bookmarkStart w:id="61" w:name="_Toc440632088"/>
      <w:bookmarkStart w:id="62" w:name="_Toc440875909"/>
      <w:bookmarkStart w:id="63" w:name="_Toc441131241"/>
      <w:bookmarkStart w:id="64" w:name="_Toc447292432"/>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r w:rsidR="00326C13">
        <w:fldChar w:fldCharType="begin"/>
      </w:r>
      <w:r w:rsidR="00326C13">
        <w:instrText xml:space="preserve"> REF _Ref305973147 \r \h  \* MERGEFORMAT </w:instrText>
      </w:r>
      <w:r w:rsidR="00326C13">
        <w:fldChar w:fldCharType="separate"/>
      </w:r>
      <w:r w:rsidR="00E2373E" w:rsidRPr="00E2373E">
        <w:rPr>
          <w:b w:val="0"/>
          <w:szCs w:val="24"/>
        </w:rPr>
        <w:t>3.3</w:t>
      </w:r>
      <w:r w:rsidR="00326C13">
        <w:fldChar w:fldCharType="end"/>
      </w:r>
      <w:r w:rsidRPr="002D4BC6">
        <w:rPr>
          <w:b w:val="0"/>
          <w:szCs w:val="24"/>
        </w:rPr>
        <w:t xml:space="preserve"> должны быть соблюдены следующие требования:</w:t>
      </w:r>
      <w:bookmarkEnd w:id="59"/>
      <w:bookmarkEnd w:id="60"/>
      <w:bookmarkEnd w:id="61"/>
      <w:bookmarkEnd w:id="62"/>
      <w:bookmarkEnd w:id="63"/>
      <w:bookmarkEnd w:id="64"/>
    </w:p>
    <w:p w:rsidR="002D4BC6" w:rsidRPr="002D4BC6" w:rsidRDefault="002D4BC6" w:rsidP="00E722B6">
      <w:pPr>
        <w:pStyle w:val="3"/>
        <w:numPr>
          <w:ilvl w:val="3"/>
          <w:numId w:val="1"/>
        </w:numPr>
        <w:ind w:left="709" w:firstLine="0"/>
        <w:jc w:val="both"/>
        <w:rPr>
          <w:b w:val="0"/>
          <w:szCs w:val="24"/>
        </w:rPr>
      </w:pPr>
      <w:bookmarkStart w:id="65" w:name="_Toc440357071"/>
      <w:bookmarkStart w:id="66" w:name="_Toc440359626"/>
      <w:bookmarkStart w:id="67" w:name="_Toc440632089"/>
      <w:bookmarkStart w:id="68" w:name="_Toc440875910"/>
      <w:bookmarkStart w:id="69" w:name="_Toc441131242"/>
      <w:bookmarkStart w:id="70" w:name="_Toc447292433"/>
      <w:r w:rsidRPr="002D4BC6">
        <w:rPr>
          <w:b w:val="0"/>
          <w:szCs w:val="24"/>
        </w:rPr>
        <w:t xml:space="preserve">Письмо о подаче оферты (подраздел </w:t>
      </w:r>
      <w:r w:rsidR="00326C13">
        <w:fldChar w:fldCharType="begin"/>
      </w:r>
      <w:r w:rsidR="00326C13">
        <w:instrText xml:space="preserve"> REF _Ref55336310 \r \h  \* MERGEFORMAT </w:instrText>
      </w:r>
      <w:r w:rsidR="00326C13">
        <w:fldChar w:fldCharType="separate"/>
      </w:r>
      <w:r w:rsidR="00E2373E" w:rsidRPr="00E2373E">
        <w:rPr>
          <w:b w:val="0"/>
          <w:szCs w:val="24"/>
        </w:rPr>
        <w:t>5.1</w:t>
      </w:r>
      <w:r w:rsidR="00326C13">
        <w:fldChar w:fldCharType="end"/>
      </w:r>
      <w:r w:rsidRPr="002D4BC6">
        <w:rPr>
          <w:b w:val="0"/>
          <w:szCs w:val="24"/>
        </w:rPr>
        <w:t>) должно содержать указание номера и названия каждого лота, а в качестве общей суммы — сумму по каждому из лотов.</w:t>
      </w:r>
      <w:bookmarkEnd w:id="65"/>
      <w:bookmarkEnd w:id="66"/>
      <w:bookmarkEnd w:id="67"/>
      <w:bookmarkEnd w:id="68"/>
      <w:bookmarkEnd w:id="69"/>
      <w:bookmarkEnd w:id="70"/>
    </w:p>
    <w:p w:rsidR="002D4BC6" w:rsidRPr="002D4BC6" w:rsidRDefault="002D4BC6" w:rsidP="00E722B6">
      <w:pPr>
        <w:pStyle w:val="3"/>
        <w:numPr>
          <w:ilvl w:val="3"/>
          <w:numId w:val="1"/>
        </w:numPr>
        <w:ind w:left="709" w:firstLine="0"/>
        <w:jc w:val="both"/>
        <w:rPr>
          <w:b w:val="0"/>
          <w:szCs w:val="24"/>
        </w:rPr>
      </w:pPr>
      <w:bookmarkStart w:id="71" w:name="_Toc440357072"/>
      <w:bookmarkStart w:id="72" w:name="_Toc440359627"/>
      <w:bookmarkStart w:id="73" w:name="_Toc440632090"/>
      <w:bookmarkStart w:id="74" w:name="_Toc440875911"/>
      <w:bookmarkStart w:id="75" w:name="_Toc441131243"/>
      <w:bookmarkStart w:id="76" w:name="_Toc447292434"/>
      <w:r w:rsidRPr="002D4BC6">
        <w:rPr>
          <w:b w:val="0"/>
          <w:szCs w:val="24"/>
        </w:rPr>
        <w:t>Сводная таблица стоимости</w:t>
      </w:r>
      <w:r w:rsidR="00BA0806" w:rsidRPr="00BA0806">
        <w:rPr>
          <w:bCs w:val="0"/>
          <w:szCs w:val="24"/>
        </w:rPr>
        <w:t xml:space="preserve"> </w:t>
      </w:r>
      <w:r w:rsidR="00BA0806" w:rsidRPr="00BA0806">
        <w:rPr>
          <w:b w:val="0"/>
          <w:szCs w:val="24"/>
        </w:rPr>
        <w:t>поставок</w:t>
      </w:r>
      <w:r w:rsidRPr="002D4BC6">
        <w:rPr>
          <w:b w:val="0"/>
          <w:szCs w:val="24"/>
        </w:rPr>
        <w:t xml:space="preserve"> (подраздел </w:t>
      </w:r>
      <w:r w:rsidR="00326C13">
        <w:fldChar w:fldCharType="begin"/>
      </w:r>
      <w:r w:rsidR="00326C13">
        <w:instrText xml:space="preserve"> REF _Ref440284918 \r \h  \* MERGEFORMAT </w:instrText>
      </w:r>
      <w:r w:rsidR="00326C13">
        <w:fldChar w:fldCharType="separate"/>
      </w:r>
      <w:r w:rsidR="00E2373E" w:rsidRPr="00E2373E">
        <w:rPr>
          <w:b w:val="0"/>
          <w:szCs w:val="24"/>
        </w:rPr>
        <w:t>5.2</w:t>
      </w:r>
      <w:r w:rsidR="00326C13">
        <w:fldChar w:fldCharType="end"/>
      </w:r>
      <w:r w:rsidRPr="002D4BC6">
        <w:rPr>
          <w:b w:val="0"/>
          <w:szCs w:val="24"/>
        </w:rPr>
        <w:t xml:space="preserve">), Техническое предложение (подраздел </w:t>
      </w:r>
      <w:r w:rsidR="00326C13">
        <w:fldChar w:fldCharType="begin"/>
      </w:r>
      <w:r w:rsidR="00326C13">
        <w:instrText xml:space="preserve"> REF _Ref86826666 \r \h  \* MERGEFORMAT </w:instrText>
      </w:r>
      <w:r w:rsidR="00326C13">
        <w:fldChar w:fldCharType="separate"/>
      </w:r>
      <w:r w:rsidR="00E2373E" w:rsidRPr="00E2373E">
        <w:rPr>
          <w:b w:val="0"/>
          <w:szCs w:val="24"/>
        </w:rPr>
        <w:t>5.3</w:t>
      </w:r>
      <w:r w:rsidR="00326C13">
        <w:fldChar w:fldCharType="end"/>
      </w:r>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r w:rsidR="00326C13">
        <w:fldChar w:fldCharType="begin"/>
      </w:r>
      <w:r w:rsidR="00326C13">
        <w:instrText xml:space="preserve"> REF _Ref440284947 \r \h  \* MERGEFORMAT </w:instrText>
      </w:r>
      <w:r w:rsidR="00326C13">
        <w:fldChar w:fldCharType="separate"/>
      </w:r>
      <w:r w:rsidR="00E2373E" w:rsidRPr="00E2373E">
        <w:rPr>
          <w:b w:val="0"/>
          <w:szCs w:val="24"/>
        </w:rPr>
        <w:t>5.4</w:t>
      </w:r>
      <w:r w:rsidR="00326C13">
        <w:fldChar w:fldCharType="end"/>
      </w:r>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r w:rsidR="00326C13">
        <w:fldChar w:fldCharType="begin"/>
      </w:r>
      <w:r w:rsidR="00326C13">
        <w:instrText xml:space="preserve"> REF _Ref93264992 \r \h  \* MERGEFORMAT </w:instrText>
      </w:r>
      <w:r w:rsidR="00326C13">
        <w:fldChar w:fldCharType="separate"/>
      </w:r>
      <w:r w:rsidR="00E2373E" w:rsidRPr="00E2373E">
        <w:rPr>
          <w:b w:val="0"/>
          <w:szCs w:val="24"/>
        </w:rPr>
        <w:t>5.5</w:t>
      </w:r>
      <w:r w:rsidR="00326C13">
        <w:fldChar w:fldCharType="end"/>
      </w:r>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71"/>
      <w:bookmarkEnd w:id="72"/>
      <w:bookmarkEnd w:id="73"/>
      <w:bookmarkEnd w:id="74"/>
      <w:bookmarkEnd w:id="75"/>
      <w:bookmarkEnd w:id="76"/>
      <w:r w:rsidR="00AE556B">
        <w:rPr>
          <w:b w:val="0"/>
          <w:szCs w:val="24"/>
        </w:rPr>
        <w:t xml:space="preserve"> </w:t>
      </w:r>
    </w:p>
    <w:p w:rsidR="002D4BC6" w:rsidRPr="002D4BC6" w:rsidRDefault="002D4BC6" w:rsidP="00E722B6">
      <w:pPr>
        <w:pStyle w:val="3"/>
        <w:ind w:left="0" w:firstLine="709"/>
        <w:jc w:val="both"/>
        <w:rPr>
          <w:b w:val="0"/>
          <w:szCs w:val="24"/>
        </w:rPr>
      </w:pPr>
      <w:bookmarkStart w:id="77" w:name="_Toc440357073"/>
      <w:bookmarkStart w:id="78" w:name="_Toc440359628"/>
      <w:bookmarkStart w:id="79" w:name="_Toc440632091"/>
      <w:bookmarkStart w:id="80" w:name="_Toc440875912"/>
      <w:bookmarkStart w:id="81" w:name="_Toc441131244"/>
      <w:bookmarkStart w:id="82" w:name="_Toc447292435"/>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r w:rsidR="00243008">
        <w:rPr>
          <w:b w:val="0"/>
          <w:szCs w:val="24"/>
        </w:rPr>
        <w:fldChar w:fldCharType="begin"/>
      </w:r>
      <w:r>
        <w:rPr>
          <w:b w:val="0"/>
          <w:szCs w:val="24"/>
        </w:rPr>
        <w:instrText xml:space="preserve"> REF _Ref440285128 \r \h </w:instrText>
      </w:r>
      <w:r w:rsidR="00243008">
        <w:rPr>
          <w:b w:val="0"/>
          <w:szCs w:val="24"/>
        </w:rPr>
      </w:r>
      <w:r w:rsidR="00243008">
        <w:rPr>
          <w:b w:val="0"/>
          <w:szCs w:val="24"/>
        </w:rPr>
        <w:fldChar w:fldCharType="separate"/>
      </w:r>
      <w:r w:rsidR="00E2373E">
        <w:rPr>
          <w:b w:val="0"/>
          <w:szCs w:val="24"/>
        </w:rPr>
        <w:t>3.3.14</w:t>
      </w:r>
      <w:r w:rsidR="00243008">
        <w:rPr>
          <w:b w:val="0"/>
          <w:szCs w:val="24"/>
        </w:rPr>
        <w:fldChar w:fldCharType="end"/>
      </w:r>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7"/>
      <w:bookmarkEnd w:id="78"/>
      <w:bookmarkEnd w:id="79"/>
      <w:bookmarkEnd w:id="80"/>
      <w:bookmarkEnd w:id="81"/>
      <w:bookmarkEnd w:id="82"/>
    </w:p>
    <w:p w:rsidR="002D4BC6" w:rsidRPr="002D4BC6" w:rsidRDefault="002D4BC6" w:rsidP="00E722B6">
      <w:pPr>
        <w:pStyle w:val="3"/>
        <w:ind w:left="0" w:firstLine="709"/>
        <w:jc w:val="both"/>
        <w:rPr>
          <w:b w:val="0"/>
          <w:szCs w:val="24"/>
        </w:rPr>
      </w:pPr>
      <w:bookmarkStart w:id="83" w:name="_Toc440357074"/>
      <w:bookmarkStart w:id="84" w:name="_Toc440359629"/>
      <w:bookmarkStart w:id="85" w:name="_Toc440632092"/>
      <w:bookmarkStart w:id="86" w:name="_Toc440875913"/>
      <w:bookmarkStart w:id="87" w:name="_Toc441131245"/>
      <w:bookmarkStart w:id="88" w:name="_Toc447292436"/>
      <w:r w:rsidRPr="002D4BC6">
        <w:rPr>
          <w:b w:val="0"/>
          <w:szCs w:val="24"/>
        </w:rPr>
        <w:t xml:space="preserve">Оценка заявок (подраздел </w:t>
      </w:r>
      <w:r w:rsidR="00243008">
        <w:rPr>
          <w:b w:val="0"/>
          <w:szCs w:val="24"/>
        </w:rPr>
        <w:fldChar w:fldCharType="begin"/>
      </w:r>
      <w:r>
        <w:rPr>
          <w:b w:val="0"/>
          <w:szCs w:val="24"/>
        </w:rPr>
        <w:instrText xml:space="preserve"> REF _Ref305973250 \r \h </w:instrText>
      </w:r>
      <w:r w:rsidR="00243008">
        <w:rPr>
          <w:b w:val="0"/>
          <w:szCs w:val="24"/>
        </w:rPr>
      </w:r>
      <w:r w:rsidR="00243008">
        <w:rPr>
          <w:b w:val="0"/>
          <w:szCs w:val="24"/>
        </w:rPr>
        <w:fldChar w:fldCharType="separate"/>
      </w:r>
      <w:r w:rsidR="00E2373E">
        <w:rPr>
          <w:b w:val="0"/>
          <w:szCs w:val="24"/>
        </w:rPr>
        <w:t>3.5.1</w:t>
      </w:r>
      <w:r w:rsidR="00243008">
        <w:rPr>
          <w:b w:val="0"/>
          <w:szCs w:val="24"/>
        </w:rPr>
        <w:fldChar w:fldCharType="end"/>
      </w:r>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r w:rsidR="00243008">
        <w:rPr>
          <w:b w:val="0"/>
          <w:szCs w:val="24"/>
        </w:rPr>
        <w:fldChar w:fldCharType="begin"/>
      </w:r>
      <w:r w:rsidR="008F3E51">
        <w:rPr>
          <w:b w:val="0"/>
          <w:szCs w:val="24"/>
        </w:rPr>
        <w:instrText xml:space="preserve"> REF _Ref440880942 \r \h </w:instrText>
      </w:r>
      <w:r w:rsidR="00243008">
        <w:rPr>
          <w:b w:val="0"/>
          <w:szCs w:val="24"/>
        </w:rPr>
      </w:r>
      <w:r w:rsidR="00243008">
        <w:rPr>
          <w:b w:val="0"/>
          <w:szCs w:val="24"/>
        </w:rPr>
        <w:fldChar w:fldCharType="separate"/>
      </w:r>
      <w:r w:rsidR="00E2373E">
        <w:rPr>
          <w:b w:val="0"/>
          <w:szCs w:val="24"/>
        </w:rPr>
        <w:t>3.8</w:t>
      </w:r>
      <w:r w:rsidR="00243008">
        <w:rPr>
          <w:b w:val="0"/>
          <w:szCs w:val="24"/>
        </w:rPr>
        <w:fldChar w:fldCharType="end"/>
      </w:r>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83"/>
      <w:bookmarkEnd w:id="84"/>
      <w:bookmarkEnd w:id="85"/>
      <w:bookmarkEnd w:id="86"/>
      <w:bookmarkEnd w:id="87"/>
      <w:bookmarkEnd w:id="88"/>
    </w:p>
    <w:p w:rsidR="00E420A2" w:rsidRPr="002D4BC6" w:rsidRDefault="00E420A2" w:rsidP="00E722B6">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E71A48">
      <w:pPr>
        <w:pStyle w:val="1"/>
        <w:tabs>
          <w:tab w:val="left" w:pos="426"/>
        </w:tabs>
        <w:spacing w:before="0" w:after="0" w:line="264" w:lineRule="auto"/>
        <w:ind w:left="0" w:hanging="11"/>
        <w:jc w:val="center"/>
        <w:rPr>
          <w:szCs w:val="24"/>
        </w:rPr>
      </w:pPr>
      <w:bookmarkStart w:id="89" w:name="_Проект_договора"/>
      <w:bookmarkStart w:id="90" w:name="_Ref305973574"/>
      <w:bookmarkStart w:id="91" w:name="_Ref440272931"/>
      <w:bookmarkStart w:id="92" w:name="_Ref440274025"/>
      <w:bookmarkStart w:id="93" w:name="_Ref440292752"/>
      <w:bookmarkStart w:id="94" w:name="_Toc447292437"/>
      <w:bookmarkEnd w:id="52"/>
      <w:bookmarkEnd w:id="89"/>
      <w:r w:rsidRPr="006238AF">
        <w:rPr>
          <w:szCs w:val="24"/>
        </w:rPr>
        <w:lastRenderedPageBreak/>
        <w:t xml:space="preserve">Проект </w:t>
      </w:r>
      <w:r w:rsidR="00123C70" w:rsidRPr="006238AF">
        <w:rPr>
          <w:szCs w:val="24"/>
        </w:rPr>
        <w:t>Договор</w:t>
      </w:r>
      <w:r w:rsidRPr="006238AF">
        <w:rPr>
          <w:szCs w:val="24"/>
        </w:rPr>
        <w:t>а</w:t>
      </w:r>
      <w:bookmarkEnd w:id="90"/>
      <w:r w:rsidR="00953802" w:rsidRPr="006238AF">
        <w:rPr>
          <w:szCs w:val="24"/>
        </w:rPr>
        <w:t xml:space="preserve">. </w:t>
      </w:r>
      <w:r w:rsidR="00953802" w:rsidRPr="006238AF">
        <w:rPr>
          <w:bCs w:val="0"/>
          <w:szCs w:val="24"/>
        </w:rPr>
        <w:t>Антикоррупционная оговорка, включаемая в проект договора</w:t>
      </w:r>
      <w:bookmarkEnd w:id="91"/>
      <w:bookmarkEnd w:id="92"/>
      <w:bookmarkEnd w:id="93"/>
      <w:bookmarkEnd w:id="94"/>
    </w:p>
    <w:p w:rsidR="00953802" w:rsidRPr="006238AF" w:rsidRDefault="00216641" w:rsidP="00953802">
      <w:pPr>
        <w:pStyle w:val="2"/>
        <w:tabs>
          <w:tab w:val="clear" w:pos="1700"/>
          <w:tab w:val="left" w:pos="567"/>
        </w:tabs>
        <w:spacing w:line="264" w:lineRule="auto"/>
      </w:pPr>
      <w:bookmarkStart w:id="95" w:name="_Toc447292438"/>
      <w:r w:rsidRPr="006238AF">
        <w:t>Проект договора</w:t>
      </w:r>
      <w:bookmarkEnd w:id="95"/>
    </w:p>
    <w:p w:rsidR="00953802" w:rsidRPr="003803A7" w:rsidRDefault="00953802" w:rsidP="00953802">
      <w:pPr>
        <w:pStyle w:val="3"/>
        <w:ind w:left="0" w:firstLine="709"/>
        <w:jc w:val="both"/>
        <w:rPr>
          <w:b w:val="0"/>
        </w:rPr>
      </w:pPr>
      <w:bookmarkStart w:id="96" w:name="_Toc439238031"/>
      <w:bookmarkStart w:id="97" w:name="_Toc439238153"/>
      <w:bookmarkStart w:id="98" w:name="_Toc439252705"/>
      <w:bookmarkStart w:id="99" w:name="_Toc439323563"/>
      <w:bookmarkStart w:id="100" w:name="_Toc439323679"/>
      <w:bookmarkStart w:id="101" w:name="_Toc440357077"/>
      <w:bookmarkStart w:id="102" w:name="_Toc440359632"/>
      <w:bookmarkStart w:id="103" w:name="_Toc440632095"/>
      <w:bookmarkStart w:id="104" w:name="_Toc440875916"/>
      <w:bookmarkStart w:id="105" w:name="_Toc441131248"/>
      <w:bookmarkStart w:id="106" w:name="_Toc447292439"/>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6"/>
      <w:bookmarkEnd w:id="97"/>
      <w:bookmarkEnd w:id="98"/>
      <w:bookmarkEnd w:id="99"/>
      <w:bookmarkEnd w:id="100"/>
      <w:bookmarkEnd w:id="101"/>
      <w:bookmarkEnd w:id="102"/>
      <w:bookmarkEnd w:id="103"/>
      <w:bookmarkEnd w:id="104"/>
      <w:bookmarkEnd w:id="105"/>
      <w:bookmarkEnd w:id="106"/>
    </w:p>
    <w:p w:rsidR="00953802" w:rsidRPr="006238AF" w:rsidRDefault="0094713A" w:rsidP="0094713A">
      <w:pPr>
        <w:pStyle w:val="3"/>
        <w:ind w:left="0" w:firstLine="709"/>
        <w:jc w:val="both"/>
        <w:rPr>
          <w:b w:val="0"/>
        </w:rPr>
      </w:pPr>
      <w:bookmarkStart w:id="107" w:name="_Toc439238032"/>
      <w:bookmarkStart w:id="108" w:name="_Toc439238154"/>
      <w:bookmarkStart w:id="109" w:name="_Toc439252706"/>
      <w:bookmarkStart w:id="110" w:name="_Toc439323564"/>
      <w:bookmarkStart w:id="111" w:name="_Toc439323680"/>
      <w:bookmarkStart w:id="112" w:name="_Toc440357078"/>
      <w:bookmarkStart w:id="113" w:name="_Toc440359633"/>
      <w:bookmarkStart w:id="114" w:name="_Toc440632096"/>
      <w:bookmarkStart w:id="115" w:name="_Toc440875917"/>
      <w:bookmarkStart w:id="116" w:name="_Toc441131249"/>
      <w:bookmarkStart w:id="117" w:name="_Toc447292440"/>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r w:rsidR="00243008">
        <w:rPr>
          <w:b w:val="0"/>
        </w:rPr>
        <w:fldChar w:fldCharType="begin"/>
      </w:r>
      <w:r w:rsidR="008D2928">
        <w:rPr>
          <w:b w:val="0"/>
        </w:rPr>
        <w:instrText xml:space="preserve"> REF _Ref93264992 \r \h </w:instrText>
      </w:r>
      <w:r w:rsidR="00243008">
        <w:rPr>
          <w:b w:val="0"/>
        </w:rPr>
      </w:r>
      <w:r w:rsidR="00243008">
        <w:rPr>
          <w:b w:val="0"/>
        </w:rPr>
        <w:fldChar w:fldCharType="separate"/>
      </w:r>
      <w:r w:rsidR="00E2373E">
        <w:rPr>
          <w:b w:val="0"/>
        </w:rPr>
        <w:t>5.5</w:t>
      </w:r>
      <w:r w:rsidR="00243008">
        <w:rPr>
          <w:b w:val="0"/>
        </w:rPr>
        <w:fldChar w:fldCharType="end"/>
      </w:r>
      <w:r w:rsidRPr="006238AF">
        <w:rPr>
          <w:b w:val="0"/>
        </w:rPr>
        <w:t>) и приложить его к своей Заявке.</w:t>
      </w:r>
      <w:bookmarkEnd w:id="107"/>
      <w:bookmarkEnd w:id="108"/>
      <w:bookmarkEnd w:id="109"/>
      <w:bookmarkEnd w:id="110"/>
      <w:bookmarkEnd w:id="111"/>
      <w:bookmarkEnd w:id="112"/>
      <w:bookmarkEnd w:id="113"/>
      <w:bookmarkEnd w:id="114"/>
      <w:bookmarkEnd w:id="115"/>
      <w:bookmarkEnd w:id="116"/>
      <w:bookmarkEnd w:id="117"/>
    </w:p>
    <w:p w:rsidR="0094713A" w:rsidRPr="003303E9" w:rsidRDefault="0094713A" w:rsidP="0094713A">
      <w:pPr>
        <w:pStyle w:val="3"/>
        <w:ind w:left="0" w:firstLine="709"/>
        <w:jc w:val="both"/>
        <w:rPr>
          <w:b w:val="0"/>
        </w:rPr>
      </w:pPr>
      <w:bookmarkStart w:id="118" w:name="_Toc439238033"/>
      <w:bookmarkStart w:id="119" w:name="_Toc439238155"/>
      <w:bookmarkStart w:id="120" w:name="_Toc439252707"/>
      <w:bookmarkStart w:id="121" w:name="_Toc439323565"/>
      <w:bookmarkStart w:id="122" w:name="_Toc439323681"/>
      <w:bookmarkStart w:id="123" w:name="_Toc440357079"/>
      <w:bookmarkStart w:id="124" w:name="_Toc440359634"/>
      <w:bookmarkStart w:id="125" w:name="_Toc440632097"/>
      <w:bookmarkStart w:id="126" w:name="_Toc440875918"/>
      <w:bookmarkStart w:id="127" w:name="_Toc441131250"/>
      <w:bookmarkStart w:id="128" w:name="_Toc447292441"/>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8"/>
      <w:bookmarkEnd w:id="119"/>
      <w:bookmarkEnd w:id="120"/>
      <w:bookmarkEnd w:id="121"/>
      <w:bookmarkEnd w:id="122"/>
      <w:bookmarkEnd w:id="123"/>
      <w:bookmarkEnd w:id="124"/>
      <w:bookmarkEnd w:id="125"/>
      <w:bookmarkEnd w:id="126"/>
      <w:bookmarkEnd w:id="127"/>
      <w:bookmarkEnd w:id="128"/>
    </w:p>
    <w:p w:rsidR="00953802" w:rsidRPr="003303E9" w:rsidRDefault="00953802" w:rsidP="00953802">
      <w:pPr>
        <w:pStyle w:val="2"/>
        <w:tabs>
          <w:tab w:val="clear" w:pos="1700"/>
          <w:tab w:val="left" w:pos="567"/>
        </w:tabs>
        <w:spacing w:line="264" w:lineRule="auto"/>
      </w:pPr>
      <w:bookmarkStart w:id="129" w:name="_Toc447292442"/>
      <w:r w:rsidRPr="003303E9">
        <w:rPr>
          <w:bCs w:val="0"/>
        </w:rPr>
        <w:t>Антикоррупционная оговорка, включаемая в проект договора</w:t>
      </w:r>
      <w:bookmarkEnd w:id="129"/>
    </w:p>
    <w:p w:rsidR="00953802" w:rsidRPr="003303E9" w:rsidRDefault="0094713A" w:rsidP="0094713A">
      <w:pPr>
        <w:pStyle w:val="3"/>
        <w:ind w:left="0" w:firstLine="709"/>
        <w:jc w:val="both"/>
        <w:rPr>
          <w:b w:val="0"/>
        </w:rPr>
      </w:pPr>
      <w:bookmarkStart w:id="130" w:name="_Toc439238157"/>
      <w:bookmarkStart w:id="131" w:name="_Toc439252709"/>
      <w:bookmarkStart w:id="132" w:name="_Toc439323567"/>
      <w:bookmarkStart w:id="133" w:name="_Toc439323683"/>
      <w:bookmarkStart w:id="134" w:name="_Toc440357081"/>
      <w:bookmarkStart w:id="135" w:name="_Toc440359636"/>
      <w:bookmarkStart w:id="136" w:name="_Toc440632099"/>
      <w:bookmarkStart w:id="137" w:name="_Toc440875920"/>
      <w:bookmarkStart w:id="138" w:name="_Toc441131252"/>
      <w:bookmarkStart w:id="139" w:name="_Toc447292443"/>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243008">
        <w:rPr>
          <w:b w:val="0"/>
        </w:rPr>
        <w:fldChar w:fldCharType="begin"/>
      </w:r>
      <w:r w:rsidR="008D2928">
        <w:rPr>
          <w:b w:val="0"/>
        </w:rPr>
        <w:instrText xml:space="preserve"> REF _Ref440270867 \r \h </w:instrText>
      </w:r>
      <w:r w:rsidR="00243008">
        <w:rPr>
          <w:b w:val="0"/>
        </w:rPr>
      </w:r>
      <w:r w:rsidR="00243008">
        <w:rPr>
          <w:b w:val="0"/>
        </w:rPr>
        <w:fldChar w:fldCharType="separate"/>
      </w:r>
      <w:r w:rsidR="00E2373E">
        <w:rPr>
          <w:b w:val="0"/>
        </w:rPr>
        <w:t>2.2.3</w:t>
      </w:r>
      <w:r w:rsidR="00243008">
        <w:rPr>
          <w:b w:val="0"/>
        </w:rPr>
        <w:fldChar w:fldCharType="end"/>
      </w:r>
      <w:r w:rsidRPr="003303E9">
        <w:rPr>
          <w:b w:val="0"/>
        </w:rPr>
        <w:t>).</w:t>
      </w:r>
      <w:bookmarkEnd w:id="130"/>
      <w:bookmarkEnd w:id="131"/>
      <w:bookmarkEnd w:id="132"/>
      <w:bookmarkEnd w:id="133"/>
      <w:bookmarkEnd w:id="134"/>
      <w:bookmarkEnd w:id="135"/>
      <w:bookmarkEnd w:id="136"/>
      <w:bookmarkEnd w:id="137"/>
      <w:bookmarkEnd w:id="138"/>
      <w:bookmarkEnd w:id="139"/>
    </w:p>
    <w:p w:rsidR="0094713A" w:rsidRPr="003303E9" w:rsidRDefault="0094713A" w:rsidP="0094713A">
      <w:pPr>
        <w:pStyle w:val="3"/>
        <w:ind w:left="0" w:firstLine="709"/>
        <w:jc w:val="both"/>
        <w:rPr>
          <w:b w:val="0"/>
        </w:rPr>
      </w:pPr>
      <w:bookmarkStart w:id="140" w:name="_Toc439238158"/>
      <w:bookmarkStart w:id="141" w:name="_Toc439252710"/>
      <w:bookmarkStart w:id="142" w:name="_Toc439323568"/>
      <w:bookmarkStart w:id="143" w:name="_Toc439323684"/>
      <w:bookmarkStart w:id="144" w:name="_Toc440357082"/>
      <w:bookmarkStart w:id="145" w:name="_Toc440359637"/>
      <w:bookmarkStart w:id="146" w:name="_Toc440632100"/>
      <w:bookmarkStart w:id="147" w:name="_Toc440875921"/>
      <w:bookmarkStart w:id="148" w:name="_Toc441131253"/>
      <w:bookmarkStart w:id="149" w:name="_Toc447292444"/>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Антикоррупционной оговоркой, приведет к </w:t>
      </w:r>
      <w:r w:rsidR="006238AF" w:rsidRPr="003303E9">
        <w:rPr>
          <w:b w:val="0"/>
        </w:rPr>
        <w:t>утере данным Участником статуса Победителя</w:t>
      </w:r>
      <w:r w:rsidRPr="003303E9">
        <w:rPr>
          <w:b w:val="0"/>
        </w:rPr>
        <w:t>.</w:t>
      </w:r>
      <w:bookmarkEnd w:id="140"/>
      <w:bookmarkEnd w:id="141"/>
      <w:bookmarkEnd w:id="142"/>
      <w:bookmarkEnd w:id="143"/>
      <w:bookmarkEnd w:id="144"/>
      <w:bookmarkEnd w:id="145"/>
      <w:bookmarkEnd w:id="146"/>
      <w:bookmarkEnd w:id="147"/>
      <w:bookmarkEnd w:id="148"/>
      <w:bookmarkEnd w:id="149"/>
    </w:p>
    <w:p w:rsidR="0094713A" w:rsidRPr="003303E9" w:rsidRDefault="0094713A" w:rsidP="0094713A">
      <w:pPr>
        <w:pStyle w:val="3"/>
        <w:ind w:left="0" w:firstLine="709"/>
        <w:jc w:val="both"/>
        <w:rPr>
          <w:b w:val="0"/>
        </w:rPr>
      </w:pPr>
      <w:bookmarkStart w:id="150" w:name="_Toc439238159"/>
      <w:bookmarkStart w:id="151" w:name="_Toc439252711"/>
      <w:bookmarkStart w:id="152" w:name="_Toc439323569"/>
      <w:bookmarkStart w:id="153" w:name="_Toc439323685"/>
      <w:bookmarkStart w:id="154" w:name="_Ref440270867"/>
      <w:bookmarkStart w:id="155" w:name="_Toc440357083"/>
      <w:bookmarkStart w:id="156" w:name="_Toc440359638"/>
      <w:bookmarkStart w:id="157" w:name="_Toc440632101"/>
      <w:bookmarkStart w:id="158" w:name="_Toc440875922"/>
      <w:bookmarkStart w:id="159" w:name="_Toc441131254"/>
      <w:bookmarkStart w:id="160" w:name="_Toc447292445"/>
      <w:r w:rsidRPr="003303E9">
        <w:rPr>
          <w:b w:val="0"/>
        </w:rPr>
        <w:t>Текст Антикоррупционной оговорки:</w:t>
      </w:r>
      <w:bookmarkEnd w:id="150"/>
      <w:bookmarkEnd w:id="151"/>
      <w:bookmarkEnd w:id="152"/>
      <w:bookmarkEnd w:id="153"/>
      <w:bookmarkEnd w:id="154"/>
      <w:bookmarkEnd w:id="155"/>
      <w:bookmarkEnd w:id="156"/>
      <w:bookmarkEnd w:id="157"/>
      <w:bookmarkEnd w:id="158"/>
      <w:bookmarkEnd w:id="159"/>
      <w:bookmarkEnd w:id="160"/>
    </w:p>
    <w:p w:rsidR="00953802" w:rsidRDefault="00953802" w:rsidP="00FB666F">
      <w:pPr>
        <w:spacing w:line="240" w:lineRule="auto"/>
        <w:jc w:val="center"/>
        <w:rPr>
          <w:b/>
          <w:i/>
          <w:sz w:val="24"/>
          <w:szCs w:val="24"/>
        </w:rPr>
      </w:pPr>
    </w:p>
    <w:p w:rsidR="00FB666F" w:rsidRPr="00A052DC" w:rsidRDefault="00FB666F" w:rsidP="00FB666F">
      <w:pPr>
        <w:spacing w:line="240" w:lineRule="auto"/>
        <w:jc w:val="center"/>
        <w:rPr>
          <w:b/>
          <w:bCs w:val="0"/>
          <w:i/>
          <w:sz w:val="24"/>
          <w:szCs w:val="24"/>
        </w:rPr>
      </w:pPr>
      <w:r w:rsidRPr="00A052DC">
        <w:rPr>
          <w:b/>
          <w:i/>
          <w:sz w:val="24"/>
          <w:szCs w:val="24"/>
        </w:rPr>
        <w:t>АНТИКОРРУПЦИОННАЯ ОГОВОРКА</w:t>
      </w:r>
    </w:p>
    <w:p w:rsidR="00FB666F" w:rsidRPr="00A052DC" w:rsidRDefault="00FB666F" w:rsidP="00FB666F">
      <w:pPr>
        <w:snapToGrid w:val="0"/>
        <w:spacing w:line="240" w:lineRule="auto"/>
        <w:rPr>
          <w:i/>
          <w:sz w:val="24"/>
          <w:szCs w:val="24"/>
        </w:rPr>
      </w:pPr>
      <w:r w:rsidRPr="00A052DC">
        <w:rPr>
          <w:i/>
          <w:sz w:val="24"/>
          <w:szCs w:val="24"/>
        </w:rPr>
        <w:t>Статья 1.</w:t>
      </w:r>
    </w:p>
    <w:p w:rsidR="00FB666F" w:rsidRPr="00A052DC" w:rsidRDefault="00FB666F" w:rsidP="00FB666F">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Федерального закона от 25 декабря 2008 года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№496), включилось в «Реестр надежных партнеров», ведет Антикоррупционную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антикоррупционные стандарты ведения бизнеса.</w:t>
      </w:r>
      <w:proofErr w:type="gramEnd"/>
    </w:p>
    <w:p w:rsidR="00FB666F" w:rsidRPr="00A052DC" w:rsidRDefault="00FB666F" w:rsidP="00FB666F">
      <w:pPr>
        <w:snapToGrid w:val="0"/>
        <w:spacing w:line="240" w:lineRule="auto"/>
        <w:rPr>
          <w:i/>
          <w:sz w:val="24"/>
          <w:szCs w:val="24"/>
        </w:rPr>
      </w:pPr>
      <w:r w:rsidRPr="00A052DC">
        <w:rPr>
          <w:i/>
          <w:sz w:val="24"/>
          <w:szCs w:val="24"/>
        </w:rPr>
        <w:t>Присоединение к Антикоррупционной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антикоррупционным требованиям международно-правовых стандартов.</w:t>
      </w:r>
    </w:p>
    <w:p w:rsidR="00FB666F" w:rsidRPr="00A052DC" w:rsidRDefault="00FB666F" w:rsidP="00FB666F">
      <w:pPr>
        <w:snapToGrid w:val="0"/>
        <w:spacing w:line="240" w:lineRule="auto"/>
        <w:rPr>
          <w:i/>
          <w:sz w:val="24"/>
          <w:szCs w:val="24"/>
        </w:rPr>
      </w:pPr>
      <w:r w:rsidRPr="00A052DC">
        <w:rPr>
          <w:i/>
          <w:sz w:val="24"/>
          <w:szCs w:val="24"/>
        </w:rPr>
        <w:t>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антикоррупционного законодательства Российской Федерации.</w:t>
      </w:r>
    </w:p>
    <w:p w:rsidR="00FB666F" w:rsidRPr="00A052DC" w:rsidRDefault="00FB666F" w:rsidP="00FB666F">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Антикоррупционной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(далее - Антикоррупционная политика).</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Антикоррупционную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 участвуют в коллективных антикоррупционных инициативах.</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FB666F">
      <w:pPr>
        <w:spacing w:line="240" w:lineRule="auto"/>
        <w:rPr>
          <w:i/>
          <w:sz w:val="24"/>
          <w:szCs w:val="24"/>
        </w:rPr>
      </w:pPr>
      <w:proofErr w:type="gramStart"/>
      <w:r w:rsidRPr="00A052DC">
        <w:rPr>
          <w:i/>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представленных в разделе «Антикоррупционная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 адресу: http://www.rosseti.ru/about/anticorruptionpolicy/policy/index.php, удостоверяет, что он полностью принимает положения Антикоррупционной политики, и обязуется обеспечивать соблюдения требований Антикоррупционной политики, как со своей стороны, так и со</w:t>
      </w:r>
      <w:proofErr w:type="gramEnd"/>
      <w:r w:rsidRPr="00A052DC">
        <w:rPr>
          <w:i/>
          <w:sz w:val="24"/>
          <w:szCs w:val="24"/>
        </w:rPr>
        <w:t xml:space="preserve"> стороны аффилированных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их аффилированные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КоАП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FB666F">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FB666F">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понимаются: </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CB550A">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FB666F">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FB666F">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его аффилированными лицами, работниками или посредниками.</w:t>
      </w:r>
      <w:proofErr w:type="gramEnd"/>
    </w:p>
    <w:p w:rsidR="00FB666F" w:rsidRPr="00A052DC" w:rsidRDefault="00FB666F" w:rsidP="00FB666F">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обязательств по соблюдению требований Антикоррупционной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FB666F">
      <w:pPr>
        <w:pStyle w:val="Text0"/>
        <w:spacing w:after="0" w:line="240" w:lineRule="auto"/>
        <w:ind w:left="0" w:firstLine="567"/>
        <w:rPr>
          <w:rFonts w:ascii="Times New Roman" w:hAnsi="Times New Roman"/>
          <w:i/>
          <w:sz w:val="24"/>
        </w:rPr>
      </w:pPr>
    </w:p>
    <w:p w:rsidR="00FB666F" w:rsidRPr="00A052DC" w:rsidRDefault="00FB666F" w:rsidP="00FB666F">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путем безусловного следования при ведении бизнеса антикоррупционным стандартам, нацеленным на минимизацию коррупционных проявлений в электросетевом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FB666F">
      <w:pPr>
        <w:pStyle w:val="Text0"/>
        <w:spacing w:after="0" w:line="240" w:lineRule="auto"/>
        <w:ind w:left="0" w:firstLine="567"/>
        <w:rPr>
          <w:rFonts w:ascii="Times New Roman" w:hAnsi="Times New Roman"/>
          <w:sz w:val="24"/>
        </w:rPr>
      </w:pPr>
    </w:p>
    <w:p w:rsidR="00FB666F" w:rsidRPr="00A052DC" w:rsidRDefault="00FB666F" w:rsidP="00FB666F">
      <w:pPr>
        <w:spacing w:line="240" w:lineRule="auto"/>
        <w:rPr>
          <w:sz w:val="24"/>
          <w:szCs w:val="24"/>
        </w:rPr>
      </w:pPr>
      <w:r w:rsidRPr="00A052DC">
        <w:rPr>
          <w:sz w:val="24"/>
          <w:szCs w:val="24"/>
        </w:rPr>
        <w:t>______________________________________________________________</w:t>
      </w:r>
    </w:p>
    <w:p w:rsidR="00FB666F" w:rsidRPr="00A052DC" w:rsidRDefault="00FB666F" w:rsidP="00FB666F">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FB666F">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FB666F">
      <w:pPr>
        <w:pStyle w:val="11"/>
      </w:pPr>
    </w:p>
    <w:p w:rsidR="00717F60" w:rsidRPr="00E71A48" w:rsidRDefault="00717F60" w:rsidP="00E71A48">
      <w:pPr>
        <w:spacing w:line="264" w:lineRule="auto"/>
        <w:ind w:firstLine="0"/>
        <w:rPr>
          <w:sz w:val="24"/>
          <w:szCs w:val="24"/>
        </w:rPr>
      </w:pPr>
      <w:bookmarkStart w:id="161" w:name="_Ref303622434"/>
      <w:bookmarkStart w:id="162" w:name="_Ref303624273"/>
      <w:bookmarkStart w:id="163" w:name="_Ref303682476"/>
      <w:bookmarkStart w:id="164" w:name="_Ref303683017"/>
      <w:bookmarkEnd w:id="161"/>
      <w:bookmarkEnd w:id="162"/>
      <w:bookmarkEnd w:id="163"/>
      <w:bookmarkEnd w:id="164"/>
    </w:p>
    <w:p w:rsidR="00717F60" w:rsidRPr="00E71A48" w:rsidRDefault="00717F60" w:rsidP="00E71A48">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E71A48">
      <w:pPr>
        <w:pStyle w:val="1"/>
        <w:tabs>
          <w:tab w:val="left" w:pos="426"/>
        </w:tabs>
        <w:spacing w:before="0" w:after="0" w:line="264" w:lineRule="auto"/>
        <w:ind w:left="0" w:hanging="11"/>
        <w:jc w:val="center"/>
        <w:rPr>
          <w:szCs w:val="24"/>
        </w:rPr>
      </w:pPr>
      <w:bookmarkStart w:id="165" w:name="_Ref303711222"/>
      <w:bookmarkStart w:id="166" w:name="_Ref311232052"/>
      <w:bookmarkStart w:id="167" w:name="_Toc447292446"/>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65"/>
      <w:r w:rsidR="00D51A0B" w:rsidRPr="00E71A48">
        <w:rPr>
          <w:szCs w:val="24"/>
        </w:rPr>
        <w:t>Заявок</w:t>
      </w:r>
      <w:bookmarkEnd w:id="166"/>
      <w:bookmarkEnd w:id="167"/>
    </w:p>
    <w:p w:rsidR="00717F60" w:rsidRPr="00E71A48" w:rsidRDefault="00717F60" w:rsidP="00E71A48">
      <w:pPr>
        <w:pStyle w:val="2"/>
        <w:tabs>
          <w:tab w:val="clear" w:pos="1700"/>
          <w:tab w:val="left" w:pos="567"/>
        </w:tabs>
        <w:spacing w:line="264" w:lineRule="auto"/>
      </w:pPr>
      <w:bookmarkStart w:id="168" w:name="_Toc447292447"/>
      <w:r w:rsidRPr="00E71A48">
        <w:t xml:space="preserve">Общий порядок проведения </w:t>
      </w:r>
      <w:r w:rsidR="00440928" w:rsidRPr="00E71A48">
        <w:t>З</w:t>
      </w:r>
      <w:r w:rsidRPr="00E71A48">
        <w:t>апроса предложений</w:t>
      </w:r>
      <w:bookmarkEnd w:id="168"/>
    </w:p>
    <w:p w:rsidR="00717F60" w:rsidRPr="00E71A48" w:rsidRDefault="00717F60" w:rsidP="00953802">
      <w:pPr>
        <w:pStyle w:val="3"/>
        <w:rPr>
          <w:bCs w:val="0"/>
          <w:szCs w:val="24"/>
        </w:rPr>
      </w:pPr>
      <w:bookmarkStart w:id="169" w:name="_Toc439323688"/>
      <w:bookmarkStart w:id="170" w:name="_Toc440357086"/>
      <w:bookmarkStart w:id="171" w:name="_Toc440359641"/>
      <w:bookmarkStart w:id="172" w:name="_Toc440632104"/>
      <w:bookmarkStart w:id="173" w:name="_Toc440875925"/>
      <w:bookmarkStart w:id="174" w:name="_Toc441131257"/>
      <w:bookmarkStart w:id="175" w:name="_Toc447292448"/>
      <w:r w:rsidRPr="00E71A48">
        <w:rPr>
          <w:szCs w:val="24"/>
        </w:rPr>
        <w:t>Запрос</w:t>
      </w:r>
      <w:r w:rsidRPr="00E71A48">
        <w:rPr>
          <w:bCs w:val="0"/>
          <w:szCs w:val="24"/>
        </w:rPr>
        <w:t xml:space="preserve"> предложений проводится в следующем порядке:</w:t>
      </w:r>
      <w:bookmarkEnd w:id="169"/>
      <w:bookmarkEnd w:id="170"/>
      <w:bookmarkEnd w:id="171"/>
      <w:bookmarkEnd w:id="172"/>
      <w:bookmarkEnd w:id="173"/>
      <w:bookmarkEnd w:id="174"/>
      <w:bookmarkEnd w:id="175"/>
    </w:p>
    <w:p w:rsidR="00717F60" w:rsidRPr="00E71A48"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r w:rsidR="00326C13">
        <w:fldChar w:fldCharType="begin"/>
      </w:r>
      <w:r w:rsidR="00326C13">
        <w:instrText xml:space="preserve"> REF _Ref305973033 \r \h  \* MERGEFORMAT </w:instrText>
      </w:r>
      <w:r w:rsidR="00326C13">
        <w:fldChar w:fldCharType="separate"/>
      </w:r>
      <w:r w:rsidR="00E2373E" w:rsidRPr="00E2373E">
        <w:rPr>
          <w:bCs w:val="0"/>
          <w:sz w:val="24"/>
          <w:szCs w:val="24"/>
        </w:rPr>
        <w:t>3.2</w:t>
      </w:r>
      <w:r w:rsidR="00326C13">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r w:rsidR="00326C13">
        <w:fldChar w:fldCharType="begin"/>
      </w:r>
      <w:r w:rsidR="00326C13">
        <w:instrText xml:space="preserve"> REF _Ref305973147 \r \h  \* MERGEFORMAT </w:instrText>
      </w:r>
      <w:r w:rsidR="00326C13">
        <w:fldChar w:fldCharType="separate"/>
      </w:r>
      <w:r w:rsidR="00E2373E" w:rsidRPr="00E2373E">
        <w:rPr>
          <w:bCs w:val="0"/>
          <w:sz w:val="24"/>
          <w:szCs w:val="24"/>
        </w:rPr>
        <w:t>3.3</w:t>
      </w:r>
      <w:r w:rsidR="00326C13">
        <w:fldChar w:fldCharType="end"/>
      </w:r>
      <w:r w:rsidR="00243008"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6" w:name="__RefNumPara__828_922829174"/>
      <w:bookmarkEnd w:id="176"/>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243008"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00326C13">
        <w:fldChar w:fldCharType="begin"/>
      </w:r>
      <w:r w:rsidR="00326C13">
        <w:instrText xml:space="preserve"> REF _Ref305973214 \r \h  \* MERGEFORMAT </w:instrText>
      </w:r>
      <w:r w:rsidR="00326C13">
        <w:fldChar w:fldCharType="separate"/>
      </w:r>
      <w:r w:rsidR="00E2373E" w:rsidRPr="00E2373E">
        <w:rPr>
          <w:bCs w:val="0"/>
          <w:sz w:val="24"/>
          <w:szCs w:val="24"/>
        </w:rPr>
        <w:t>3.4</w:t>
      </w:r>
      <w:r w:rsidR="00326C13">
        <w:fldChar w:fldCharType="end"/>
      </w:r>
      <w:r w:rsidR="00096E9D" w:rsidRPr="00E71A48">
        <w:rPr>
          <w:bCs w:val="0"/>
          <w:sz w:val="24"/>
          <w:szCs w:val="24"/>
        </w:rPr>
        <w:t xml:space="preserve">, </w:t>
      </w:r>
      <w:r w:rsidR="00326C13">
        <w:fldChar w:fldCharType="begin"/>
      </w:r>
      <w:r w:rsidR="00326C13">
        <w:instrText xml:space="preserve"> REF _Ref303683883 \r \h  \* MERGEFORMAT </w:instrText>
      </w:r>
      <w:r w:rsidR="00326C13">
        <w:fldChar w:fldCharType="separate"/>
      </w:r>
      <w:r w:rsidR="00E2373E" w:rsidRPr="00E2373E">
        <w:rPr>
          <w:bCs w:val="0"/>
          <w:sz w:val="24"/>
          <w:szCs w:val="24"/>
        </w:rPr>
        <w:t>3.5</w:t>
      </w:r>
      <w:r w:rsidR="00326C13">
        <w:fldChar w:fldCharType="end"/>
      </w:r>
      <w:r w:rsidRPr="00E71A48">
        <w:rPr>
          <w:bCs w:val="0"/>
          <w:sz w:val="24"/>
          <w:szCs w:val="24"/>
        </w:rPr>
        <w:t xml:space="preserve">), </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7" w:name="__RefNumPara__832_922829174"/>
      <w:bookmarkEnd w:id="177"/>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r w:rsidR="00326C13">
        <w:fldChar w:fldCharType="begin"/>
      </w:r>
      <w:r w:rsidR="00326C13">
        <w:instrText xml:space="preserve"> REF _Ref305973250 \r \h  \* MERGEFORMAT </w:instrText>
      </w:r>
      <w:r w:rsidR="00326C13">
        <w:fldChar w:fldCharType="separate"/>
      </w:r>
      <w:r w:rsidR="00E2373E" w:rsidRPr="00E2373E">
        <w:rPr>
          <w:bCs w:val="0"/>
          <w:sz w:val="24"/>
          <w:szCs w:val="24"/>
        </w:rPr>
        <w:t>3.5</w:t>
      </w:r>
      <w:r w:rsidR="00E2373E">
        <w:t>.1</w:t>
      </w:r>
      <w:r w:rsidR="00326C13">
        <w:fldChar w:fldCharType="end"/>
      </w:r>
      <w:r w:rsidR="00243008"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178" w:name="__RefNumPara__834_922829174"/>
      <w:bookmarkEnd w:id="178"/>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r w:rsidR="00326C13">
        <w:fldChar w:fldCharType="begin"/>
      </w:r>
      <w:r w:rsidR="00326C13">
        <w:instrText xml:space="preserve"> REF _Ref303250967 \r \h  \* MERGEFORMAT </w:instrText>
      </w:r>
      <w:r w:rsidR="00326C13">
        <w:fldChar w:fldCharType="separate"/>
      </w:r>
      <w:r w:rsidR="00E2373E" w:rsidRPr="00E2373E">
        <w:rPr>
          <w:bCs w:val="0"/>
          <w:sz w:val="24"/>
          <w:szCs w:val="24"/>
        </w:rPr>
        <w:t>3.7</w:t>
      </w:r>
      <w:r w:rsidR="00326C13">
        <w:fldChar w:fldCharType="end"/>
      </w:r>
      <w:r w:rsidR="00243008"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00717F60"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179" w:name="__RefNumPara__836_922829174"/>
      <w:bookmarkEnd w:id="179"/>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r w:rsidR="00243008">
        <w:fldChar w:fldCharType="begin"/>
      </w:r>
      <w:r w:rsidR="00240F02">
        <w:rPr>
          <w:bCs w:val="0"/>
          <w:sz w:val="24"/>
          <w:szCs w:val="24"/>
        </w:rPr>
        <w:instrText xml:space="preserve"> REF _Ref440880942 \r \h </w:instrText>
      </w:r>
      <w:r w:rsidR="00243008">
        <w:fldChar w:fldCharType="separate"/>
      </w:r>
      <w:r w:rsidR="00E2373E">
        <w:rPr>
          <w:bCs w:val="0"/>
          <w:sz w:val="24"/>
          <w:szCs w:val="24"/>
        </w:rPr>
        <w:t>3.8</w:t>
      </w:r>
      <w:r w:rsidR="00243008">
        <w:fldChar w:fldCharType="end"/>
      </w:r>
      <w:r w:rsidR="00243008"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243008" w:rsidRPr="00E71A48">
        <w:rPr>
          <w:bCs w:val="0"/>
          <w:sz w:val="24"/>
          <w:szCs w:val="24"/>
        </w:rPr>
      </w:r>
      <w:r w:rsidR="00243008" w:rsidRPr="00E71A48">
        <w:rPr>
          <w:bCs w:val="0"/>
          <w:sz w:val="24"/>
          <w:szCs w:val="24"/>
        </w:rPr>
        <w:fldChar w:fldCharType="end"/>
      </w:r>
      <w:r w:rsidRPr="00E71A48">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r w:rsidR="00326C13">
        <w:fldChar w:fldCharType="begin"/>
      </w:r>
      <w:r w:rsidR="00326C13">
        <w:instrText xml:space="preserve"> REF _Ref303683929 \r \h  \* MERGEFORMAT </w:instrText>
      </w:r>
      <w:r w:rsidR="00326C13">
        <w:fldChar w:fldCharType="separate"/>
      </w:r>
      <w:r w:rsidR="00E2373E" w:rsidRPr="00E2373E">
        <w:rPr>
          <w:bCs w:val="0"/>
          <w:sz w:val="24"/>
          <w:szCs w:val="24"/>
        </w:rPr>
        <w:t>3.10</w:t>
      </w:r>
      <w:r w:rsidR="00326C13">
        <w:fldChar w:fldCharType="end"/>
      </w:r>
      <w:r w:rsidR="00096E9D" w:rsidRPr="00E71A48">
        <w:rPr>
          <w:bCs w:val="0"/>
          <w:sz w:val="24"/>
          <w:szCs w:val="24"/>
        </w:rPr>
        <w:t>)</w:t>
      </w:r>
    </w:p>
    <w:p w:rsidR="00BE7342" w:rsidRPr="00CF39D0" w:rsidRDefault="00717F60" w:rsidP="00D75CA2">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r w:rsidR="00326C13">
        <w:fldChar w:fldCharType="begin"/>
      </w:r>
      <w:r w:rsidR="00326C13">
        <w:instrText xml:space="preserve"> REF _Ref306140410 \r \h  \* MERGEFORMAT </w:instrText>
      </w:r>
      <w:r w:rsidR="00326C13">
        <w:fldChar w:fldCharType="separate"/>
      </w:r>
      <w:r w:rsidR="00E2373E" w:rsidRPr="00E2373E">
        <w:rPr>
          <w:bCs w:val="0"/>
          <w:sz w:val="24"/>
          <w:szCs w:val="24"/>
        </w:rPr>
        <w:t>3.11</w:t>
      </w:r>
      <w:r w:rsidR="00326C13">
        <w:fldChar w:fldCharType="end"/>
      </w:r>
      <w:r w:rsidR="00BE7342" w:rsidRPr="00CF39D0">
        <w:rPr>
          <w:bCs w:val="0"/>
          <w:sz w:val="24"/>
          <w:szCs w:val="24"/>
        </w:rPr>
        <w:t>);</w:t>
      </w:r>
    </w:p>
    <w:p w:rsidR="00717F60" w:rsidRPr="00E71A48" w:rsidRDefault="00717F60" w:rsidP="00D75CA2">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r w:rsidR="00326C13">
        <w:fldChar w:fldCharType="begin"/>
      </w:r>
      <w:r w:rsidR="00326C13">
        <w:instrText xml:space="preserve"> REF _Ref306140451 \r \h  \* MERGEFORMAT </w:instrText>
      </w:r>
      <w:r w:rsidR="00326C13">
        <w:fldChar w:fldCharType="separate"/>
      </w:r>
      <w:r w:rsidR="00E2373E" w:rsidRPr="00E2373E">
        <w:rPr>
          <w:bCs w:val="0"/>
          <w:sz w:val="24"/>
          <w:szCs w:val="24"/>
        </w:rPr>
        <w:t>3.12</w:t>
      </w:r>
      <w:r w:rsidR="00326C13">
        <w:fldChar w:fldCharType="end"/>
      </w:r>
      <w:r w:rsidRPr="00E71A48">
        <w:rPr>
          <w:bCs w:val="0"/>
          <w:sz w:val="24"/>
          <w:szCs w:val="24"/>
        </w:rPr>
        <w:t>)</w:t>
      </w:r>
      <w:r w:rsidR="0099066F" w:rsidRPr="00E71A48">
        <w:rPr>
          <w:bCs w:val="0"/>
          <w:sz w:val="24"/>
          <w:szCs w:val="24"/>
        </w:rPr>
        <w:t>.</w:t>
      </w:r>
    </w:p>
    <w:p w:rsidR="0099066F" w:rsidRPr="00E71A48" w:rsidRDefault="0099066F" w:rsidP="00953802">
      <w:pPr>
        <w:pStyle w:val="3"/>
        <w:rPr>
          <w:szCs w:val="24"/>
          <w:lang w:eastAsia="ru-RU"/>
        </w:rPr>
      </w:pPr>
      <w:bookmarkStart w:id="180" w:name="_Toc439323689"/>
      <w:bookmarkStart w:id="181" w:name="_Toc440357087"/>
      <w:bookmarkStart w:id="182" w:name="_Toc440359642"/>
      <w:bookmarkStart w:id="183" w:name="_Toc440632105"/>
      <w:bookmarkStart w:id="184" w:name="_Toc440875926"/>
      <w:bookmarkStart w:id="185" w:name="_Toc441131258"/>
      <w:bookmarkStart w:id="186" w:name="_Toc447292449"/>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80"/>
      <w:bookmarkEnd w:id="181"/>
      <w:bookmarkEnd w:id="182"/>
      <w:bookmarkEnd w:id="183"/>
      <w:bookmarkEnd w:id="184"/>
      <w:bookmarkEnd w:id="185"/>
      <w:bookmarkEnd w:id="186"/>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E71A48">
      <w:pPr>
        <w:tabs>
          <w:tab w:val="left" w:pos="1134"/>
        </w:tabs>
        <w:overflowPunct w:val="0"/>
        <w:autoSpaceDE w:val="0"/>
        <w:spacing w:line="264" w:lineRule="auto"/>
        <w:ind w:left="708" w:firstLine="0"/>
        <w:rPr>
          <w:sz w:val="24"/>
          <w:szCs w:val="24"/>
        </w:rPr>
      </w:pPr>
    </w:p>
    <w:p w:rsidR="00717F60" w:rsidRPr="00E71A48" w:rsidRDefault="00717F60" w:rsidP="00E71A48">
      <w:pPr>
        <w:pStyle w:val="2"/>
        <w:tabs>
          <w:tab w:val="clear" w:pos="1700"/>
          <w:tab w:val="left" w:pos="567"/>
        </w:tabs>
        <w:spacing w:line="264" w:lineRule="auto"/>
      </w:pPr>
      <w:bookmarkStart w:id="187" w:name="_Ref303250835"/>
      <w:bookmarkStart w:id="188" w:name="_Ref305973033"/>
      <w:bookmarkStart w:id="189" w:name="_Toc447292450"/>
      <w:bookmarkStart w:id="190"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87"/>
      <w:r w:rsidRPr="00E71A48">
        <w:t xml:space="preserve"> по запросу предложений</w:t>
      </w:r>
      <w:bookmarkEnd w:id="188"/>
      <w:bookmarkEnd w:id="189"/>
    </w:p>
    <w:p w:rsidR="00717F60" w:rsidRPr="00E71A48"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r w:rsidR="00326C13">
        <w:fldChar w:fldCharType="begin"/>
      </w:r>
      <w:r w:rsidR="00326C13">
        <w:instrText xml:space="preserve"> REF _Ref302563524 \n \h  \* MERGEFORMAT </w:instrText>
      </w:r>
      <w:r w:rsidR="00326C13">
        <w:fldChar w:fldCharType="separate"/>
      </w:r>
      <w:r w:rsidR="00E2373E" w:rsidRPr="00E2373E">
        <w:rPr>
          <w:sz w:val="24"/>
          <w:szCs w:val="24"/>
        </w:rPr>
        <w:t>1.1.1</w:t>
      </w:r>
      <w:r w:rsidR="00326C13">
        <w:fldChar w:fldCharType="end"/>
      </w:r>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75CA2">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E71A48">
      <w:pPr>
        <w:overflowPunct w:val="0"/>
        <w:autoSpaceDE w:val="0"/>
        <w:spacing w:line="264" w:lineRule="auto"/>
        <w:jc w:val="center"/>
        <w:rPr>
          <w:b/>
          <w:bCs w:val="0"/>
          <w:sz w:val="24"/>
          <w:szCs w:val="24"/>
        </w:rPr>
      </w:pPr>
    </w:p>
    <w:p w:rsidR="00717F60" w:rsidRPr="00E71A48" w:rsidRDefault="00717F60" w:rsidP="00E71A48">
      <w:pPr>
        <w:pStyle w:val="2"/>
        <w:tabs>
          <w:tab w:val="clear" w:pos="1700"/>
          <w:tab w:val="left" w:pos="567"/>
        </w:tabs>
        <w:spacing w:line="264" w:lineRule="auto"/>
      </w:pPr>
      <w:bookmarkStart w:id="191" w:name="__RefNumPara__444_922829174"/>
      <w:bookmarkStart w:id="192" w:name="_Ref191386216"/>
      <w:bookmarkStart w:id="193" w:name="_Ref305973147"/>
      <w:bookmarkStart w:id="194" w:name="_Toc447292451"/>
      <w:bookmarkEnd w:id="190"/>
      <w:bookmarkEnd w:id="191"/>
      <w:r w:rsidRPr="00E71A48">
        <w:lastRenderedPageBreak/>
        <w:t xml:space="preserve">Подготовка </w:t>
      </w:r>
      <w:bookmarkEnd w:id="192"/>
      <w:r w:rsidRPr="00E71A48">
        <w:t>Заявок</w:t>
      </w:r>
      <w:bookmarkEnd w:id="193"/>
      <w:bookmarkEnd w:id="194"/>
    </w:p>
    <w:p w:rsidR="00717F60" w:rsidRPr="00E71A48" w:rsidRDefault="00717F60" w:rsidP="00E71A48">
      <w:pPr>
        <w:pStyle w:val="3"/>
        <w:spacing w:line="264" w:lineRule="auto"/>
        <w:rPr>
          <w:szCs w:val="24"/>
        </w:rPr>
      </w:pPr>
      <w:bookmarkStart w:id="195" w:name="_Ref306114638"/>
      <w:bookmarkStart w:id="196" w:name="_Toc440357090"/>
      <w:bookmarkStart w:id="197" w:name="_Toc440359645"/>
      <w:bookmarkStart w:id="198" w:name="_Toc440632108"/>
      <w:bookmarkStart w:id="199" w:name="_Toc440875929"/>
      <w:bookmarkStart w:id="200" w:name="_Toc441131261"/>
      <w:bookmarkStart w:id="201" w:name="_Toc447292452"/>
      <w:r w:rsidRPr="00E71A48">
        <w:rPr>
          <w:szCs w:val="24"/>
        </w:rPr>
        <w:t xml:space="preserve">Общие требования к </w:t>
      </w:r>
      <w:r w:rsidR="004B5EB3" w:rsidRPr="00E71A48">
        <w:rPr>
          <w:szCs w:val="24"/>
        </w:rPr>
        <w:t>Заявк</w:t>
      </w:r>
      <w:r w:rsidRPr="00E71A48">
        <w:rPr>
          <w:szCs w:val="24"/>
        </w:rPr>
        <w:t>е</w:t>
      </w:r>
      <w:bookmarkEnd w:id="195"/>
      <w:bookmarkEnd w:id="196"/>
      <w:bookmarkEnd w:id="197"/>
      <w:bookmarkEnd w:id="198"/>
      <w:bookmarkEnd w:id="199"/>
      <w:bookmarkEnd w:id="200"/>
      <w:bookmarkEnd w:id="201"/>
    </w:p>
    <w:p w:rsidR="00717F60" w:rsidRPr="00E71A48" w:rsidRDefault="009C744E" w:rsidP="00CB550A">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r w:rsidR="00243008">
        <w:rPr>
          <w:bCs w:val="0"/>
          <w:sz w:val="24"/>
          <w:szCs w:val="24"/>
        </w:rPr>
        <w:fldChar w:fldCharType="begin"/>
      </w:r>
      <w:r w:rsidR="008D2928">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E2373E">
        <w:rPr>
          <w:bCs w:val="0"/>
          <w:sz w:val="24"/>
          <w:szCs w:val="24"/>
        </w:rPr>
        <w:t>5.1</w:t>
      </w:r>
      <w:r w:rsidR="00243008">
        <w:rPr>
          <w:bCs w:val="0"/>
          <w:sz w:val="24"/>
          <w:szCs w:val="24"/>
        </w:rPr>
        <w:fldChar w:fldCharType="end"/>
      </w:r>
      <w:r w:rsidR="00D80639">
        <w:rPr>
          <w:bCs w:val="0"/>
          <w:sz w:val="24"/>
          <w:szCs w:val="24"/>
          <w:lang w:eastAsia="ru-RU"/>
        </w:rPr>
        <w:t>)</w:t>
      </w:r>
      <w:r w:rsidR="00B71B9D">
        <w:rPr>
          <w:bCs w:val="0"/>
          <w:sz w:val="24"/>
          <w:szCs w:val="24"/>
          <w:lang w:eastAsia="ru-RU"/>
        </w:rPr>
        <w:t>;</w:t>
      </w:r>
    </w:p>
    <w:p w:rsidR="00B71B9D"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BA0806" w:rsidRPr="009A70A4">
        <w:rPr>
          <w:bCs w:val="0"/>
          <w:sz w:val="24"/>
          <w:szCs w:val="24"/>
        </w:rPr>
        <w:t>поставок</w:t>
      </w:r>
      <w:r w:rsidR="00BA0806"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r w:rsidR="00243008">
        <w:rPr>
          <w:bCs w:val="0"/>
          <w:sz w:val="24"/>
          <w:szCs w:val="24"/>
        </w:rPr>
        <w:fldChar w:fldCharType="begin"/>
      </w:r>
      <w:r>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E2373E">
        <w:rPr>
          <w:bCs w:val="0"/>
          <w:sz w:val="24"/>
          <w:szCs w:val="24"/>
        </w:rPr>
        <w:t>5.2</w:t>
      </w:r>
      <w:r w:rsidR="00243008">
        <w:rPr>
          <w:bCs w:val="0"/>
          <w:sz w:val="24"/>
          <w:szCs w:val="24"/>
        </w:rPr>
        <w:fldChar w:fldCharType="end"/>
      </w:r>
      <w:r>
        <w:rPr>
          <w:bCs w:val="0"/>
          <w:sz w:val="24"/>
          <w:szCs w:val="24"/>
        </w:rPr>
        <w:t>);</w:t>
      </w:r>
    </w:p>
    <w:p w:rsidR="00717F60" w:rsidRPr="003E170D"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E2373E">
        <w:rPr>
          <w:bCs w:val="0"/>
          <w:spacing w:val="-1"/>
          <w:sz w:val="24"/>
          <w:szCs w:val="24"/>
        </w:rPr>
        <w:t>5.3</w:t>
      </w:r>
      <w:r w:rsidR="00243008">
        <w:rPr>
          <w:bCs w:val="0"/>
          <w:spacing w:val="-1"/>
          <w:sz w:val="24"/>
          <w:szCs w:val="24"/>
        </w:rPr>
        <w:fldChar w:fldCharType="end"/>
      </w:r>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_Ref440270984 \r \h </w:instrText>
      </w:r>
      <w:r w:rsidR="00243008">
        <w:rPr>
          <w:bCs w:val="0"/>
          <w:spacing w:val="-1"/>
          <w:sz w:val="24"/>
          <w:szCs w:val="24"/>
        </w:rPr>
      </w:r>
      <w:r w:rsidR="00243008">
        <w:rPr>
          <w:bCs w:val="0"/>
          <w:spacing w:val="-1"/>
          <w:sz w:val="24"/>
          <w:szCs w:val="24"/>
        </w:rPr>
        <w:fldChar w:fldCharType="separate"/>
      </w:r>
      <w:r w:rsidR="00E2373E">
        <w:rPr>
          <w:bCs w:val="0"/>
          <w:spacing w:val="-1"/>
          <w:sz w:val="24"/>
          <w:szCs w:val="24"/>
        </w:rPr>
        <w:t>5.10</w:t>
      </w:r>
      <w:r w:rsidR="00243008">
        <w:rPr>
          <w:bCs w:val="0"/>
          <w:spacing w:val="-1"/>
          <w:sz w:val="24"/>
          <w:szCs w:val="24"/>
        </w:rPr>
        <w:fldChar w:fldCharType="end"/>
      </w:r>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r w:rsidR="00F030B1" w:rsidRPr="003E170D">
        <w:rPr>
          <w:bCs w:val="0"/>
          <w:spacing w:val="-1"/>
          <w:sz w:val="24"/>
          <w:szCs w:val="24"/>
        </w:rPr>
        <w:t xml:space="preserve"> </w:t>
      </w:r>
    </w:p>
    <w:p w:rsidR="00717F60" w:rsidRPr="00B71B9D"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r w:rsidR="00243008">
        <w:rPr>
          <w:bCs w:val="0"/>
          <w:sz w:val="24"/>
          <w:szCs w:val="24"/>
        </w:rPr>
        <w:fldChar w:fldCharType="begin"/>
      </w:r>
      <w:r w:rsidR="00B71B9D">
        <w:rPr>
          <w:bCs w:val="0"/>
          <w:sz w:val="24"/>
          <w:szCs w:val="24"/>
        </w:rPr>
        <w:instrText xml:space="preserve"> REF _Ref440271036 \r \h </w:instrText>
      </w:r>
      <w:r w:rsidR="00243008">
        <w:rPr>
          <w:bCs w:val="0"/>
          <w:sz w:val="24"/>
          <w:szCs w:val="24"/>
        </w:rPr>
      </w:r>
      <w:r w:rsidR="00243008">
        <w:rPr>
          <w:bCs w:val="0"/>
          <w:sz w:val="24"/>
          <w:szCs w:val="24"/>
        </w:rPr>
        <w:fldChar w:fldCharType="separate"/>
      </w:r>
      <w:r w:rsidR="00E2373E">
        <w:rPr>
          <w:bCs w:val="0"/>
          <w:sz w:val="24"/>
          <w:szCs w:val="24"/>
        </w:rPr>
        <w:t>5.4</w:t>
      </w:r>
      <w:r w:rsidR="00243008">
        <w:rPr>
          <w:bCs w:val="0"/>
          <w:sz w:val="24"/>
          <w:szCs w:val="24"/>
        </w:rPr>
        <w:fldChar w:fldCharType="end"/>
      </w:r>
      <w:r w:rsidR="00717F60" w:rsidRPr="003E170D">
        <w:rPr>
          <w:bCs w:val="0"/>
          <w:sz w:val="24"/>
          <w:szCs w:val="24"/>
        </w:rPr>
        <w:t>);</w:t>
      </w:r>
    </w:p>
    <w:p w:rsidR="00420F24"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r w:rsidR="00326C13">
        <w:fldChar w:fldCharType="begin"/>
      </w:r>
      <w:r w:rsidR="00326C13">
        <w:instrText xml:space="preserve"> REF _Ref191386407 \r \h  \* MERGEFORMAT </w:instrText>
      </w:r>
      <w:r w:rsidR="00326C13">
        <w:fldChar w:fldCharType="separate"/>
      </w:r>
      <w:r w:rsidR="00E2373E" w:rsidRPr="00E2373E">
        <w:rPr>
          <w:bCs w:val="0"/>
          <w:sz w:val="24"/>
          <w:szCs w:val="24"/>
        </w:rPr>
        <w:t>3.3.8</w:t>
      </w:r>
      <w:r w:rsidR="00326C13">
        <w:fldChar w:fldCharType="end"/>
      </w:r>
      <w:r w:rsidR="00FF4BD0" w:rsidRPr="00F958E8">
        <w:rPr>
          <w:bCs w:val="0"/>
          <w:sz w:val="24"/>
          <w:szCs w:val="24"/>
        </w:rPr>
        <w:t>)</w:t>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r w:rsidR="00326C13">
        <w:fldChar w:fldCharType="begin"/>
      </w:r>
      <w:r w:rsidR="00326C13">
        <w:instrText xml:space="preserve"> REF _Ref93264992 \r \h  \* MERGEFORMAT </w:instrText>
      </w:r>
      <w:r w:rsidR="00326C13">
        <w:fldChar w:fldCharType="separate"/>
      </w:r>
      <w:r w:rsidR="00E2373E" w:rsidRPr="00E2373E">
        <w:rPr>
          <w:bCs w:val="0"/>
          <w:sz w:val="24"/>
          <w:szCs w:val="24"/>
        </w:rPr>
        <w:t>5.5</w:t>
      </w:r>
      <w:r w:rsidR="00326C13">
        <w:fldChar w:fldCharType="end"/>
      </w:r>
      <w:r w:rsidR="00B71B9D" w:rsidRPr="00F958E8">
        <w:rPr>
          <w:bCs w:val="0"/>
          <w:sz w:val="24"/>
          <w:szCs w:val="24"/>
        </w:rPr>
        <w:t>);</w:t>
      </w:r>
    </w:p>
    <w:p w:rsidR="00717F60" w:rsidRPr="00F958E8"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CB550A">
      <w:pPr>
        <w:widowControl w:val="0"/>
        <w:numPr>
          <w:ilvl w:val="3"/>
          <w:numId w:val="34"/>
        </w:numPr>
        <w:tabs>
          <w:tab w:val="left" w:pos="1701"/>
        </w:tabs>
        <w:autoSpaceDE w:val="0"/>
        <w:spacing w:after="100" w:line="264" w:lineRule="auto"/>
        <w:ind w:left="0" w:firstLine="709"/>
        <w:rPr>
          <w:bCs w:val="0"/>
          <w:sz w:val="24"/>
          <w:szCs w:val="24"/>
        </w:rPr>
      </w:pPr>
      <w:bookmarkStart w:id="202"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202"/>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26C13">
        <w:fldChar w:fldCharType="begin"/>
      </w:r>
      <w:r w:rsidR="00326C13">
        <w:instrText xml:space="preserve"> REF _Ref55336310 \r \h  \* MERGEFORMAT </w:instrText>
      </w:r>
      <w:r w:rsidR="00326C13">
        <w:fldChar w:fldCharType="separate"/>
      </w:r>
      <w:r w:rsidR="00E2373E" w:rsidRPr="00E2373E">
        <w:rPr>
          <w:bCs w:val="0"/>
          <w:sz w:val="24"/>
          <w:szCs w:val="24"/>
          <w:lang w:eastAsia="ru-RU"/>
        </w:rPr>
        <w:t>5.1</w:t>
      </w:r>
      <w:r w:rsidR="00326C13">
        <w:fldChar w:fldCharType="end"/>
      </w:r>
      <w:r w:rsidRPr="00F958E8">
        <w:rPr>
          <w:bCs w:val="0"/>
          <w:sz w:val="24"/>
          <w:szCs w:val="24"/>
        </w:rPr>
        <w:t>);</w:t>
      </w:r>
    </w:p>
    <w:p w:rsidR="00F463E8" w:rsidRPr="00F958E8" w:rsidRDefault="005D7E4C" w:rsidP="00D75CA2">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r w:rsidR="00326C13">
        <w:fldChar w:fldCharType="begin"/>
      </w:r>
      <w:r w:rsidR="00326C13">
        <w:instrText xml:space="preserve"> REF _Ref440279062 \r \h  \* MERGEFORMAT </w:instrText>
      </w:r>
      <w:r w:rsidR="00326C13">
        <w:fldChar w:fldCharType="separate"/>
      </w:r>
      <w:r w:rsidR="00E2373E" w:rsidRPr="00E2373E">
        <w:rPr>
          <w:sz w:val="24"/>
          <w:szCs w:val="24"/>
        </w:rPr>
        <w:t>б)</w:t>
      </w:r>
      <w:r w:rsidR="00326C13">
        <w:fldChar w:fldCharType="end"/>
      </w:r>
      <w:r w:rsidR="00F463E8" w:rsidRPr="00F958E8">
        <w:rPr>
          <w:sz w:val="24"/>
          <w:szCs w:val="24"/>
        </w:rPr>
        <w:t xml:space="preserve"> п. </w:t>
      </w:r>
      <w:r w:rsidR="00326C13">
        <w:fldChar w:fldCharType="begin"/>
      </w:r>
      <w:r w:rsidR="00326C13">
        <w:instrText xml:space="preserve"> REF _Ref306005578 \r \h  \* MERGEFORMAT </w:instrText>
      </w:r>
      <w:r w:rsidR="00326C13">
        <w:fldChar w:fldCharType="separate"/>
      </w:r>
      <w:r w:rsidR="00E2373E" w:rsidRPr="00E2373E">
        <w:rPr>
          <w:sz w:val="24"/>
          <w:szCs w:val="24"/>
        </w:rPr>
        <w:t>3.3.8.3</w:t>
      </w:r>
      <w:r w:rsidR="00326C13">
        <w:fldChar w:fldCharType="end"/>
      </w:r>
      <w:r w:rsidR="00F463E8" w:rsidRPr="00F958E8">
        <w:rPr>
          <w:sz w:val="24"/>
          <w:szCs w:val="24"/>
        </w:rPr>
        <w:t>);</w:t>
      </w:r>
    </w:p>
    <w:p w:rsidR="003539D4" w:rsidRPr="00F958E8" w:rsidRDefault="003539D4" w:rsidP="003539D4">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Анкета Участника запроса предложений (</w:t>
      </w:r>
      <w:r w:rsidRPr="00F958E8">
        <w:rPr>
          <w:bCs w:val="0"/>
          <w:spacing w:val="-2"/>
          <w:sz w:val="24"/>
          <w:szCs w:val="24"/>
        </w:rPr>
        <w:t>под</w:t>
      </w:r>
      <w:r w:rsidRPr="00F958E8">
        <w:rPr>
          <w:bCs w:val="0"/>
          <w:sz w:val="24"/>
          <w:szCs w:val="24"/>
        </w:rPr>
        <w:t>раздел</w:t>
      </w:r>
      <w:r w:rsidRPr="00F958E8">
        <w:rPr>
          <w:bCs w:val="0"/>
          <w:sz w:val="24"/>
          <w:szCs w:val="24"/>
          <w:lang w:eastAsia="ru-RU"/>
        </w:rPr>
        <w:t xml:space="preserve"> </w:t>
      </w:r>
      <w:r w:rsidR="00243008">
        <w:fldChar w:fldCharType="begin"/>
      </w:r>
      <w:r>
        <w:rPr>
          <w:bCs w:val="0"/>
          <w:sz w:val="24"/>
          <w:szCs w:val="24"/>
          <w:lang w:eastAsia="ru-RU"/>
        </w:rPr>
        <w:instrText xml:space="preserve"> REF _Ref444164616 \r \h </w:instrText>
      </w:r>
      <w:r w:rsidR="00243008">
        <w:fldChar w:fldCharType="separate"/>
      </w:r>
      <w:r w:rsidR="00E2373E">
        <w:rPr>
          <w:bCs w:val="0"/>
          <w:sz w:val="24"/>
          <w:szCs w:val="24"/>
          <w:lang w:eastAsia="ru-RU"/>
        </w:rPr>
        <w:t>5.6.1</w:t>
      </w:r>
      <w:r w:rsidR="00243008">
        <w:fldChar w:fldCharType="end"/>
      </w:r>
      <w:r w:rsidRPr="00F958E8">
        <w:rPr>
          <w:bCs w:val="0"/>
          <w:sz w:val="24"/>
          <w:szCs w:val="24"/>
        </w:rPr>
        <w:t>);</w:t>
      </w:r>
    </w:p>
    <w:p w:rsidR="003539D4" w:rsidRPr="001174C4" w:rsidRDefault="003539D4" w:rsidP="003539D4">
      <w:pPr>
        <w:widowControl w:val="0"/>
        <w:numPr>
          <w:ilvl w:val="0"/>
          <w:numId w:val="5"/>
        </w:numPr>
        <w:tabs>
          <w:tab w:val="left" w:pos="540"/>
        </w:tabs>
        <w:overflowPunct w:val="0"/>
        <w:autoSpaceDE w:val="0"/>
        <w:spacing w:line="264" w:lineRule="auto"/>
        <w:ind w:hanging="540"/>
        <w:rPr>
          <w:bCs w:val="0"/>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43008">
        <w:rPr>
          <w:sz w:val="24"/>
          <w:szCs w:val="24"/>
        </w:rPr>
        <w:fldChar w:fldCharType="begin"/>
      </w:r>
      <w:r>
        <w:rPr>
          <w:sz w:val="24"/>
          <w:szCs w:val="24"/>
        </w:rPr>
        <w:instrText xml:space="preserve"> REF _Ref444164624 \r \h </w:instrText>
      </w:r>
      <w:r w:rsidR="00243008">
        <w:rPr>
          <w:sz w:val="24"/>
          <w:szCs w:val="24"/>
        </w:rPr>
      </w:r>
      <w:r w:rsidR="00243008">
        <w:rPr>
          <w:sz w:val="24"/>
          <w:szCs w:val="24"/>
        </w:rPr>
        <w:fldChar w:fldCharType="separate"/>
      </w:r>
      <w:r w:rsidR="00E2373E">
        <w:rPr>
          <w:sz w:val="24"/>
          <w:szCs w:val="24"/>
        </w:rPr>
        <w:t>5.6.2</w:t>
      </w:r>
      <w:r w:rsidR="00243008">
        <w:rPr>
          <w:sz w:val="24"/>
          <w:szCs w:val="24"/>
        </w:rPr>
        <w:fldChar w:fldCharType="end"/>
      </w:r>
      <w:r>
        <w:rPr>
          <w:sz w:val="24"/>
          <w:szCs w:val="24"/>
        </w:rPr>
        <w:t xml:space="preserve">) – </w:t>
      </w:r>
      <w:r w:rsidRPr="001174C4">
        <w:rPr>
          <w:sz w:val="24"/>
          <w:szCs w:val="24"/>
        </w:rPr>
        <w:t>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r w:rsidRPr="001174C4">
        <w:rPr>
          <w:bCs w:val="0"/>
          <w:sz w:val="24"/>
          <w:szCs w:val="24"/>
        </w:rPr>
        <w:t>;</w:t>
      </w:r>
      <w:proofErr w:type="gramEnd"/>
    </w:p>
    <w:p w:rsidR="00717F60" w:rsidRPr="00F958E8"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26C13">
        <w:fldChar w:fldCharType="begin"/>
      </w:r>
      <w:r w:rsidR="00326C13">
        <w:instrText xml:space="preserve"> REF _Ref440274902 \r \h  \* MERGEFORMAT </w:instrText>
      </w:r>
      <w:r w:rsidR="00326C13">
        <w:fldChar w:fldCharType="separate"/>
      </w:r>
      <w:r w:rsidR="00E2373E" w:rsidRPr="00E2373E">
        <w:rPr>
          <w:bCs w:val="0"/>
          <w:sz w:val="24"/>
          <w:szCs w:val="24"/>
          <w:lang w:eastAsia="ru-RU"/>
        </w:rPr>
        <w:t>5.4</w:t>
      </w:r>
      <w:r w:rsidR="00326C13">
        <w:fldChar w:fldCharType="end"/>
      </w:r>
      <w:r w:rsidRPr="00F958E8">
        <w:rPr>
          <w:bCs w:val="0"/>
          <w:sz w:val="24"/>
          <w:szCs w:val="24"/>
        </w:rPr>
        <w:t xml:space="preserve">), Сводная таблица стоимости </w:t>
      </w:r>
      <w:r w:rsidR="00BA0806" w:rsidRPr="009A70A4">
        <w:rPr>
          <w:bCs w:val="0"/>
          <w:sz w:val="24"/>
          <w:szCs w:val="24"/>
        </w:rPr>
        <w:t>поставок</w:t>
      </w:r>
      <w:r w:rsidR="00BA0806"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26C13">
        <w:fldChar w:fldCharType="begin"/>
      </w:r>
      <w:r w:rsidR="00326C13">
        <w:instrText xml:space="preserve"> REF _Ref440274913 \r \h  \* MERGEFORMAT </w:instrText>
      </w:r>
      <w:r w:rsidR="00326C13">
        <w:fldChar w:fldCharType="separate"/>
      </w:r>
      <w:r w:rsidR="00E2373E" w:rsidRPr="00E2373E">
        <w:rPr>
          <w:bCs w:val="0"/>
          <w:sz w:val="24"/>
          <w:szCs w:val="24"/>
          <w:lang w:eastAsia="ru-RU"/>
        </w:rPr>
        <w:t>5.2</w:t>
      </w:r>
      <w:r w:rsidR="00326C13">
        <w:fldChar w:fldCharType="end"/>
      </w:r>
      <w:r w:rsidR="00D80639" w:rsidRPr="00F958E8">
        <w:rPr>
          <w:bCs w:val="0"/>
          <w:sz w:val="24"/>
          <w:szCs w:val="24"/>
        </w:rPr>
        <w:t>)</w:t>
      </w:r>
      <w:r w:rsidR="00AD3EBC"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r w:rsidR="00326C13">
        <w:fldChar w:fldCharType="begin"/>
      </w:r>
      <w:r w:rsidR="00326C13">
        <w:instrText xml:space="preserve"> REF _Ref93264992 \r \h  \* MERGEFORMAT </w:instrText>
      </w:r>
      <w:r w:rsidR="00326C13">
        <w:fldChar w:fldCharType="separate"/>
      </w:r>
      <w:r w:rsidR="00E2373E" w:rsidRPr="00E2373E">
        <w:rPr>
          <w:bCs w:val="0"/>
          <w:sz w:val="24"/>
          <w:szCs w:val="24"/>
          <w:lang w:eastAsia="ru-RU"/>
        </w:rPr>
        <w:t>5.5</w:t>
      </w:r>
      <w:r w:rsidR="00326C13">
        <w:fldChar w:fldCharType="end"/>
      </w:r>
      <w:r w:rsidR="00953802" w:rsidRPr="00F958E8">
        <w:rPr>
          <w:bCs w:val="0"/>
          <w:sz w:val="24"/>
          <w:szCs w:val="24"/>
          <w:lang w:eastAsia="ru-RU"/>
        </w:rPr>
        <w:t>)</w:t>
      </w:r>
      <w:r w:rsidRPr="00F958E8">
        <w:rPr>
          <w:bCs w:val="0"/>
          <w:sz w:val="24"/>
          <w:szCs w:val="24"/>
        </w:rPr>
        <w:t>.</w:t>
      </w:r>
    </w:p>
    <w:p w:rsidR="00717F60" w:rsidRPr="00F958E8" w:rsidRDefault="00AD3EBC"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r w:rsidR="00326C13">
        <w:fldChar w:fldCharType="begin"/>
      </w:r>
      <w:r w:rsidR="00326C13">
        <w:instrText xml:space="preserve"> REF _Ref306005578 \r \h  \* MERGEFORMAT </w:instrText>
      </w:r>
      <w:r w:rsidR="00326C13">
        <w:fldChar w:fldCharType="separate"/>
      </w:r>
      <w:r w:rsidR="00E2373E" w:rsidRPr="00E2373E">
        <w:rPr>
          <w:bCs w:val="0"/>
          <w:sz w:val="24"/>
          <w:szCs w:val="24"/>
        </w:rPr>
        <w:t>3.3.8.3</w:t>
      </w:r>
      <w:r w:rsidR="00326C13">
        <w:fldChar w:fldCharType="end"/>
      </w:r>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r w:rsidR="00326C13">
        <w:fldChar w:fldCharType="begin"/>
      </w:r>
      <w:r w:rsidR="00326C13">
        <w:instrText xml:space="preserve"> REF _Ref440279062 \r \h  \* MERGEFORMAT </w:instrText>
      </w:r>
      <w:r w:rsidR="00326C13">
        <w:fldChar w:fldCharType="separate"/>
      </w:r>
      <w:r w:rsidR="00E2373E" w:rsidRPr="00E2373E">
        <w:rPr>
          <w:sz w:val="24"/>
          <w:szCs w:val="24"/>
        </w:rPr>
        <w:t>б)</w:t>
      </w:r>
      <w:r w:rsidR="00326C13">
        <w:fldChar w:fldCharType="end"/>
      </w:r>
      <w:r w:rsidR="00F958E8" w:rsidRPr="00F958E8">
        <w:rPr>
          <w:sz w:val="24"/>
          <w:szCs w:val="24"/>
        </w:rPr>
        <w:t xml:space="preserve">, </w:t>
      </w:r>
      <w:r w:rsidR="00326C13">
        <w:fldChar w:fldCharType="begin"/>
      </w:r>
      <w:r w:rsidR="00326C13">
        <w:instrText xml:space="preserve"> REF _Ref440372460 \r \h  \* MERGEFORMAT </w:instrText>
      </w:r>
      <w:r w:rsidR="00326C13">
        <w:fldChar w:fldCharType="separate"/>
      </w:r>
      <w:r w:rsidR="00E2373E" w:rsidRPr="00E2373E">
        <w:rPr>
          <w:sz w:val="24"/>
          <w:szCs w:val="24"/>
        </w:rPr>
        <w:t>д)</w:t>
      </w:r>
      <w:r w:rsidR="00326C13">
        <w:fldChar w:fldCharType="end"/>
      </w:r>
      <w:r w:rsidR="00F958E8" w:rsidRPr="00F958E8">
        <w:rPr>
          <w:sz w:val="24"/>
          <w:szCs w:val="24"/>
        </w:rPr>
        <w:t xml:space="preserve">, </w:t>
      </w:r>
      <w:r w:rsidR="00326C13">
        <w:fldChar w:fldCharType="begin"/>
      </w:r>
      <w:r w:rsidR="00326C13">
        <w:instrText xml:space="preserve"> REF _Ref440372474 \r \h  \* MERGEFORMAT </w:instrText>
      </w:r>
      <w:r w:rsidR="00326C13">
        <w:fldChar w:fldCharType="separate"/>
      </w:r>
      <w:r w:rsidR="00E2373E" w:rsidRPr="00E2373E">
        <w:rPr>
          <w:sz w:val="24"/>
          <w:szCs w:val="24"/>
        </w:rPr>
        <w:t>м)</w:t>
      </w:r>
      <w:r w:rsidR="00326C13">
        <w:fldChar w:fldCharType="end"/>
      </w:r>
      <w:r w:rsidR="00F958E8" w:rsidRPr="00F958E8">
        <w:rPr>
          <w:sz w:val="24"/>
          <w:szCs w:val="24"/>
        </w:rPr>
        <w:t xml:space="preserve">, </w:t>
      </w:r>
      <w:r w:rsidR="00326C13">
        <w:fldChar w:fldCharType="begin"/>
      </w:r>
      <w:r w:rsidR="00326C13">
        <w:instrText xml:space="preserve"> REF _Ref440372477 \r \h  \* MERGEFORMAT </w:instrText>
      </w:r>
      <w:r w:rsidR="00326C13">
        <w:fldChar w:fldCharType="separate"/>
      </w:r>
      <w:r w:rsidR="00E2373E" w:rsidRPr="00E2373E">
        <w:rPr>
          <w:sz w:val="24"/>
          <w:szCs w:val="24"/>
        </w:rPr>
        <w:t>н)</w:t>
      </w:r>
      <w:r w:rsidR="00326C13">
        <w:fldChar w:fldCharType="end"/>
      </w:r>
      <w:r w:rsidR="00F463E8" w:rsidRPr="00F958E8">
        <w:rPr>
          <w:sz w:val="24"/>
          <w:szCs w:val="24"/>
        </w:rPr>
        <w:t xml:space="preserve"> п. </w:t>
      </w:r>
      <w:r w:rsidR="00326C13">
        <w:fldChar w:fldCharType="begin"/>
      </w:r>
      <w:r w:rsidR="00326C13">
        <w:instrText xml:space="preserve"> REF _Ref306005578 \r \h  \* MERGEFORMAT </w:instrText>
      </w:r>
      <w:r w:rsidR="00326C13">
        <w:fldChar w:fldCharType="separate"/>
      </w:r>
      <w:r w:rsidR="00E2373E" w:rsidRPr="00E2373E">
        <w:rPr>
          <w:sz w:val="24"/>
          <w:szCs w:val="24"/>
        </w:rPr>
        <w:t>3.3.8.3</w:t>
      </w:r>
      <w:r w:rsidR="00326C13">
        <w:fldChar w:fldCharType="end"/>
      </w:r>
      <w:r w:rsidR="00D90031" w:rsidRPr="00F958E8">
        <w:rPr>
          <w:bCs w:val="0"/>
          <w:sz w:val="24"/>
          <w:szCs w:val="24"/>
        </w:rPr>
        <w:t>)</w:t>
      </w:r>
      <w:r w:rsidRPr="00F958E8">
        <w:rPr>
          <w:bCs w:val="0"/>
          <w:sz w:val="24"/>
          <w:szCs w:val="24"/>
        </w:rPr>
        <w:t>;</w:t>
      </w:r>
    </w:p>
    <w:p w:rsidR="000E746F" w:rsidRPr="00F958E8"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w:t>
      </w:r>
      <w:r w:rsidR="0039141F" w:rsidRPr="00F958E8">
        <w:rPr>
          <w:bCs w:val="0"/>
          <w:sz w:val="24"/>
          <w:szCs w:val="24"/>
        </w:rPr>
        <w:t xml:space="preserve"> - Форма </w:t>
      </w:r>
      <w:proofErr w:type="gramStart"/>
      <w:r w:rsidR="0039141F" w:rsidRPr="00F958E8">
        <w:rPr>
          <w:bCs w:val="0"/>
          <w:sz w:val="24"/>
          <w:szCs w:val="24"/>
        </w:rPr>
        <w:t xml:space="preserve">плана распределения </w:t>
      </w:r>
      <w:r w:rsidR="0039141F" w:rsidRPr="00F958E8">
        <w:rPr>
          <w:bCs w:val="0"/>
          <w:sz w:val="24"/>
          <w:szCs w:val="24"/>
        </w:rPr>
        <w:lastRenderedPageBreak/>
        <w:t>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r w:rsidR="00326C13">
        <w:fldChar w:fldCharType="begin"/>
      </w:r>
      <w:r w:rsidR="00326C13">
        <w:instrText xml:space="preserve"> REF _Ref440274961 \r \h  \* MERGEFORMAT </w:instrText>
      </w:r>
      <w:r w:rsidR="00326C13">
        <w:fldChar w:fldCharType="separate"/>
      </w:r>
      <w:r w:rsidR="00E2373E" w:rsidRPr="00E2373E">
        <w:rPr>
          <w:bCs w:val="0"/>
          <w:sz w:val="24"/>
          <w:szCs w:val="24"/>
        </w:rPr>
        <w:t>5.15</w:t>
      </w:r>
      <w:r w:rsidR="00326C13">
        <w:fldChar w:fldCharType="end"/>
      </w:r>
      <w:r w:rsidR="00A154B7" w:rsidRPr="00F958E8">
        <w:rPr>
          <w:bCs w:val="0"/>
          <w:sz w:val="24"/>
          <w:szCs w:val="24"/>
        </w:rPr>
        <w:t>)</w:t>
      </w:r>
      <w:r w:rsidRPr="00F958E8">
        <w:rPr>
          <w:bCs w:val="0"/>
          <w:sz w:val="24"/>
          <w:szCs w:val="24"/>
        </w:rPr>
        <w:t>;</w:t>
      </w:r>
    </w:p>
    <w:p w:rsidR="00717F60" w:rsidRPr="00433EB1" w:rsidRDefault="000E746F" w:rsidP="00D75CA2">
      <w:pPr>
        <w:widowControl w:val="0"/>
        <w:numPr>
          <w:ilvl w:val="0"/>
          <w:numId w:val="5"/>
        </w:numPr>
        <w:tabs>
          <w:tab w:val="left" w:pos="540"/>
        </w:tabs>
        <w:overflowPunct w:val="0"/>
        <w:autoSpaceDE w:val="0"/>
        <w:spacing w:line="264" w:lineRule="auto"/>
        <w:ind w:hanging="540"/>
        <w:rPr>
          <w:bCs w:val="0"/>
          <w:sz w:val="24"/>
          <w:szCs w:val="24"/>
        </w:rPr>
      </w:pPr>
      <w:r w:rsidRPr="00433EB1">
        <w:rPr>
          <w:bCs w:val="0"/>
          <w:sz w:val="24"/>
          <w:szCs w:val="24"/>
        </w:rPr>
        <w:t xml:space="preserve">Если Заявка подается коллективным Участником - </w:t>
      </w:r>
      <w:r w:rsidR="00717F60" w:rsidRPr="00433EB1">
        <w:rPr>
          <w:bCs w:val="0"/>
          <w:sz w:val="24"/>
          <w:szCs w:val="24"/>
        </w:rPr>
        <w:t xml:space="preserve">Для каждого члена коллективного </w:t>
      </w:r>
      <w:r w:rsidR="009C744E" w:rsidRPr="00433EB1">
        <w:rPr>
          <w:bCs w:val="0"/>
          <w:sz w:val="24"/>
          <w:szCs w:val="24"/>
        </w:rPr>
        <w:t>Участник</w:t>
      </w:r>
      <w:r w:rsidR="00717F60" w:rsidRPr="00433EB1">
        <w:rPr>
          <w:bCs w:val="0"/>
          <w:sz w:val="24"/>
          <w:szCs w:val="24"/>
        </w:rPr>
        <w:t xml:space="preserve">а (с оформлением </w:t>
      </w:r>
      <w:r w:rsidR="00433EB1" w:rsidRPr="00433EB1">
        <w:rPr>
          <w:bCs w:val="0"/>
          <w:sz w:val="24"/>
          <w:szCs w:val="24"/>
        </w:rPr>
        <w:t xml:space="preserve">отдельного конверта (папки) </w:t>
      </w:r>
      <w:r w:rsidR="00717F60" w:rsidRPr="00433EB1">
        <w:rPr>
          <w:bCs w:val="0"/>
          <w:sz w:val="24"/>
          <w:szCs w:val="24"/>
        </w:rPr>
        <w:t xml:space="preserve">«Документы члена коллективного </w:t>
      </w:r>
      <w:r w:rsidR="009C744E" w:rsidRPr="00433EB1">
        <w:rPr>
          <w:bCs w:val="0"/>
          <w:sz w:val="24"/>
          <w:szCs w:val="24"/>
        </w:rPr>
        <w:t>Участник</w:t>
      </w:r>
      <w:r w:rsidR="00717F60" w:rsidRPr="00433EB1">
        <w:rPr>
          <w:bCs w:val="0"/>
          <w:sz w:val="24"/>
          <w:szCs w:val="24"/>
        </w:rPr>
        <w:t>а _________________»):</w:t>
      </w:r>
    </w:p>
    <w:p w:rsidR="007044CB" w:rsidRPr="00D52133" w:rsidRDefault="00A154B7" w:rsidP="00D75CA2">
      <w:pPr>
        <w:widowControl w:val="0"/>
        <w:numPr>
          <w:ilvl w:val="1"/>
          <w:numId w:val="5"/>
        </w:numPr>
        <w:tabs>
          <w:tab w:val="left" w:pos="540"/>
        </w:tabs>
        <w:overflowPunct w:val="0"/>
        <w:autoSpaceDE w:val="0"/>
        <w:spacing w:line="264" w:lineRule="auto"/>
        <w:rPr>
          <w:bCs w:val="0"/>
          <w:sz w:val="24"/>
          <w:szCs w:val="24"/>
        </w:rPr>
      </w:pPr>
      <w:r w:rsidRPr="00D52133">
        <w:rPr>
          <w:bCs w:val="0"/>
          <w:sz w:val="24"/>
          <w:szCs w:val="24"/>
        </w:rPr>
        <w:t xml:space="preserve">Формы, указанные в подразделах </w:t>
      </w:r>
      <w:r w:rsidR="00326C13">
        <w:fldChar w:fldCharType="begin"/>
      </w:r>
      <w:r w:rsidR="00326C13">
        <w:instrText xml:space="preserve"> REF _Ref440274659 \r \h  \* MERGEFORMAT </w:instrText>
      </w:r>
      <w:r w:rsidR="00326C13">
        <w:fldChar w:fldCharType="separate"/>
      </w:r>
      <w:r w:rsidR="00E2373E" w:rsidRPr="00E2373E">
        <w:rPr>
          <w:bCs w:val="0"/>
          <w:sz w:val="24"/>
          <w:szCs w:val="24"/>
        </w:rPr>
        <w:t>5.9</w:t>
      </w:r>
      <w:r w:rsidR="00326C13">
        <w:fldChar w:fldCharType="end"/>
      </w:r>
      <w:r w:rsidRPr="00D52133">
        <w:rPr>
          <w:bCs w:val="0"/>
          <w:sz w:val="24"/>
          <w:szCs w:val="24"/>
        </w:rPr>
        <w:t xml:space="preserve">, </w:t>
      </w:r>
      <w:r w:rsidR="00326C13">
        <w:fldChar w:fldCharType="begin"/>
      </w:r>
      <w:r w:rsidR="00326C13">
        <w:instrText xml:space="preserve"> REF _Ref440274733 \r \h  \* MERGEFORMAT </w:instrText>
      </w:r>
      <w:r w:rsidR="00326C13">
        <w:fldChar w:fldCharType="separate"/>
      </w:r>
      <w:r w:rsidR="00E2373E" w:rsidRPr="00E2373E">
        <w:rPr>
          <w:bCs w:val="0"/>
          <w:sz w:val="24"/>
          <w:szCs w:val="24"/>
        </w:rPr>
        <w:t>5.11</w:t>
      </w:r>
      <w:r w:rsidR="00326C13">
        <w:fldChar w:fldCharType="end"/>
      </w:r>
      <w:r w:rsidRPr="00D52133">
        <w:rPr>
          <w:bCs w:val="0"/>
          <w:sz w:val="24"/>
          <w:szCs w:val="24"/>
        </w:rPr>
        <w:t xml:space="preserve">, </w:t>
      </w:r>
      <w:r w:rsidR="00326C13">
        <w:fldChar w:fldCharType="begin"/>
      </w:r>
      <w:r w:rsidR="00326C13">
        <w:instrText xml:space="preserve"> REF _Ref440274744 \r \h  \* MERGEFORMAT </w:instrText>
      </w:r>
      <w:r w:rsidR="00326C13">
        <w:fldChar w:fldCharType="separate"/>
      </w:r>
      <w:r w:rsidR="00E2373E" w:rsidRPr="00E2373E">
        <w:rPr>
          <w:bCs w:val="0"/>
          <w:sz w:val="24"/>
          <w:szCs w:val="24"/>
        </w:rPr>
        <w:t>5.12</w:t>
      </w:r>
      <w:r w:rsidR="00326C13">
        <w:fldChar w:fldCharType="end"/>
      </w:r>
      <w:r w:rsidRPr="00D52133">
        <w:rPr>
          <w:bCs w:val="0"/>
          <w:sz w:val="24"/>
          <w:szCs w:val="24"/>
        </w:rPr>
        <w:t xml:space="preserve">, </w:t>
      </w:r>
      <w:r w:rsidR="00326C13">
        <w:fldChar w:fldCharType="begin"/>
      </w:r>
      <w:r w:rsidR="00326C13">
        <w:instrText xml:space="preserve"> REF _Ref440274756 \r \h  \* MERGEFORMAT </w:instrText>
      </w:r>
      <w:r w:rsidR="00326C13">
        <w:fldChar w:fldCharType="separate"/>
      </w:r>
      <w:r w:rsidR="00E2373E" w:rsidRPr="00E2373E">
        <w:rPr>
          <w:bCs w:val="0"/>
          <w:sz w:val="24"/>
          <w:szCs w:val="24"/>
        </w:rPr>
        <w:t>5.14</w:t>
      </w:r>
      <w:r w:rsidR="00326C13">
        <w:fldChar w:fldCharType="end"/>
      </w:r>
      <w:r w:rsidR="007044CB" w:rsidRPr="00D52133">
        <w:rPr>
          <w:bCs w:val="0"/>
          <w:sz w:val="24"/>
          <w:szCs w:val="24"/>
        </w:rPr>
        <w:t>;</w:t>
      </w:r>
    </w:p>
    <w:p w:rsidR="00717F60" w:rsidRPr="003E170D" w:rsidRDefault="00717F60" w:rsidP="00D75CA2">
      <w:pPr>
        <w:widowControl w:val="0"/>
        <w:numPr>
          <w:ilvl w:val="1"/>
          <w:numId w:val="5"/>
        </w:numPr>
        <w:tabs>
          <w:tab w:val="left" w:pos="540"/>
        </w:tabs>
        <w:overflowPunct w:val="0"/>
        <w:autoSpaceDE w:val="0"/>
        <w:spacing w:line="264" w:lineRule="auto"/>
        <w:rPr>
          <w:bCs w:val="0"/>
          <w:sz w:val="24"/>
          <w:szCs w:val="24"/>
        </w:rPr>
      </w:pPr>
      <w:r w:rsidRPr="003E170D">
        <w:rPr>
          <w:bCs w:val="0"/>
          <w:sz w:val="24"/>
          <w:szCs w:val="24"/>
        </w:rPr>
        <w:t xml:space="preserve">Документы, </w:t>
      </w:r>
      <w:r w:rsidR="00DA7E38">
        <w:rPr>
          <w:bCs w:val="0"/>
          <w:sz w:val="24"/>
          <w:szCs w:val="24"/>
        </w:rPr>
        <w:t>подтверждающие правоспособность</w:t>
      </w:r>
      <w:r w:rsidRPr="003E170D">
        <w:rPr>
          <w:bCs w:val="0"/>
          <w:sz w:val="24"/>
          <w:szCs w:val="24"/>
        </w:rPr>
        <w:t xml:space="preserve"> данной организации</w:t>
      </w:r>
      <w:r w:rsidR="00E963D9">
        <w:rPr>
          <w:bCs w:val="0"/>
          <w:sz w:val="24"/>
          <w:szCs w:val="24"/>
        </w:rPr>
        <w:t xml:space="preserve"> (подраздел </w:t>
      </w:r>
      <w:r w:rsidR="00243008">
        <w:rPr>
          <w:bCs w:val="0"/>
          <w:sz w:val="24"/>
          <w:szCs w:val="24"/>
        </w:rPr>
        <w:fldChar w:fldCharType="begin"/>
      </w:r>
      <w:r w:rsidR="00E963D9">
        <w:rPr>
          <w:bCs w:val="0"/>
          <w:sz w:val="24"/>
          <w:szCs w:val="24"/>
        </w:rPr>
        <w:instrText xml:space="preserve"> REF _Ref306005578 \r \h </w:instrText>
      </w:r>
      <w:r w:rsidR="00243008">
        <w:rPr>
          <w:bCs w:val="0"/>
          <w:sz w:val="24"/>
          <w:szCs w:val="24"/>
        </w:rPr>
      </w:r>
      <w:r w:rsidR="00243008">
        <w:rPr>
          <w:bCs w:val="0"/>
          <w:sz w:val="24"/>
          <w:szCs w:val="24"/>
        </w:rPr>
        <w:fldChar w:fldCharType="separate"/>
      </w:r>
      <w:r w:rsidR="00E2373E">
        <w:rPr>
          <w:bCs w:val="0"/>
          <w:sz w:val="24"/>
          <w:szCs w:val="24"/>
        </w:rPr>
        <w:t>3.3.8.3</w:t>
      </w:r>
      <w:r w:rsidR="00243008">
        <w:rPr>
          <w:bCs w:val="0"/>
          <w:sz w:val="24"/>
          <w:szCs w:val="24"/>
        </w:rPr>
        <w:fldChar w:fldCharType="end"/>
      </w:r>
      <w:r w:rsidR="00E963D9">
        <w:rPr>
          <w:bCs w:val="0"/>
          <w:sz w:val="24"/>
          <w:szCs w:val="24"/>
        </w:rPr>
        <w:t>)</w:t>
      </w:r>
      <w:r w:rsidRPr="003E170D">
        <w:rPr>
          <w:bCs w:val="0"/>
          <w:sz w:val="24"/>
          <w:szCs w:val="24"/>
        </w:rPr>
        <w:t>;</w:t>
      </w:r>
    </w:p>
    <w:p w:rsidR="00717F60" w:rsidRPr="00433EB1" w:rsidRDefault="00717F60" w:rsidP="00D75CA2">
      <w:pPr>
        <w:widowControl w:val="0"/>
        <w:numPr>
          <w:ilvl w:val="0"/>
          <w:numId w:val="5"/>
        </w:numPr>
        <w:tabs>
          <w:tab w:val="left" w:pos="540"/>
        </w:tabs>
        <w:overflowPunct w:val="0"/>
        <w:autoSpaceDE w:val="0"/>
        <w:spacing w:after="100" w:line="264" w:lineRule="auto"/>
        <w:ind w:left="539" w:hanging="539"/>
        <w:rPr>
          <w:bCs w:val="0"/>
          <w:sz w:val="24"/>
          <w:szCs w:val="24"/>
        </w:rPr>
      </w:pPr>
      <w:r w:rsidRPr="00433EB1">
        <w:rPr>
          <w:bCs w:val="0"/>
          <w:sz w:val="24"/>
          <w:szCs w:val="24"/>
        </w:rPr>
        <w:t>Техническое предложение (</w:t>
      </w:r>
      <w:r w:rsidR="00A154B7" w:rsidRPr="00433EB1">
        <w:rPr>
          <w:bCs w:val="0"/>
          <w:sz w:val="24"/>
          <w:szCs w:val="24"/>
          <w:lang w:eastAsia="ru-RU"/>
        </w:rPr>
        <w:t>подраздел</w:t>
      </w:r>
      <w:r w:rsidR="00A40BDF" w:rsidRPr="00433EB1">
        <w:rPr>
          <w:bCs w:val="0"/>
          <w:sz w:val="24"/>
          <w:szCs w:val="24"/>
          <w:lang w:eastAsia="ru-RU"/>
        </w:rPr>
        <w:t xml:space="preserve"> </w:t>
      </w:r>
      <w:r w:rsidR="00326C13">
        <w:fldChar w:fldCharType="begin"/>
      </w:r>
      <w:r w:rsidR="00326C13">
        <w:instrText xml:space="preserve"> REF _Ref86826666 \r \h  \* MERGEFORMAT </w:instrText>
      </w:r>
      <w:r w:rsidR="00326C13">
        <w:fldChar w:fldCharType="separate"/>
      </w:r>
      <w:r w:rsidR="00E2373E" w:rsidRPr="00E2373E">
        <w:rPr>
          <w:bCs w:val="0"/>
          <w:sz w:val="24"/>
          <w:szCs w:val="24"/>
          <w:lang w:eastAsia="ru-RU"/>
        </w:rPr>
        <w:t>5.3</w:t>
      </w:r>
      <w:r w:rsidR="00326C13">
        <w:fldChar w:fldCharType="end"/>
      </w:r>
      <w:r w:rsidRPr="00433EB1">
        <w:rPr>
          <w:bCs w:val="0"/>
          <w:sz w:val="24"/>
          <w:szCs w:val="24"/>
        </w:rPr>
        <w:t>)</w:t>
      </w:r>
      <w:r w:rsidR="00BD2FD1" w:rsidRPr="00433EB1">
        <w:rPr>
          <w:bCs w:val="0"/>
          <w:sz w:val="24"/>
          <w:szCs w:val="24"/>
        </w:rPr>
        <w:t xml:space="preserve">, </w:t>
      </w:r>
      <w:r w:rsidR="00BD2FD1" w:rsidRPr="00433EB1">
        <w:rPr>
          <w:sz w:val="24"/>
          <w:szCs w:val="24"/>
        </w:rPr>
        <w:t>свидетельства производителей (</w:t>
      </w:r>
      <w:r w:rsidR="00A154B7" w:rsidRPr="00433EB1">
        <w:rPr>
          <w:bCs w:val="0"/>
          <w:sz w:val="24"/>
          <w:szCs w:val="24"/>
          <w:lang w:eastAsia="ru-RU"/>
        </w:rPr>
        <w:t>подраздел</w:t>
      </w:r>
      <w:r w:rsidR="00A40BDF" w:rsidRPr="00433EB1">
        <w:rPr>
          <w:bCs w:val="0"/>
          <w:sz w:val="24"/>
          <w:szCs w:val="24"/>
          <w:lang w:eastAsia="ru-RU"/>
        </w:rPr>
        <w:t xml:space="preserve"> </w:t>
      </w:r>
      <w:r w:rsidR="00326C13">
        <w:fldChar w:fldCharType="begin"/>
      </w:r>
      <w:r w:rsidR="00326C13">
        <w:instrText xml:space="preserve"> REF _Ref440275030 \r \h  \* MERGEFORMAT </w:instrText>
      </w:r>
      <w:r w:rsidR="00326C13">
        <w:fldChar w:fldCharType="separate"/>
      </w:r>
      <w:r w:rsidR="00E2373E" w:rsidRPr="00E2373E">
        <w:rPr>
          <w:bCs w:val="0"/>
          <w:sz w:val="24"/>
          <w:szCs w:val="24"/>
          <w:lang w:eastAsia="ru-RU"/>
        </w:rPr>
        <w:t>5.10</w:t>
      </w:r>
      <w:r w:rsidR="00326C13">
        <w:fldChar w:fldCharType="end"/>
      </w:r>
      <w:r w:rsidR="00BD2FD1" w:rsidRPr="00433EB1">
        <w:rPr>
          <w:sz w:val="24"/>
          <w:szCs w:val="24"/>
        </w:rPr>
        <w:t>)</w:t>
      </w:r>
      <w:r w:rsidR="004E26AE" w:rsidRPr="00433EB1">
        <w:rPr>
          <w:sz w:val="24"/>
          <w:szCs w:val="24"/>
        </w:rPr>
        <w:t xml:space="preserve"> </w:t>
      </w:r>
      <w:r w:rsidR="004E26AE" w:rsidRPr="00433EB1">
        <w:rPr>
          <w:bCs w:val="0"/>
          <w:spacing w:val="-1"/>
          <w:sz w:val="24"/>
          <w:szCs w:val="24"/>
        </w:rPr>
        <w:t>либо копии дилерских договоров</w:t>
      </w:r>
      <w:r w:rsidR="00BD2FD1" w:rsidRPr="00433EB1">
        <w:rPr>
          <w:sz w:val="24"/>
          <w:szCs w:val="24"/>
        </w:rPr>
        <w:t xml:space="preserve"> </w:t>
      </w:r>
      <w:r w:rsidRPr="00433EB1">
        <w:rPr>
          <w:bCs w:val="0"/>
          <w:sz w:val="24"/>
          <w:szCs w:val="24"/>
        </w:rPr>
        <w:t>оформля</w:t>
      </w:r>
      <w:r w:rsidR="004E26AE" w:rsidRPr="00433EB1">
        <w:rPr>
          <w:bCs w:val="0"/>
          <w:sz w:val="24"/>
          <w:szCs w:val="24"/>
        </w:rPr>
        <w:t>ю</w:t>
      </w:r>
      <w:r w:rsidRPr="00433EB1">
        <w:rPr>
          <w:bCs w:val="0"/>
          <w:sz w:val="24"/>
          <w:szCs w:val="24"/>
        </w:rPr>
        <w:t xml:space="preserve">тся отдельным </w:t>
      </w:r>
      <w:r w:rsidR="00433EB1">
        <w:rPr>
          <w:bCs w:val="0"/>
          <w:sz w:val="24"/>
          <w:szCs w:val="24"/>
        </w:rPr>
        <w:t>томом</w:t>
      </w:r>
      <w:r w:rsidRPr="00433EB1">
        <w:rPr>
          <w:bCs w:val="0"/>
          <w:sz w:val="24"/>
          <w:szCs w:val="24"/>
        </w:rPr>
        <w:t xml:space="preserve"> «Техническое предложение </w:t>
      </w:r>
      <w:r w:rsidR="009C744E" w:rsidRPr="00433EB1">
        <w:rPr>
          <w:bCs w:val="0"/>
          <w:sz w:val="24"/>
          <w:szCs w:val="24"/>
        </w:rPr>
        <w:t>Участник</w:t>
      </w:r>
      <w:r w:rsidRPr="00433EB1">
        <w:rPr>
          <w:bCs w:val="0"/>
          <w:sz w:val="24"/>
          <w:szCs w:val="24"/>
        </w:rPr>
        <w:t>а __________».</w:t>
      </w:r>
    </w:p>
    <w:p w:rsidR="00717F60" w:rsidRDefault="009C744E"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3" w:name="_Ref306004660"/>
      <w:r w:rsidRPr="00E71A48">
        <w:rPr>
          <w:bCs w:val="0"/>
          <w:sz w:val="24"/>
          <w:szCs w:val="24"/>
        </w:rPr>
        <w:t>Участник</w:t>
      </w:r>
      <w:r w:rsidR="00717F60" w:rsidRPr="00E71A48">
        <w:rPr>
          <w:bCs w:val="0"/>
          <w:sz w:val="24"/>
          <w:szCs w:val="24"/>
        </w:rPr>
        <w:t xml:space="preserve"> имеет право подать только одну </w:t>
      </w:r>
      <w:r w:rsidR="004B5EB3" w:rsidRPr="00E71A48">
        <w:rPr>
          <w:bCs w:val="0"/>
          <w:sz w:val="24"/>
          <w:szCs w:val="24"/>
        </w:rPr>
        <w:t>Заявк</w:t>
      </w:r>
      <w:r w:rsidR="00717F60" w:rsidRPr="00E71A48">
        <w:rPr>
          <w:bCs w:val="0"/>
          <w:sz w:val="24"/>
          <w:szCs w:val="24"/>
        </w:rPr>
        <w:t xml:space="preserve">у. В случае нарушения этого требования все </w:t>
      </w:r>
      <w:r w:rsidR="004B5EB3" w:rsidRPr="00E71A48">
        <w:rPr>
          <w:bCs w:val="0"/>
          <w:sz w:val="24"/>
          <w:szCs w:val="24"/>
        </w:rPr>
        <w:t>Заявк</w:t>
      </w:r>
      <w:r w:rsidR="00717F60" w:rsidRPr="00E71A48">
        <w:rPr>
          <w:bCs w:val="0"/>
          <w:sz w:val="24"/>
          <w:szCs w:val="24"/>
        </w:rPr>
        <w:t xml:space="preserve">и такого </w:t>
      </w:r>
      <w:r w:rsidRPr="00E71A48">
        <w:rPr>
          <w:bCs w:val="0"/>
          <w:sz w:val="24"/>
          <w:szCs w:val="24"/>
        </w:rPr>
        <w:t>Участник</w:t>
      </w:r>
      <w:r w:rsidR="00717F60" w:rsidRPr="00E71A48">
        <w:rPr>
          <w:bCs w:val="0"/>
          <w:sz w:val="24"/>
          <w:szCs w:val="24"/>
        </w:rPr>
        <w:t>а отклоняются без рассмотрения по существу.</w:t>
      </w:r>
      <w:bookmarkEnd w:id="203"/>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0E5AC7">
        <w:rPr>
          <w:bCs w:val="0"/>
          <w:sz w:val="24"/>
          <w:szCs w:val="24"/>
        </w:rPr>
        <w:t xml:space="preserve">Все формы, указанные в разделе </w:t>
      </w:r>
      <w:r w:rsidR="00243008">
        <w:rPr>
          <w:bCs w:val="0"/>
          <w:sz w:val="24"/>
          <w:szCs w:val="24"/>
        </w:rPr>
        <w:fldChar w:fldCharType="begin"/>
      </w:r>
      <w:r w:rsidR="00532231">
        <w:rPr>
          <w:bCs w:val="0"/>
          <w:sz w:val="24"/>
          <w:szCs w:val="24"/>
        </w:rPr>
        <w:instrText xml:space="preserve"> REF _Ref440270602 \r \h </w:instrText>
      </w:r>
      <w:r w:rsidR="00243008">
        <w:rPr>
          <w:bCs w:val="0"/>
          <w:sz w:val="24"/>
          <w:szCs w:val="24"/>
        </w:rPr>
      </w:r>
      <w:r w:rsidR="00243008">
        <w:rPr>
          <w:bCs w:val="0"/>
          <w:sz w:val="24"/>
          <w:szCs w:val="24"/>
        </w:rPr>
        <w:fldChar w:fldCharType="separate"/>
      </w:r>
      <w:r w:rsidR="00E2373E">
        <w:rPr>
          <w:bCs w:val="0"/>
          <w:sz w:val="24"/>
          <w:szCs w:val="24"/>
        </w:rPr>
        <w:t>5</w:t>
      </w:r>
      <w:r w:rsidR="00243008">
        <w:rPr>
          <w:bCs w:val="0"/>
          <w:sz w:val="24"/>
          <w:szCs w:val="24"/>
        </w:rPr>
        <w:fldChar w:fldCharType="end"/>
      </w:r>
      <w:r w:rsidRPr="000E5AC7">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433EB1" w:rsidRDefault="00433EB1"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Заявка должна быть подготовлена в письменной (бумажной) форме (подраздел </w:t>
      </w:r>
      <w:r w:rsidR="00326C13">
        <w:fldChar w:fldCharType="begin"/>
      </w:r>
      <w:r w:rsidR="00326C13">
        <w:instrText xml:space="preserve"> REF _Ref115076807 \n \h  \* MERGEFORMAT </w:instrText>
      </w:r>
      <w:r w:rsidR="00326C13">
        <w:fldChar w:fldCharType="separate"/>
      </w:r>
      <w:r w:rsidR="00E2373E" w:rsidRPr="00E2373E">
        <w:rPr>
          <w:bCs w:val="0"/>
          <w:sz w:val="24"/>
          <w:szCs w:val="24"/>
        </w:rPr>
        <w:t>3.3.3</w:t>
      </w:r>
      <w:r w:rsidR="00326C13">
        <w:fldChar w:fldCharType="end"/>
      </w:r>
      <w:r w:rsidRPr="00433EB1">
        <w:rPr>
          <w:bCs w:val="0"/>
          <w:sz w:val="24"/>
          <w:szCs w:val="24"/>
        </w:rPr>
        <w:t>)</w:t>
      </w:r>
      <w:r w:rsidR="00717F60" w:rsidRPr="00433EB1">
        <w:rPr>
          <w:bCs w:val="0"/>
          <w:sz w:val="24"/>
          <w:szCs w:val="24"/>
        </w:rPr>
        <w:t>.</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4" w:name="_Ref55279015"/>
      <w:bookmarkStart w:id="205" w:name="_Ref55279017"/>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xml:space="preserve">, должен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w:t>
      </w:r>
      <w:r w:rsidR="00167982">
        <w:rPr>
          <w:bCs w:val="0"/>
          <w:sz w:val="24"/>
          <w:szCs w:val="24"/>
        </w:rPr>
        <w:t>копия</w:t>
      </w:r>
      <w:r w:rsidRPr="000E5AC7">
        <w:rPr>
          <w:bCs w:val="0"/>
          <w:sz w:val="24"/>
          <w:szCs w:val="24"/>
        </w:rPr>
        <w:t xml:space="preserve"> прикладывается к </w:t>
      </w:r>
      <w:r w:rsidR="001D6802">
        <w:rPr>
          <w:bCs w:val="0"/>
          <w:sz w:val="24"/>
          <w:szCs w:val="24"/>
        </w:rPr>
        <w:t>Заявке</w:t>
      </w:r>
      <w:r w:rsidRPr="000E5AC7">
        <w:rPr>
          <w:bCs w:val="0"/>
          <w:sz w:val="24"/>
          <w:szCs w:val="24"/>
        </w:rPr>
        <w:t>.</w:t>
      </w:r>
      <w:bookmarkEnd w:id="204"/>
    </w:p>
    <w:p w:rsidR="00BD40A3" w:rsidRPr="00433EB1"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bookmarkStart w:id="206" w:name="_Ref195087786"/>
      <w:r w:rsidRPr="00433EB1">
        <w:rPr>
          <w:bCs w:val="0"/>
          <w:sz w:val="24"/>
          <w:szCs w:val="24"/>
        </w:rPr>
        <w:t xml:space="preserve">Каждый документ, входящий в </w:t>
      </w:r>
      <w:r w:rsidR="001D6802" w:rsidRPr="00433EB1">
        <w:rPr>
          <w:bCs w:val="0"/>
          <w:sz w:val="24"/>
          <w:szCs w:val="24"/>
        </w:rPr>
        <w:t>Заявку</w:t>
      </w:r>
      <w:r w:rsidRPr="00433EB1">
        <w:rPr>
          <w:bCs w:val="0"/>
          <w:sz w:val="24"/>
          <w:szCs w:val="24"/>
        </w:rPr>
        <w:t>, должен быть скреплен печатью Участника</w:t>
      </w:r>
      <w:r w:rsidR="00433EB1" w:rsidRPr="00433EB1">
        <w:rPr>
          <w:bCs w:val="0"/>
          <w:sz w:val="24"/>
          <w:szCs w:val="24"/>
        </w:rPr>
        <w:t xml:space="preserve"> (а при участии в запросе предложений физического лица – нотариально заверена собственноручная подпись)</w:t>
      </w:r>
      <w:r w:rsidRPr="00433EB1">
        <w:rPr>
          <w:bCs w:val="0"/>
          <w:sz w:val="24"/>
          <w:szCs w:val="24"/>
        </w:rPr>
        <w:t>.</w:t>
      </w:r>
      <w:bookmarkEnd w:id="205"/>
      <w:bookmarkEnd w:id="206"/>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bookmarkStart w:id="207"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E2373E">
        <w:rPr>
          <w:bCs w:val="0"/>
          <w:spacing w:val="-1"/>
          <w:sz w:val="24"/>
          <w:szCs w:val="24"/>
        </w:rPr>
        <w:t>5.3</w:t>
      </w:r>
      <w:r w:rsidR="00243008">
        <w:rPr>
          <w:bCs w:val="0"/>
          <w:spacing w:val="-1"/>
          <w:sz w:val="24"/>
          <w:szCs w:val="24"/>
        </w:rPr>
        <w:fldChar w:fldCharType="end"/>
      </w:r>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r w:rsidR="006A6849">
        <w:rPr>
          <w:sz w:val="24"/>
          <w:szCs w:val="24"/>
        </w:rPr>
        <w:t>Заявка</w:t>
      </w:r>
      <w:r w:rsidRPr="000E5AC7">
        <w:rPr>
          <w:sz w:val="24"/>
          <w:szCs w:val="24"/>
        </w:rPr>
        <w:t xml:space="preserve"> будет отклонен</w:t>
      </w:r>
      <w:r w:rsidR="006A6849">
        <w:rPr>
          <w:sz w:val="24"/>
          <w:szCs w:val="24"/>
        </w:rPr>
        <w:t>а</w:t>
      </w:r>
      <w:r w:rsidRPr="000E5AC7">
        <w:rPr>
          <w:sz w:val="24"/>
          <w:szCs w:val="24"/>
        </w:rPr>
        <w:t>, если в Техническом предложении не будет отражена вышеуказанная информация.</w:t>
      </w:r>
      <w:bookmarkEnd w:id="207"/>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r w:rsidR="00243008">
        <w:rPr>
          <w:bCs w:val="0"/>
          <w:spacing w:val="-1"/>
          <w:sz w:val="24"/>
          <w:szCs w:val="24"/>
        </w:rPr>
        <w:fldChar w:fldCharType="begin"/>
      </w:r>
      <w:r w:rsidR="00B71B9D">
        <w:rPr>
          <w:bCs w:val="0"/>
          <w:spacing w:val="-1"/>
          <w:sz w:val="24"/>
          <w:szCs w:val="24"/>
        </w:rPr>
        <w:instrText xml:space="preserve"> REF _Ref86826666 \r \h </w:instrText>
      </w:r>
      <w:r w:rsidR="00243008">
        <w:rPr>
          <w:bCs w:val="0"/>
          <w:spacing w:val="-1"/>
          <w:sz w:val="24"/>
          <w:szCs w:val="24"/>
        </w:rPr>
      </w:r>
      <w:r w:rsidR="00243008">
        <w:rPr>
          <w:bCs w:val="0"/>
          <w:spacing w:val="-1"/>
          <w:sz w:val="24"/>
          <w:szCs w:val="24"/>
        </w:rPr>
        <w:fldChar w:fldCharType="separate"/>
      </w:r>
      <w:r w:rsidR="00E2373E">
        <w:rPr>
          <w:bCs w:val="0"/>
          <w:spacing w:val="-1"/>
          <w:sz w:val="24"/>
          <w:szCs w:val="24"/>
        </w:rPr>
        <w:t>5.3</w:t>
      </w:r>
      <w:r w:rsidR="00243008">
        <w:rPr>
          <w:bCs w:val="0"/>
          <w:spacing w:val="-1"/>
          <w:sz w:val="24"/>
          <w:szCs w:val="24"/>
        </w:rPr>
        <w:fldChar w:fldCharType="end"/>
      </w:r>
      <w:r w:rsidR="00B71B9D" w:rsidRPr="00E71A48">
        <w:rPr>
          <w:bCs w:val="0"/>
          <w:spacing w:val="-1"/>
          <w:sz w:val="24"/>
          <w:szCs w:val="24"/>
        </w:rPr>
        <w:t>)</w:t>
      </w:r>
      <w:r w:rsidRPr="000E5AC7">
        <w:rPr>
          <w:sz w:val="24"/>
          <w:szCs w:val="24"/>
        </w:rPr>
        <w:t xml:space="preserve"> вместо информации, изложенной в п. </w:t>
      </w:r>
      <w:r w:rsidR="00243008">
        <w:rPr>
          <w:sz w:val="24"/>
          <w:szCs w:val="24"/>
        </w:rPr>
        <w:fldChar w:fldCharType="begin"/>
      </w:r>
      <w:r w:rsidR="00B71B9D">
        <w:rPr>
          <w:sz w:val="24"/>
          <w:szCs w:val="24"/>
        </w:rPr>
        <w:instrText xml:space="preserve"> REF _Ref440271182 \r \h </w:instrText>
      </w:r>
      <w:r w:rsidR="00243008">
        <w:rPr>
          <w:sz w:val="24"/>
          <w:szCs w:val="24"/>
        </w:rPr>
      </w:r>
      <w:r w:rsidR="00243008">
        <w:rPr>
          <w:sz w:val="24"/>
          <w:szCs w:val="24"/>
        </w:rPr>
        <w:fldChar w:fldCharType="separate"/>
      </w:r>
      <w:r w:rsidR="00E2373E">
        <w:rPr>
          <w:sz w:val="24"/>
          <w:szCs w:val="24"/>
        </w:rPr>
        <w:t>3.3.1.9</w:t>
      </w:r>
      <w:r w:rsidR="00243008">
        <w:rPr>
          <w:sz w:val="24"/>
          <w:szCs w:val="24"/>
        </w:rPr>
        <w:fldChar w:fldCharType="end"/>
      </w:r>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6A6849">
        <w:rPr>
          <w:sz w:val="24"/>
          <w:szCs w:val="24"/>
        </w:rPr>
        <w:t>Заявка</w:t>
      </w:r>
      <w:r w:rsidRPr="000E5AC7">
        <w:rPr>
          <w:sz w:val="24"/>
          <w:szCs w:val="24"/>
        </w:rPr>
        <w:t xml:space="preserve"> Участника будет отклонен</w:t>
      </w:r>
      <w:r w:rsidR="006A6849">
        <w:rPr>
          <w:sz w:val="24"/>
          <w:szCs w:val="24"/>
        </w:rPr>
        <w:t>а</w:t>
      </w:r>
      <w:r w:rsidRPr="000E5AC7">
        <w:rPr>
          <w:sz w:val="24"/>
          <w:szCs w:val="24"/>
        </w:rPr>
        <w:t xml:space="preserve"> без рассмотрения по существу.</w:t>
      </w:r>
    </w:p>
    <w:p w:rsidR="00BD40A3" w:rsidRPr="000E5AC7" w:rsidRDefault="00BD40A3" w:rsidP="00CB550A">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r w:rsidR="00243008">
        <w:rPr>
          <w:bCs w:val="0"/>
          <w:sz w:val="24"/>
          <w:szCs w:val="24"/>
        </w:rPr>
        <w:fldChar w:fldCharType="begin"/>
      </w:r>
      <w:r w:rsidR="00B71B9D">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E2373E">
        <w:rPr>
          <w:bCs w:val="0"/>
          <w:sz w:val="24"/>
          <w:szCs w:val="24"/>
        </w:rPr>
        <w:t>5.2</w:t>
      </w:r>
      <w:r w:rsidR="00243008">
        <w:rPr>
          <w:bCs w:val="0"/>
          <w:sz w:val="24"/>
          <w:szCs w:val="24"/>
        </w:rPr>
        <w:fldChar w:fldCharType="end"/>
      </w:r>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r w:rsidR="00243008">
        <w:rPr>
          <w:bCs w:val="0"/>
          <w:sz w:val="24"/>
          <w:szCs w:val="24"/>
        </w:rPr>
        <w:fldChar w:fldCharType="begin"/>
      </w:r>
      <w:r w:rsidR="00B71B9D">
        <w:rPr>
          <w:bCs w:val="0"/>
          <w:sz w:val="24"/>
          <w:szCs w:val="24"/>
        </w:rPr>
        <w:instrText xml:space="preserve"> REF _Ref440271036 \r \h </w:instrText>
      </w:r>
      <w:r w:rsidR="00243008">
        <w:rPr>
          <w:bCs w:val="0"/>
          <w:sz w:val="24"/>
          <w:szCs w:val="24"/>
        </w:rPr>
      </w:r>
      <w:r w:rsidR="00243008">
        <w:rPr>
          <w:bCs w:val="0"/>
          <w:sz w:val="24"/>
          <w:szCs w:val="24"/>
        </w:rPr>
        <w:fldChar w:fldCharType="separate"/>
      </w:r>
      <w:r w:rsidR="00E2373E">
        <w:rPr>
          <w:bCs w:val="0"/>
          <w:sz w:val="24"/>
          <w:szCs w:val="24"/>
        </w:rPr>
        <w:t>5.4</w:t>
      </w:r>
      <w:r w:rsidR="00243008">
        <w:rPr>
          <w:bCs w:val="0"/>
          <w:sz w:val="24"/>
          <w:szCs w:val="24"/>
        </w:rPr>
        <w:fldChar w:fldCharType="end"/>
      </w:r>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w:t>
      </w:r>
      <w:r w:rsidRPr="000E5AC7">
        <w:rPr>
          <w:sz w:val="24"/>
          <w:szCs w:val="24"/>
        </w:rPr>
        <w:lastRenderedPageBreak/>
        <w:t xml:space="preserve">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r w:rsidR="00243008">
        <w:rPr>
          <w:bCs w:val="0"/>
          <w:sz w:val="24"/>
          <w:szCs w:val="24"/>
        </w:rPr>
        <w:fldChar w:fldCharType="begin"/>
      </w:r>
      <w:r w:rsidR="00B71B9D">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E2373E">
        <w:rPr>
          <w:bCs w:val="0"/>
          <w:sz w:val="24"/>
          <w:szCs w:val="24"/>
        </w:rPr>
        <w:t>5.1</w:t>
      </w:r>
      <w:r w:rsidR="00243008">
        <w:rPr>
          <w:bCs w:val="0"/>
          <w:sz w:val="24"/>
          <w:szCs w:val="24"/>
        </w:rPr>
        <w:fldChar w:fldCharType="end"/>
      </w:r>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r w:rsidR="00243008">
        <w:rPr>
          <w:bCs w:val="0"/>
          <w:sz w:val="24"/>
          <w:szCs w:val="24"/>
        </w:rPr>
        <w:fldChar w:fldCharType="begin"/>
      </w:r>
      <w:r w:rsidR="00B71B9D">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E2373E">
        <w:rPr>
          <w:bCs w:val="0"/>
          <w:sz w:val="24"/>
          <w:szCs w:val="24"/>
        </w:rPr>
        <w:t>5.1</w:t>
      </w:r>
      <w:r w:rsidR="00243008">
        <w:rPr>
          <w:bCs w:val="0"/>
          <w:sz w:val="24"/>
          <w:szCs w:val="24"/>
        </w:rPr>
        <w:fldChar w:fldCharType="end"/>
      </w:r>
      <w:r w:rsidR="00B71B9D">
        <w:rPr>
          <w:bCs w:val="0"/>
          <w:sz w:val="24"/>
          <w:szCs w:val="24"/>
          <w:lang w:eastAsia="ru-RU"/>
        </w:rPr>
        <w:t>)</w:t>
      </w:r>
      <w:r w:rsidRPr="000E5AC7">
        <w:rPr>
          <w:sz w:val="24"/>
          <w:szCs w:val="24"/>
        </w:rPr>
        <w:t>.</w:t>
      </w:r>
    </w:p>
    <w:p w:rsidR="00717F60" w:rsidRPr="00433EB1" w:rsidRDefault="00717F60" w:rsidP="00E71A48">
      <w:pPr>
        <w:pStyle w:val="3"/>
        <w:spacing w:line="264" w:lineRule="auto"/>
        <w:rPr>
          <w:szCs w:val="24"/>
        </w:rPr>
      </w:pPr>
      <w:bookmarkStart w:id="208" w:name="_Ref115076752"/>
      <w:bookmarkStart w:id="209" w:name="_Ref191386109"/>
      <w:bookmarkStart w:id="210" w:name="_Ref191386419"/>
      <w:bookmarkStart w:id="211" w:name="_Toc440357091"/>
      <w:bookmarkStart w:id="212" w:name="_Toc440359646"/>
      <w:bookmarkStart w:id="213" w:name="_Toc440632109"/>
      <w:bookmarkStart w:id="214" w:name="_Toc440875930"/>
      <w:bookmarkStart w:id="215" w:name="_Toc441131262"/>
      <w:bookmarkStart w:id="216" w:name="_Toc447292453"/>
      <w:r w:rsidRPr="00433EB1">
        <w:rPr>
          <w:szCs w:val="24"/>
        </w:rPr>
        <w:t xml:space="preserve">Порядок подготовки </w:t>
      </w:r>
      <w:r w:rsidR="004B5EB3" w:rsidRPr="00433EB1">
        <w:rPr>
          <w:szCs w:val="24"/>
        </w:rPr>
        <w:t>Заявк</w:t>
      </w:r>
      <w:r w:rsidRPr="00433EB1">
        <w:rPr>
          <w:szCs w:val="24"/>
        </w:rPr>
        <w:t>и через </w:t>
      </w:r>
      <w:bookmarkEnd w:id="208"/>
      <w:bookmarkEnd w:id="209"/>
      <w:bookmarkEnd w:id="210"/>
      <w:r w:rsidRPr="00433EB1">
        <w:rPr>
          <w:szCs w:val="24"/>
        </w:rPr>
        <w:t>ЭТП</w:t>
      </w:r>
      <w:bookmarkEnd w:id="211"/>
      <w:bookmarkEnd w:id="212"/>
      <w:bookmarkEnd w:id="213"/>
      <w:bookmarkEnd w:id="214"/>
      <w:bookmarkEnd w:id="215"/>
      <w:bookmarkEnd w:id="216"/>
    </w:p>
    <w:p w:rsidR="00717F60" w:rsidRPr="00433EB1" w:rsidRDefault="00433EB1" w:rsidP="00CB550A">
      <w:pPr>
        <w:widowControl w:val="0"/>
        <w:numPr>
          <w:ilvl w:val="3"/>
          <w:numId w:val="35"/>
        </w:numPr>
        <w:tabs>
          <w:tab w:val="left" w:pos="1701"/>
        </w:tabs>
        <w:overflowPunct w:val="0"/>
        <w:autoSpaceDE w:val="0"/>
        <w:spacing w:after="100" w:line="264" w:lineRule="auto"/>
        <w:ind w:left="0" w:firstLine="709"/>
        <w:rPr>
          <w:bCs w:val="0"/>
          <w:sz w:val="24"/>
          <w:szCs w:val="24"/>
        </w:rPr>
      </w:pPr>
      <w:r w:rsidRPr="00433EB1">
        <w:rPr>
          <w:bCs w:val="0"/>
          <w:sz w:val="24"/>
          <w:szCs w:val="24"/>
        </w:rPr>
        <w:t>Подготовка и предоставление Заявки через ЭТП не предусмотрены.</w:t>
      </w:r>
    </w:p>
    <w:p w:rsidR="00717F60" w:rsidRPr="00433EB1" w:rsidRDefault="00717F60" w:rsidP="00E71A48">
      <w:pPr>
        <w:pStyle w:val="3"/>
        <w:spacing w:line="264" w:lineRule="auto"/>
        <w:rPr>
          <w:szCs w:val="24"/>
        </w:rPr>
      </w:pPr>
      <w:bookmarkStart w:id="217" w:name="_Ref115076807"/>
      <w:bookmarkStart w:id="218" w:name="_Toc440357092"/>
      <w:bookmarkStart w:id="219" w:name="_Toc440359647"/>
      <w:bookmarkStart w:id="220" w:name="_Toc440632110"/>
      <w:bookmarkStart w:id="221" w:name="_Toc440875931"/>
      <w:bookmarkStart w:id="222" w:name="_Toc441131263"/>
      <w:bookmarkStart w:id="223" w:name="_Toc447292454"/>
      <w:r w:rsidRPr="00433EB1">
        <w:rPr>
          <w:szCs w:val="24"/>
        </w:rPr>
        <w:t xml:space="preserve">Порядок подготовки </w:t>
      </w:r>
      <w:r w:rsidR="004B5EB3" w:rsidRPr="00433EB1">
        <w:rPr>
          <w:szCs w:val="24"/>
        </w:rPr>
        <w:t>Заявк</w:t>
      </w:r>
      <w:r w:rsidRPr="00433EB1">
        <w:rPr>
          <w:szCs w:val="24"/>
        </w:rPr>
        <w:t>и в письменной форме</w:t>
      </w:r>
      <w:bookmarkEnd w:id="217"/>
      <w:bookmarkEnd w:id="218"/>
      <w:bookmarkEnd w:id="219"/>
      <w:bookmarkEnd w:id="220"/>
      <w:bookmarkEnd w:id="221"/>
      <w:bookmarkEnd w:id="222"/>
      <w:bookmarkEnd w:id="223"/>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4" w:name="_Ref191386548"/>
      <w:r w:rsidRPr="00433EB1">
        <w:rPr>
          <w:bCs w:val="0"/>
          <w:sz w:val="24"/>
          <w:szCs w:val="24"/>
        </w:rPr>
        <w:t xml:space="preserve">Заявка в письменной форме должна быть подготовлена в строгом соответствии с требованиями, указанными в подразделе </w:t>
      </w:r>
      <w:r w:rsidR="00326C13">
        <w:fldChar w:fldCharType="begin"/>
      </w:r>
      <w:r w:rsidR="00326C13">
        <w:instrText xml:space="preserve"> REF _Ref306114638 \r \h  \* MERGEFORMAT </w:instrText>
      </w:r>
      <w:r w:rsidR="00326C13">
        <w:fldChar w:fldCharType="separate"/>
      </w:r>
      <w:r w:rsidR="00E2373E" w:rsidRPr="00E2373E">
        <w:rPr>
          <w:bCs w:val="0"/>
          <w:sz w:val="24"/>
          <w:szCs w:val="24"/>
        </w:rPr>
        <w:t>3.3.1</w:t>
      </w:r>
      <w:r w:rsidR="00326C13">
        <w:fldChar w:fldCharType="end"/>
      </w:r>
      <w:r w:rsidRPr="00433EB1">
        <w:rPr>
          <w:bCs w:val="0"/>
          <w:sz w:val="24"/>
          <w:szCs w:val="24"/>
        </w:rPr>
        <w:t xml:space="preserve">. </w:t>
      </w:r>
      <w:bookmarkEnd w:id="224"/>
    </w:p>
    <w:p w:rsidR="00433EB1"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433EB1">
        <w:rPr>
          <w:bCs w:val="0"/>
          <w:sz w:val="24"/>
          <w:szCs w:val="24"/>
        </w:rPr>
        <w:t xml:space="preserve">Требования п. </w:t>
      </w:r>
      <w:r w:rsidR="00326C13">
        <w:fldChar w:fldCharType="begin"/>
      </w:r>
      <w:r w:rsidR="00326C13">
        <w:instrText xml:space="preserve"> REF _Ref55279015 \r \h  \* MERGEFORMAT </w:instrText>
      </w:r>
      <w:r w:rsidR="00326C13">
        <w:fldChar w:fldCharType="separate"/>
      </w:r>
      <w:r w:rsidR="00E2373E" w:rsidRPr="00E2373E">
        <w:rPr>
          <w:bCs w:val="0"/>
          <w:sz w:val="24"/>
          <w:szCs w:val="24"/>
        </w:rPr>
        <w:t>3.3.1.6</w:t>
      </w:r>
      <w:r w:rsidR="00326C13">
        <w:fldChar w:fldCharType="end"/>
      </w:r>
      <w:r w:rsidRPr="00433EB1">
        <w:rPr>
          <w:bCs w:val="0"/>
          <w:sz w:val="24"/>
          <w:szCs w:val="24"/>
        </w:rPr>
        <w:t xml:space="preserve"> и </w:t>
      </w:r>
      <w:r w:rsidR="00326C13">
        <w:fldChar w:fldCharType="begin"/>
      </w:r>
      <w:r w:rsidR="00326C13">
        <w:instrText xml:space="preserve"> REF _Ref195087786 \r \h  \* MERGEFORMAT </w:instrText>
      </w:r>
      <w:r w:rsidR="00326C13">
        <w:fldChar w:fldCharType="separate"/>
      </w:r>
      <w:r w:rsidR="00E2373E" w:rsidRPr="00E2373E">
        <w:rPr>
          <w:bCs w:val="0"/>
          <w:sz w:val="24"/>
          <w:szCs w:val="24"/>
        </w:rPr>
        <w:t>3.3.1.7</w:t>
      </w:r>
      <w:r w:rsidR="00326C13">
        <w:fldChar w:fldCharType="end"/>
      </w:r>
      <w:r w:rsidRPr="00433EB1">
        <w:rPr>
          <w:bCs w:val="0"/>
          <w:sz w:val="24"/>
          <w:szCs w:val="24"/>
        </w:rPr>
        <w:t xml:space="preserve"> не распространяются на нотариально заверенные копии документов или документы, переплетенные типографским способом.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proofErr w:type="gramStart"/>
      <w:r w:rsidRPr="00433EB1">
        <w:rPr>
          <w:bCs w:val="0"/>
          <w:sz w:val="24"/>
          <w:szCs w:val="24"/>
        </w:rPr>
        <w:t>Дополнительные носители информации (дискеты, CD-R, CD-RW,</w:t>
      </w:r>
      <w:r w:rsidRPr="00E71A48">
        <w:rPr>
          <w:bCs w:val="0"/>
          <w:sz w:val="24"/>
          <w:szCs w:val="24"/>
        </w:rPr>
        <w:t xml:space="preserve"> брошюры, книги) должны быть, если это возможно, соответствующим образом помечены (например, с помощью наклеек) и помещены в отдельные (т.н. «информационные») конверты.</w:t>
      </w:r>
      <w:proofErr w:type="gramEnd"/>
      <w:r w:rsidRPr="00E71A48">
        <w:rPr>
          <w:bCs w:val="0"/>
          <w:sz w:val="24"/>
          <w:szCs w:val="24"/>
        </w:rPr>
        <w:t xml:space="preserve"> Информационные конверты должны размещаться после последней страницы Заявки. Входящие в состав Заявки копии документов, подтверждающих юридический статус Участника запроса предложений, помещаются в информационные конверты, только если они отпечатаны и сброшюрованы промышленным (типографским) способом или прошиты у нотариуса.</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После этого должна быть проведена нумерация всех без исключения страниц и информационных конвертов Заявки (как внутренняя нумерация листов отдельных приложений, так и сквозная нумерация всех страниц Заявки; информационные конверты нумеруются отдельно от страниц — «информационный конверт № 1», «информационный конверт № 2» и т.д.). Нумерация страниц книг, брошюр, журналов и т.д., помещенных в информационные конверты, не производится.</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bookmarkStart w:id="225" w:name="_Ref306033396"/>
      <w:r w:rsidRPr="00E71A48">
        <w:rPr>
          <w:bCs w:val="0"/>
          <w:sz w:val="24"/>
          <w:szCs w:val="24"/>
        </w:rPr>
        <w:t>Документы (листы и информационные конверты), входящие в Заявку, должны быть скреплены или упакованы таким образом, чтобы исключить случайное выпадение или перемещение страниц и информационных конвертов. Если Заявка состоит из нескольких томов, каждый том рекомендуется прошить с приложением описи включенных в него документов. Каждый такой том должен иметь сквозную нумерацию страниц.</w:t>
      </w:r>
      <w:bookmarkEnd w:id="225"/>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Участник запроса предложений должен подготовить </w:t>
      </w:r>
      <w:r w:rsidRPr="00E71A48">
        <w:rPr>
          <w:b/>
          <w:bCs w:val="0"/>
          <w:sz w:val="24"/>
          <w:szCs w:val="24"/>
        </w:rPr>
        <w:t>1 оригинал и</w:t>
      </w:r>
      <w:r w:rsidRPr="00E71A48">
        <w:rPr>
          <w:bCs w:val="0"/>
          <w:sz w:val="24"/>
          <w:szCs w:val="24"/>
        </w:rPr>
        <w:t xml:space="preserve"> </w:t>
      </w:r>
      <w:r>
        <w:rPr>
          <w:b/>
          <w:bCs w:val="0"/>
          <w:sz w:val="24"/>
          <w:szCs w:val="24"/>
        </w:rPr>
        <w:t>1</w:t>
      </w:r>
      <w:r w:rsidRPr="00E71A48">
        <w:rPr>
          <w:b/>
          <w:bCs w:val="0"/>
          <w:sz w:val="24"/>
          <w:szCs w:val="24"/>
        </w:rPr>
        <w:t xml:space="preserve"> копи</w:t>
      </w:r>
      <w:r>
        <w:rPr>
          <w:b/>
          <w:bCs w:val="0"/>
          <w:sz w:val="24"/>
          <w:szCs w:val="24"/>
        </w:rPr>
        <w:t>ю Заявки</w:t>
      </w:r>
      <w:r w:rsidRPr="00E71A48">
        <w:rPr>
          <w:bCs w:val="0"/>
          <w:sz w:val="24"/>
          <w:szCs w:val="24"/>
        </w:rPr>
        <w:t>. Копи</w:t>
      </w:r>
      <w:r>
        <w:rPr>
          <w:bCs w:val="0"/>
          <w:sz w:val="24"/>
          <w:szCs w:val="24"/>
        </w:rPr>
        <w:t>я</w:t>
      </w:r>
      <w:r w:rsidRPr="00E71A48">
        <w:rPr>
          <w:bCs w:val="0"/>
          <w:sz w:val="24"/>
          <w:szCs w:val="24"/>
        </w:rPr>
        <w:t xml:space="preserve"> Заявки подготавлива</w:t>
      </w:r>
      <w:r>
        <w:rPr>
          <w:bCs w:val="0"/>
          <w:sz w:val="24"/>
          <w:szCs w:val="24"/>
        </w:rPr>
        <w:t>е</w:t>
      </w:r>
      <w:r w:rsidRPr="00E71A48">
        <w:rPr>
          <w:bCs w:val="0"/>
          <w:sz w:val="24"/>
          <w:szCs w:val="24"/>
        </w:rPr>
        <w:t>тся путем ксерокопирования оригиналов каждого документа, входящего в Заявку после их подписания и заверения печатью, а также нанесения сквозной нумерации страниц, но перед сшиванием.</w:t>
      </w:r>
    </w:p>
    <w:p w:rsidR="00433EB1" w:rsidRPr="00E71A48"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Материалы, содержащиеся в информационных конвертах, копируются любым приемлемым для данного вида материалов способом. Соответствующие копии помещаются в конверты и помечаются «копия информационного конверта № 1» и т.д. При невозможности представить копии материалов, содержащихся в информационных конвертах, Участник помещает в информационный конверт ссылку с указанием: «см. информационный конверт №… Заявки».</w:t>
      </w:r>
    </w:p>
    <w:p w:rsidR="00717F60" w:rsidRPr="00433EB1" w:rsidRDefault="00433EB1" w:rsidP="00CB550A">
      <w:pPr>
        <w:widowControl w:val="0"/>
        <w:numPr>
          <w:ilvl w:val="3"/>
          <w:numId w:val="36"/>
        </w:numPr>
        <w:tabs>
          <w:tab w:val="left" w:pos="1700"/>
        </w:tabs>
        <w:overflowPunct w:val="0"/>
        <w:autoSpaceDE w:val="0"/>
        <w:spacing w:after="100" w:line="264" w:lineRule="auto"/>
        <w:ind w:left="0" w:firstLine="709"/>
        <w:rPr>
          <w:bCs w:val="0"/>
          <w:sz w:val="24"/>
          <w:szCs w:val="24"/>
        </w:rPr>
      </w:pPr>
      <w:r w:rsidRPr="00E71A48">
        <w:rPr>
          <w:bCs w:val="0"/>
          <w:sz w:val="24"/>
          <w:szCs w:val="24"/>
        </w:rPr>
        <w:t>Никакие исправления в тексте Заявки не имеют силу, за исключением тех случаев, когда эти исправления заверены рукописной надписью «</w:t>
      </w:r>
      <w:proofErr w:type="gramStart"/>
      <w:r w:rsidRPr="00E71A48">
        <w:rPr>
          <w:bCs w:val="0"/>
          <w:sz w:val="24"/>
          <w:szCs w:val="24"/>
        </w:rPr>
        <w:t>исправленному</w:t>
      </w:r>
      <w:proofErr w:type="gramEnd"/>
      <w:r w:rsidRPr="00E71A48">
        <w:rPr>
          <w:bCs w:val="0"/>
          <w:sz w:val="24"/>
          <w:szCs w:val="24"/>
        </w:rPr>
        <w:t xml:space="preserve"> верить» и </w:t>
      </w:r>
      <w:r w:rsidRPr="00E71A48">
        <w:rPr>
          <w:bCs w:val="0"/>
          <w:sz w:val="24"/>
          <w:szCs w:val="24"/>
        </w:rPr>
        <w:lastRenderedPageBreak/>
        <w:t>собственноручной подписью уполномоченного лица, расположенной рядом с каждым исправлением.</w:t>
      </w:r>
    </w:p>
    <w:p w:rsidR="00717F60" w:rsidRPr="00E71A48" w:rsidRDefault="00717F60" w:rsidP="00E71A48">
      <w:pPr>
        <w:pStyle w:val="3"/>
        <w:spacing w:line="264" w:lineRule="auto"/>
        <w:rPr>
          <w:szCs w:val="24"/>
        </w:rPr>
      </w:pPr>
      <w:bookmarkStart w:id="226" w:name="_Ref306008743"/>
      <w:bookmarkStart w:id="227" w:name="_Toc440357093"/>
      <w:bookmarkStart w:id="228" w:name="_Toc440359648"/>
      <w:bookmarkStart w:id="229" w:name="_Toc440632111"/>
      <w:bookmarkStart w:id="230" w:name="_Toc440875932"/>
      <w:bookmarkStart w:id="231" w:name="_Toc441131264"/>
      <w:bookmarkStart w:id="232" w:name="_Toc447292455"/>
      <w:r w:rsidRPr="00E71A48">
        <w:rPr>
          <w:szCs w:val="24"/>
        </w:rPr>
        <w:t xml:space="preserve">Требования к сроку действия </w:t>
      </w:r>
      <w:r w:rsidR="004B5EB3" w:rsidRPr="00E71A48">
        <w:rPr>
          <w:szCs w:val="24"/>
        </w:rPr>
        <w:t>Заявк</w:t>
      </w:r>
      <w:r w:rsidRPr="00E71A48">
        <w:rPr>
          <w:szCs w:val="24"/>
        </w:rPr>
        <w:t>и</w:t>
      </w:r>
      <w:bookmarkEnd w:id="226"/>
      <w:bookmarkEnd w:id="227"/>
      <w:bookmarkEnd w:id="228"/>
      <w:bookmarkEnd w:id="229"/>
      <w:bookmarkEnd w:id="230"/>
      <w:bookmarkEnd w:id="231"/>
      <w:bookmarkEnd w:id="232"/>
    </w:p>
    <w:p w:rsidR="00717F60" w:rsidRPr="00E71A48" w:rsidRDefault="004B5EB3"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33"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r w:rsidR="00326C13">
        <w:fldChar w:fldCharType="begin"/>
      </w:r>
      <w:r w:rsidR="00326C13">
        <w:instrText xml:space="preserve"> REF _Ref306017842 \r \h  \* MERGEFORMAT </w:instrText>
      </w:r>
      <w:r w:rsidR="00326C13">
        <w:fldChar w:fldCharType="separate"/>
      </w:r>
      <w:r w:rsidR="00E2373E" w:rsidRPr="00E2373E">
        <w:rPr>
          <w:bCs w:val="0"/>
          <w:sz w:val="24"/>
          <w:szCs w:val="24"/>
        </w:rPr>
        <w:t>3.4.2.4</w:t>
      </w:r>
      <w:r w:rsidR="00326C13">
        <w:fldChar w:fldCharType="end"/>
      </w:r>
      <w:r w:rsidR="003F5CDB">
        <w:rPr>
          <w:bCs w:val="0"/>
          <w:sz w:val="24"/>
          <w:szCs w:val="24"/>
        </w:rPr>
        <w:t>)</w:t>
      </w:r>
      <w:r w:rsidR="00717F60" w:rsidRPr="00E71A48">
        <w:rPr>
          <w:bCs w:val="0"/>
          <w:sz w:val="24"/>
          <w:szCs w:val="24"/>
        </w:rPr>
        <w:t>.</w:t>
      </w:r>
      <w:bookmarkEnd w:id="233"/>
    </w:p>
    <w:p w:rsidR="00717F60" w:rsidRPr="00E71A48" w:rsidRDefault="00717F60" w:rsidP="00CB550A">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служит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3"/>
        <w:spacing w:line="264" w:lineRule="auto"/>
        <w:rPr>
          <w:szCs w:val="24"/>
        </w:rPr>
      </w:pPr>
      <w:bookmarkStart w:id="234" w:name="_Toc440357094"/>
      <w:bookmarkStart w:id="235" w:name="_Toc440359649"/>
      <w:bookmarkStart w:id="236" w:name="_Toc440632112"/>
      <w:bookmarkStart w:id="237" w:name="_Toc440875933"/>
      <w:bookmarkStart w:id="238" w:name="_Toc441131265"/>
      <w:bookmarkStart w:id="239" w:name="_Toc447292456"/>
      <w:r w:rsidRPr="00E71A48">
        <w:rPr>
          <w:szCs w:val="24"/>
        </w:rPr>
        <w:t xml:space="preserve">Требования к языку </w:t>
      </w:r>
      <w:r w:rsidR="004B5EB3" w:rsidRPr="00E71A48">
        <w:rPr>
          <w:szCs w:val="24"/>
        </w:rPr>
        <w:t>Заявк</w:t>
      </w:r>
      <w:r w:rsidRPr="00E71A48">
        <w:rPr>
          <w:szCs w:val="24"/>
        </w:rPr>
        <w:t>и</w:t>
      </w:r>
      <w:bookmarkEnd w:id="234"/>
      <w:bookmarkEnd w:id="235"/>
      <w:bookmarkEnd w:id="236"/>
      <w:bookmarkEnd w:id="237"/>
      <w:bookmarkEnd w:id="238"/>
      <w:bookmarkEnd w:id="239"/>
    </w:p>
    <w:p w:rsidR="00717F60" w:rsidRPr="00E71A48" w:rsidRDefault="00B27CCD" w:rsidP="00E71A48">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CB550A">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E71A48">
      <w:pPr>
        <w:pStyle w:val="3"/>
        <w:spacing w:line="264" w:lineRule="auto"/>
        <w:rPr>
          <w:szCs w:val="24"/>
        </w:rPr>
      </w:pPr>
      <w:bookmarkStart w:id="240" w:name="_Toc440357095"/>
      <w:bookmarkStart w:id="241" w:name="_Toc440359650"/>
      <w:bookmarkStart w:id="242" w:name="_Toc440632113"/>
      <w:bookmarkStart w:id="243" w:name="_Toc440875934"/>
      <w:bookmarkStart w:id="244" w:name="_Toc441131266"/>
      <w:bookmarkStart w:id="245" w:name="_Toc447292457"/>
      <w:r w:rsidRPr="00E71A48">
        <w:rPr>
          <w:szCs w:val="24"/>
        </w:rPr>
        <w:t xml:space="preserve">Требования к валюте </w:t>
      </w:r>
      <w:r w:rsidR="004B5EB3" w:rsidRPr="00E71A48">
        <w:rPr>
          <w:szCs w:val="24"/>
        </w:rPr>
        <w:t>Заявк</w:t>
      </w:r>
      <w:r w:rsidRPr="00E71A48">
        <w:rPr>
          <w:szCs w:val="24"/>
        </w:rPr>
        <w:t>и</w:t>
      </w:r>
      <w:bookmarkEnd w:id="240"/>
      <w:bookmarkEnd w:id="241"/>
      <w:bookmarkEnd w:id="242"/>
      <w:bookmarkEnd w:id="243"/>
      <w:bookmarkEnd w:id="244"/>
      <w:bookmarkEnd w:id="245"/>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CB550A">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E71A48" w:rsidRDefault="00717F60" w:rsidP="00CB550A">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и не подлежит изменению при изменении официального курса валюты.</w:t>
      </w:r>
    </w:p>
    <w:p w:rsidR="00717F60" w:rsidRPr="00C12FA4" w:rsidRDefault="00717F60" w:rsidP="00E71A48">
      <w:pPr>
        <w:pStyle w:val="3"/>
        <w:spacing w:line="264" w:lineRule="auto"/>
        <w:rPr>
          <w:szCs w:val="24"/>
        </w:rPr>
      </w:pPr>
      <w:bookmarkStart w:id="246" w:name="_Toc440357096"/>
      <w:bookmarkStart w:id="247" w:name="_Toc440359651"/>
      <w:bookmarkStart w:id="248" w:name="_Toc440632114"/>
      <w:bookmarkStart w:id="249" w:name="_Toc440875935"/>
      <w:bookmarkStart w:id="250" w:name="_Toc441131267"/>
      <w:bookmarkStart w:id="251" w:name="_Toc447292458"/>
      <w:r w:rsidRPr="00C12FA4">
        <w:rPr>
          <w:szCs w:val="24"/>
        </w:rPr>
        <w:t xml:space="preserve">Начальная (максимальная) цена </w:t>
      </w:r>
      <w:r w:rsidR="00123C70" w:rsidRPr="00C12FA4">
        <w:rPr>
          <w:szCs w:val="24"/>
        </w:rPr>
        <w:t>Договор</w:t>
      </w:r>
      <w:r w:rsidRPr="00C12FA4">
        <w:rPr>
          <w:szCs w:val="24"/>
        </w:rPr>
        <w:t>а (цена лота)</w:t>
      </w:r>
      <w:bookmarkEnd w:id="246"/>
      <w:bookmarkEnd w:id="247"/>
      <w:bookmarkEnd w:id="248"/>
      <w:bookmarkEnd w:id="249"/>
      <w:bookmarkEnd w:id="250"/>
      <w:bookmarkEnd w:id="251"/>
    </w:p>
    <w:p w:rsidR="00216641" w:rsidRPr="00C12FA4" w:rsidRDefault="00717F60"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C12FA4">
        <w:rPr>
          <w:bCs w:val="0"/>
          <w:sz w:val="24"/>
          <w:szCs w:val="24"/>
        </w:rPr>
        <w:t xml:space="preserve">Начальная (максимальная) цена </w:t>
      </w:r>
      <w:r w:rsidR="00123C70" w:rsidRPr="00C12FA4">
        <w:rPr>
          <w:bCs w:val="0"/>
          <w:sz w:val="24"/>
          <w:szCs w:val="24"/>
        </w:rPr>
        <w:t>Договор</w:t>
      </w:r>
      <w:r w:rsidRPr="00C12FA4">
        <w:rPr>
          <w:bCs w:val="0"/>
          <w:sz w:val="24"/>
          <w:szCs w:val="24"/>
        </w:rPr>
        <w:t>а</w:t>
      </w:r>
      <w:r w:rsidR="00216641" w:rsidRPr="00C12FA4">
        <w:rPr>
          <w:bCs w:val="0"/>
          <w:sz w:val="24"/>
          <w:szCs w:val="24"/>
        </w:rPr>
        <w:t>:</w:t>
      </w:r>
    </w:p>
    <w:p w:rsidR="00280464" w:rsidRPr="00326C13" w:rsidRDefault="00326C13" w:rsidP="00326C13">
      <w:pPr>
        <w:widowControl w:val="0"/>
        <w:shd w:val="clear" w:color="auto" w:fill="FFFFFF"/>
        <w:tabs>
          <w:tab w:val="left" w:pos="1701"/>
        </w:tabs>
        <w:autoSpaceDE w:val="0"/>
        <w:spacing w:after="100" w:line="264" w:lineRule="auto"/>
        <w:ind w:right="17" w:firstLine="0"/>
        <w:rPr>
          <w:rFonts w:eastAsia="Calibri"/>
          <w:sz w:val="24"/>
          <w:szCs w:val="24"/>
          <w:lang w:eastAsia="en-US"/>
        </w:rPr>
      </w:pPr>
      <w:r w:rsidRPr="00326C13">
        <w:rPr>
          <w:b/>
          <w:sz w:val="24"/>
          <w:szCs w:val="24"/>
        </w:rPr>
        <w:t>568 372,00</w:t>
      </w:r>
      <w:r w:rsidRPr="00326C13">
        <w:rPr>
          <w:sz w:val="24"/>
          <w:szCs w:val="24"/>
        </w:rPr>
        <w:t xml:space="preserve"> (пятьсот шестьдесят восемь тысяч триста семьдесят два) рубля 00 копеек РФ, без учета НДС; НДС составляет </w:t>
      </w:r>
      <w:r w:rsidRPr="00326C13">
        <w:rPr>
          <w:b/>
          <w:sz w:val="24"/>
          <w:szCs w:val="24"/>
        </w:rPr>
        <w:t>102 306,96</w:t>
      </w:r>
      <w:r w:rsidRPr="00326C13">
        <w:rPr>
          <w:sz w:val="24"/>
          <w:szCs w:val="24"/>
        </w:rPr>
        <w:t xml:space="preserve"> (сто две тысячи триста шесть) рублей 96 копеек РФ; </w:t>
      </w:r>
      <w:r w:rsidRPr="00326C13">
        <w:rPr>
          <w:b/>
          <w:sz w:val="24"/>
          <w:szCs w:val="24"/>
        </w:rPr>
        <w:t>670 678,96</w:t>
      </w:r>
      <w:r w:rsidRPr="00326C13">
        <w:rPr>
          <w:sz w:val="24"/>
          <w:szCs w:val="24"/>
        </w:rPr>
        <w:t xml:space="preserve"> (шестьсот семьдесят тысяч шестьсот семьдесят восемь) рублей 96 копеек РФ, с учетом НДС.</w:t>
      </w:r>
      <w:r w:rsidR="00155DAF" w:rsidRPr="00326C13">
        <w:rPr>
          <w:rFonts w:eastAsia="Calibri"/>
          <w:sz w:val="24"/>
          <w:szCs w:val="24"/>
          <w:lang w:eastAsia="en-US"/>
        </w:rPr>
        <w:t xml:space="preserve"> </w:t>
      </w:r>
    </w:p>
    <w:p w:rsidR="004F657D"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A25C1">
        <w:rPr>
          <w:sz w:val="24"/>
          <w:szCs w:val="24"/>
        </w:rPr>
        <w:t xml:space="preserve">Организатор отклонит </w:t>
      </w:r>
      <w:r w:rsidRPr="001365D6">
        <w:rPr>
          <w:sz w:val="24"/>
          <w:szCs w:val="24"/>
        </w:rPr>
        <w:t>Заявку Участника только на том основании, что предложенная Участником цена превышает установленную начальную (максимальную) цену Лота</w:t>
      </w:r>
      <w:r w:rsidR="004F657D" w:rsidRPr="00546518">
        <w:rPr>
          <w:bCs w:val="0"/>
          <w:sz w:val="24"/>
          <w:szCs w:val="24"/>
        </w:rPr>
        <w:t>.</w:t>
      </w:r>
    </w:p>
    <w:p w:rsidR="00546518" w:rsidRPr="00741487" w:rsidRDefault="00CB395A"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1365D6">
        <w:rPr>
          <w:sz w:val="24"/>
          <w:szCs w:val="24"/>
        </w:rPr>
        <w:t xml:space="preserve">Заявка Участника будет отклонена, в случае если стоимость Заявки по любому из филиалов превысит установленную начальную (максимальную) цену по </w:t>
      </w:r>
      <w:r w:rsidRPr="001365D6">
        <w:rPr>
          <w:sz w:val="24"/>
          <w:szCs w:val="24"/>
        </w:rPr>
        <w:lastRenderedPageBreak/>
        <w:t>данному филиалу</w:t>
      </w:r>
      <w:r w:rsidR="00546518" w:rsidRPr="00741487">
        <w:rPr>
          <w:sz w:val="24"/>
          <w:szCs w:val="24"/>
        </w:rPr>
        <w:t>.</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r w:rsidR="00243008">
        <w:rPr>
          <w:bCs w:val="0"/>
          <w:sz w:val="24"/>
          <w:szCs w:val="24"/>
        </w:rPr>
        <w:fldChar w:fldCharType="begin"/>
      </w:r>
      <w:r w:rsidR="003F3A69">
        <w:rPr>
          <w:bCs w:val="0"/>
          <w:sz w:val="24"/>
          <w:szCs w:val="24"/>
        </w:rPr>
        <w:instrText xml:space="preserve"> REF _Ref55336310 \r \h </w:instrText>
      </w:r>
      <w:r w:rsidR="00243008">
        <w:rPr>
          <w:bCs w:val="0"/>
          <w:sz w:val="24"/>
          <w:szCs w:val="24"/>
        </w:rPr>
      </w:r>
      <w:r w:rsidR="00243008">
        <w:rPr>
          <w:bCs w:val="0"/>
          <w:sz w:val="24"/>
          <w:szCs w:val="24"/>
        </w:rPr>
        <w:fldChar w:fldCharType="separate"/>
      </w:r>
      <w:r w:rsidR="00E2373E">
        <w:rPr>
          <w:bCs w:val="0"/>
          <w:sz w:val="24"/>
          <w:szCs w:val="24"/>
        </w:rPr>
        <w:t>5.1</w:t>
      </w:r>
      <w:r w:rsidR="00243008">
        <w:rPr>
          <w:bCs w:val="0"/>
          <w:sz w:val="24"/>
          <w:szCs w:val="24"/>
        </w:rPr>
        <w:fldChar w:fldCharType="end"/>
      </w:r>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BA0806" w:rsidRPr="009A70A4">
        <w:rPr>
          <w:bCs w:val="0"/>
          <w:sz w:val="24"/>
          <w:szCs w:val="24"/>
        </w:rPr>
        <w:t>поставок</w:t>
      </w:r>
      <w:r w:rsidR="00BA0806"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r w:rsidR="00243008">
        <w:rPr>
          <w:bCs w:val="0"/>
          <w:sz w:val="24"/>
          <w:szCs w:val="24"/>
        </w:rPr>
        <w:fldChar w:fldCharType="begin"/>
      </w:r>
      <w:r w:rsidR="003F3A69">
        <w:rPr>
          <w:bCs w:val="0"/>
          <w:sz w:val="24"/>
          <w:szCs w:val="24"/>
        </w:rPr>
        <w:instrText xml:space="preserve"> REF _Ref440271072 \r \h </w:instrText>
      </w:r>
      <w:r w:rsidR="00243008">
        <w:rPr>
          <w:bCs w:val="0"/>
          <w:sz w:val="24"/>
          <w:szCs w:val="24"/>
        </w:rPr>
      </w:r>
      <w:r w:rsidR="00243008">
        <w:rPr>
          <w:bCs w:val="0"/>
          <w:sz w:val="24"/>
          <w:szCs w:val="24"/>
        </w:rPr>
        <w:fldChar w:fldCharType="separate"/>
      </w:r>
      <w:r w:rsidR="00E2373E">
        <w:rPr>
          <w:bCs w:val="0"/>
          <w:sz w:val="24"/>
          <w:szCs w:val="24"/>
        </w:rPr>
        <w:t>5.2</w:t>
      </w:r>
      <w:r w:rsidR="00243008">
        <w:rPr>
          <w:bCs w:val="0"/>
          <w:sz w:val="24"/>
          <w:szCs w:val="24"/>
        </w:rPr>
        <w:fldChar w:fldCharType="end"/>
      </w:r>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r w:rsidR="00243008">
        <w:rPr>
          <w:bCs w:val="0"/>
          <w:sz w:val="24"/>
          <w:szCs w:val="24"/>
        </w:rPr>
        <w:fldChar w:fldCharType="begin"/>
      </w:r>
      <w:r w:rsidR="003F3A69">
        <w:rPr>
          <w:bCs w:val="0"/>
          <w:sz w:val="24"/>
          <w:szCs w:val="24"/>
        </w:rPr>
        <w:instrText xml:space="preserve"> REF _Ref306138385 \r \h </w:instrText>
      </w:r>
      <w:r w:rsidR="00243008">
        <w:rPr>
          <w:bCs w:val="0"/>
          <w:sz w:val="24"/>
          <w:szCs w:val="24"/>
        </w:rPr>
      </w:r>
      <w:r w:rsidR="00243008">
        <w:rPr>
          <w:bCs w:val="0"/>
          <w:sz w:val="24"/>
          <w:szCs w:val="24"/>
        </w:rPr>
        <w:fldChar w:fldCharType="separate"/>
      </w:r>
      <w:r w:rsidR="00E2373E">
        <w:rPr>
          <w:bCs w:val="0"/>
          <w:sz w:val="24"/>
          <w:szCs w:val="24"/>
        </w:rPr>
        <w:t>3.6.4</w:t>
      </w:r>
      <w:r w:rsidR="00243008">
        <w:rPr>
          <w:bCs w:val="0"/>
          <w:sz w:val="24"/>
          <w:szCs w:val="24"/>
        </w:rPr>
        <w:fldChar w:fldCharType="end"/>
      </w:r>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CB550A">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E71A48">
      <w:pPr>
        <w:pStyle w:val="3"/>
        <w:spacing w:line="264" w:lineRule="auto"/>
        <w:rPr>
          <w:szCs w:val="24"/>
        </w:rPr>
      </w:pPr>
      <w:bookmarkStart w:id="252" w:name="_Ref191386407"/>
      <w:bookmarkStart w:id="253" w:name="_Ref191386526"/>
      <w:bookmarkStart w:id="254" w:name="_Toc440357097"/>
      <w:bookmarkStart w:id="255" w:name="_Toc440359652"/>
      <w:bookmarkStart w:id="256" w:name="_Toc440632115"/>
      <w:bookmarkStart w:id="257" w:name="_Toc440875936"/>
      <w:bookmarkStart w:id="258" w:name="_Toc441131268"/>
      <w:bookmarkStart w:id="259" w:name="_Toc447292459"/>
      <w:bookmarkStart w:id="260"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52"/>
      <w:bookmarkEnd w:id="253"/>
      <w:bookmarkEnd w:id="254"/>
      <w:bookmarkEnd w:id="255"/>
      <w:bookmarkEnd w:id="256"/>
      <w:bookmarkEnd w:id="257"/>
      <w:bookmarkEnd w:id="258"/>
      <w:bookmarkEnd w:id="259"/>
      <w:r w:rsidRPr="00E71A48">
        <w:rPr>
          <w:szCs w:val="24"/>
        </w:rPr>
        <w:t xml:space="preserve"> </w:t>
      </w:r>
    </w:p>
    <w:p w:rsidR="00E71628"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1" w:name="_Ref93090116"/>
      <w:bookmarkStart w:id="262" w:name="_Ref191386482"/>
      <w:bookmarkStart w:id="263" w:name="_Ref440291364"/>
      <w:bookmarkEnd w:id="260"/>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61"/>
      <w:r w:rsidRPr="00E71A48">
        <w:rPr>
          <w:bCs w:val="0"/>
          <w:sz w:val="24"/>
          <w:szCs w:val="24"/>
        </w:rPr>
        <w:t>:</w:t>
      </w:r>
      <w:bookmarkStart w:id="264" w:name="_Ref306004833"/>
      <w:bookmarkEnd w:id="262"/>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r w:rsidR="00E71628" w:rsidRPr="000F4365">
        <w:rPr>
          <w:bCs w:val="0"/>
          <w:sz w:val="24"/>
          <w:szCs w:val="24"/>
        </w:rPr>
        <w:t>)</w:t>
      </w:r>
      <w:r w:rsidRPr="000F4365">
        <w:rPr>
          <w:bCs w:val="0"/>
          <w:sz w:val="24"/>
          <w:szCs w:val="24"/>
        </w:rPr>
        <w:t xml:space="preserve">. </w:t>
      </w:r>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r w:rsidR="00243008" w:rsidRPr="000F4365">
        <w:rPr>
          <w:bCs w:val="0"/>
          <w:sz w:val="24"/>
          <w:szCs w:val="24"/>
        </w:rPr>
        <w:fldChar w:fldCharType="begin"/>
      </w:r>
      <w:r w:rsidR="003F3A69" w:rsidRPr="000F4365">
        <w:rPr>
          <w:bCs w:val="0"/>
          <w:sz w:val="24"/>
          <w:szCs w:val="24"/>
        </w:rPr>
        <w:instrText xml:space="preserve"> REF _Ref440271628 \r \h </w:instrText>
      </w:r>
      <w:r w:rsidR="00243008" w:rsidRPr="000F4365">
        <w:rPr>
          <w:bCs w:val="0"/>
          <w:sz w:val="24"/>
          <w:szCs w:val="24"/>
        </w:rPr>
      </w:r>
      <w:r w:rsidR="00243008" w:rsidRPr="000F4365">
        <w:rPr>
          <w:bCs w:val="0"/>
          <w:sz w:val="24"/>
          <w:szCs w:val="24"/>
        </w:rPr>
        <w:fldChar w:fldCharType="separate"/>
      </w:r>
      <w:r w:rsidR="00E2373E">
        <w:rPr>
          <w:bCs w:val="0"/>
          <w:sz w:val="24"/>
          <w:szCs w:val="24"/>
        </w:rPr>
        <w:t>3.3.9</w:t>
      </w:r>
      <w:r w:rsidR="00243008" w:rsidRPr="000F4365">
        <w:rPr>
          <w:bCs w:val="0"/>
          <w:sz w:val="24"/>
          <w:szCs w:val="24"/>
        </w:rPr>
        <w:fldChar w:fldCharType="end"/>
      </w:r>
      <w:r w:rsidR="00036006" w:rsidRPr="000F4365">
        <w:rPr>
          <w:bCs w:val="0"/>
          <w:sz w:val="24"/>
          <w:szCs w:val="24"/>
        </w:rPr>
        <w:t xml:space="preserve"> не допускается. </w:t>
      </w:r>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r w:rsidR="00326C13">
        <w:fldChar w:fldCharType="begin"/>
      </w:r>
      <w:r w:rsidR="00326C13">
        <w:instrText xml:space="preserve"> REF _Ref191386461 \n \h  \* MERGEFORMAT </w:instrText>
      </w:r>
      <w:r w:rsidR="00326C13">
        <w:fldChar w:fldCharType="separate"/>
      </w:r>
      <w:r w:rsidR="00E2373E" w:rsidRPr="00E2373E">
        <w:rPr>
          <w:bCs w:val="0"/>
          <w:sz w:val="24"/>
          <w:szCs w:val="24"/>
        </w:rPr>
        <w:t>3.3.10</w:t>
      </w:r>
      <w:r w:rsidR="00326C13">
        <w:fldChar w:fldCharType="end"/>
      </w:r>
      <w:r w:rsidRPr="000F4365">
        <w:rPr>
          <w:bCs w:val="0"/>
          <w:sz w:val="24"/>
          <w:szCs w:val="24"/>
        </w:rPr>
        <w:t xml:space="preserve">. </w:t>
      </w:r>
      <w:bookmarkEnd w:id="263"/>
      <w:bookmarkEnd w:id="264"/>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65"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65"/>
    </w:p>
    <w:p w:rsidR="00717F60" w:rsidRPr="00546518" w:rsidRDefault="00717F60" w:rsidP="00D75CA2">
      <w:pPr>
        <w:widowControl w:val="0"/>
        <w:numPr>
          <w:ilvl w:val="0"/>
          <w:numId w:val="21"/>
        </w:numPr>
        <w:tabs>
          <w:tab w:val="left" w:pos="0"/>
          <w:tab w:val="left" w:pos="1080"/>
        </w:tabs>
        <w:suppressAutoHyphens w:val="0"/>
        <w:spacing w:line="264" w:lineRule="auto"/>
        <w:rPr>
          <w:color w:val="000000"/>
          <w:sz w:val="24"/>
          <w:szCs w:val="24"/>
        </w:rPr>
      </w:pPr>
      <w:bookmarkStart w:id="266" w:name="_Ref306032455"/>
      <w:r w:rsidRPr="00E71A48">
        <w:rPr>
          <w:bCs w:val="0"/>
          <w:color w:val="000000"/>
          <w:sz w:val="24"/>
          <w:szCs w:val="24"/>
        </w:rPr>
        <w:t xml:space="preserve">должен </w:t>
      </w:r>
      <w:bookmarkStart w:id="267"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 xml:space="preserve">; </w:t>
      </w:r>
      <w:bookmarkEnd w:id="266"/>
      <w:bookmarkEnd w:id="267"/>
    </w:p>
    <w:p w:rsidR="00717F60"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7560EC"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268"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w:t>
      </w:r>
      <w:r w:rsidRPr="007560EC">
        <w:rPr>
          <w:rFonts w:eastAsia="Arial Unicode MS"/>
          <w:sz w:val="24"/>
          <w:szCs w:val="24"/>
          <w:lang w:eastAsia="ru-RU"/>
        </w:rPr>
        <w:t xml:space="preserve">который ведется в соответствии с Федеральным законом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7560EC">
        <w:rPr>
          <w:rFonts w:eastAsia="Arial Unicode MS"/>
          <w:sz w:val="24"/>
          <w:szCs w:val="24"/>
          <w:lang w:eastAsia="ru-RU"/>
        </w:rPr>
        <w:t>;</w:t>
      </w:r>
      <w:bookmarkEnd w:id="268"/>
      <w:proofErr w:type="gramEnd"/>
    </w:p>
    <w:p w:rsidR="009D7F01" w:rsidRPr="00680B79" w:rsidRDefault="009D7F01" w:rsidP="00D75CA2">
      <w:pPr>
        <w:widowControl w:val="0"/>
        <w:numPr>
          <w:ilvl w:val="0"/>
          <w:numId w:val="21"/>
        </w:numPr>
        <w:tabs>
          <w:tab w:val="left" w:pos="0"/>
          <w:tab w:val="left" w:pos="1080"/>
        </w:tabs>
        <w:suppressAutoHyphens w:val="0"/>
        <w:spacing w:line="264" w:lineRule="auto"/>
        <w:rPr>
          <w:color w:val="000000"/>
          <w:sz w:val="24"/>
          <w:szCs w:val="24"/>
          <w:lang w:eastAsia="ru-RU"/>
        </w:rPr>
      </w:pPr>
      <w:r w:rsidRPr="007560EC">
        <w:rPr>
          <w:color w:val="000000"/>
          <w:sz w:val="24"/>
          <w:szCs w:val="24"/>
          <w:lang w:eastAsia="ru-RU"/>
        </w:rPr>
        <w:t>обладать необходимыми профессиональными знаниями,</w:t>
      </w:r>
      <w:r w:rsidRPr="00E71A48">
        <w:rPr>
          <w:color w:val="000000"/>
          <w:sz w:val="24"/>
          <w:szCs w:val="24"/>
          <w:lang w:eastAsia="ru-RU"/>
        </w:rPr>
        <w:t xml:space="preserve">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CB550A">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 xml:space="preserve">за </w:t>
      </w:r>
      <w:r w:rsidR="00036006" w:rsidRPr="00680B79">
        <w:rPr>
          <w:color w:val="000000"/>
          <w:sz w:val="24"/>
          <w:szCs w:val="24"/>
          <w:lang w:eastAsia="ru-RU"/>
        </w:rPr>
        <w:lastRenderedPageBreak/>
        <w:t>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w:t>
      </w:r>
      <w:proofErr w:type="spellStart"/>
      <w:r w:rsidR="00036006" w:rsidRPr="00680B79">
        <w:rPr>
          <w:color w:val="000000"/>
          <w:sz w:val="24"/>
          <w:szCs w:val="24"/>
          <w:lang w:eastAsia="ru-RU"/>
        </w:rPr>
        <w:t>т.ч</w:t>
      </w:r>
      <w:proofErr w:type="spellEnd"/>
      <w:r w:rsidR="00036006" w:rsidRPr="00680B79">
        <w:rPr>
          <w:color w:val="000000"/>
          <w:sz w:val="24"/>
          <w:szCs w:val="24"/>
          <w:lang w:eastAsia="ru-RU"/>
        </w:rPr>
        <w:t>.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 xml:space="preserve">. </w:t>
      </w:r>
    </w:p>
    <w:p w:rsidR="009D7F01" w:rsidRPr="007E2899" w:rsidRDefault="009D7F01" w:rsidP="00D75CA2">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w:t>
      </w:r>
      <w:r w:rsidRPr="007E2899">
        <w:rPr>
          <w:sz w:val="24"/>
          <w:szCs w:val="24"/>
          <w:lang w:eastAsia="ru-RU"/>
        </w:rPr>
        <w:t xml:space="preserve">проведение </w:t>
      </w:r>
      <w:proofErr w:type="gramStart"/>
      <w:r w:rsidRPr="007E2899">
        <w:rPr>
          <w:sz w:val="24"/>
          <w:szCs w:val="24"/>
          <w:lang w:eastAsia="ru-RU"/>
        </w:rPr>
        <w:t>шеф-монтажа</w:t>
      </w:r>
      <w:proofErr w:type="gramEnd"/>
      <w:r w:rsidRPr="007E2899">
        <w:rPr>
          <w:sz w:val="24"/>
          <w:szCs w:val="24"/>
          <w:lang w:eastAsia="ru-RU"/>
        </w:rPr>
        <w:t xml:space="preserve"> и/или шеф-наладки, распространение всех фирменных гарантий на оборудование в течение гарантийного срока, оговоренного в Документации по запросу предложений;</w:t>
      </w:r>
    </w:p>
    <w:p w:rsidR="007E2899" w:rsidRPr="007E2899" w:rsidRDefault="007E2899" w:rsidP="00D75CA2">
      <w:pPr>
        <w:numPr>
          <w:ilvl w:val="0"/>
          <w:numId w:val="21"/>
        </w:numPr>
        <w:suppressAutoHyphens w:val="0"/>
        <w:spacing w:line="264" w:lineRule="auto"/>
        <w:rPr>
          <w:sz w:val="24"/>
          <w:szCs w:val="24"/>
          <w:lang w:eastAsia="ru-RU"/>
        </w:rPr>
      </w:pPr>
      <w:r w:rsidRPr="007E2899">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CF39D0" w:rsidRPr="00C12FA4" w:rsidRDefault="0094713A" w:rsidP="00CF39D0">
      <w:pPr>
        <w:numPr>
          <w:ilvl w:val="0"/>
          <w:numId w:val="21"/>
        </w:numPr>
        <w:suppressAutoHyphens w:val="0"/>
        <w:spacing w:line="264" w:lineRule="auto"/>
        <w:rPr>
          <w:sz w:val="24"/>
          <w:szCs w:val="24"/>
          <w:lang w:eastAsia="ru-RU"/>
        </w:rPr>
      </w:pPr>
      <w:r w:rsidRPr="007E2899">
        <w:rPr>
          <w:sz w:val="24"/>
          <w:szCs w:val="24"/>
          <w:lang w:eastAsia="ru-RU"/>
        </w:rPr>
        <w:t>Дополнительные требования к Участникам, наличию документов, подтверждающих их соответствие требованиям</w:t>
      </w:r>
      <w:r w:rsidRPr="003803A7">
        <w:rPr>
          <w:sz w:val="24"/>
          <w:szCs w:val="24"/>
          <w:lang w:eastAsia="ru-RU"/>
        </w:rPr>
        <w:t xml:space="preserve">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r w:rsidRPr="003803A7">
        <w:rPr>
          <w:sz w:val="24"/>
          <w:szCs w:val="24"/>
          <w:lang w:eastAsia="ru-RU"/>
        </w:rPr>
        <w:t>й</w:t>
      </w:r>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r w:rsidRPr="003776BB">
        <w:rPr>
          <w:sz w:val="24"/>
          <w:szCs w:val="24"/>
          <w:lang w:eastAsia="ru-RU"/>
        </w:rPr>
        <w:t>й</w:t>
      </w:r>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CF39D0">
      <w:pPr>
        <w:suppressAutoHyphens w:val="0"/>
        <w:spacing w:line="264" w:lineRule="auto"/>
        <w:ind w:left="927" w:firstLine="0"/>
        <w:rPr>
          <w:sz w:val="24"/>
          <w:szCs w:val="24"/>
          <w:lang w:eastAsia="ru-RU"/>
        </w:rPr>
      </w:pPr>
      <w:proofErr w:type="gramStart"/>
      <w:r w:rsidRPr="00CF39D0">
        <w:rPr>
          <w:color w:val="000000"/>
          <w:sz w:val="24"/>
          <w:szCs w:val="24"/>
        </w:rPr>
        <w:t>Закупочная комиссия рассматривает как равноценные собственным материально-технические и кад</w:t>
      </w:r>
      <w:bookmarkStart w:id="269" w:name="_GoBack"/>
      <w:bookmarkEnd w:id="269"/>
      <w:r w:rsidRPr="00CF39D0">
        <w:rPr>
          <w:color w:val="000000"/>
          <w:sz w:val="24"/>
          <w:szCs w:val="24"/>
        </w:rPr>
        <w:t>ровые ресурсы аффилированного с Участником запроса предложений предприятия (дочернего либо предприятия-учредителя, акционера), при условии, что аффилированное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аффилированным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CB550A">
      <w:pPr>
        <w:widowControl w:val="0"/>
        <w:numPr>
          <w:ilvl w:val="3"/>
          <w:numId w:val="26"/>
        </w:numPr>
        <w:tabs>
          <w:tab w:val="left" w:pos="1700"/>
        </w:tabs>
        <w:autoSpaceDE w:val="0"/>
        <w:spacing w:after="100" w:line="264" w:lineRule="auto"/>
        <w:ind w:left="0" w:firstLine="709"/>
        <w:rPr>
          <w:bCs w:val="0"/>
          <w:sz w:val="24"/>
          <w:szCs w:val="24"/>
        </w:rPr>
      </w:pPr>
      <w:bookmarkStart w:id="270"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71" w:name="_Ref303587815"/>
      <w:r w:rsidRPr="000F4365">
        <w:rPr>
          <w:bCs w:val="0"/>
          <w:sz w:val="24"/>
          <w:szCs w:val="24"/>
        </w:rPr>
        <w:t>Для юридических,  лиц/ индивидуальных предпринимателей, если в каждом из пунктов не установлено иное:</w:t>
      </w:r>
      <w:bookmarkEnd w:id="270"/>
      <w:bookmarkEnd w:id="271"/>
      <w:r w:rsidR="005B074F" w:rsidRPr="000F4365">
        <w:rPr>
          <w:bCs w:val="0"/>
          <w:sz w:val="24"/>
          <w:szCs w:val="24"/>
        </w:rPr>
        <w:t xml:space="preserve"> </w:t>
      </w:r>
    </w:p>
    <w:p w:rsidR="00553A57" w:rsidRPr="00E02350" w:rsidRDefault="009146DD" w:rsidP="00CB550A">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F06598" w:rsidP="00CB550A">
      <w:pPr>
        <w:widowControl w:val="0"/>
        <w:numPr>
          <w:ilvl w:val="0"/>
          <w:numId w:val="48"/>
        </w:numPr>
        <w:tabs>
          <w:tab w:val="left" w:pos="1260"/>
        </w:tabs>
        <w:autoSpaceDE w:val="0"/>
        <w:spacing w:line="264" w:lineRule="auto"/>
        <w:ind w:left="1276"/>
        <w:rPr>
          <w:sz w:val="24"/>
          <w:szCs w:val="24"/>
        </w:rPr>
      </w:pPr>
      <w:bookmarkStart w:id="272" w:name="_Ref440279062"/>
      <w:r>
        <w:rPr>
          <w:sz w:val="24"/>
          <w:szCs w:val="24"/>
        </w:rPr>
        <w:t>Копия</w:t>
      </w:r>
      <w:r w:rsidR="00F81A1F">
        <w:rPr>
          <w:sz w:val="24"/>
          <w:szCs w:val="24"/>
        </w:rPr>
        <w:t xml:space="preserve"> </w:t>
      </w:r>
      <w:r w:rsidR="00553A57" w:rsidRPr="00B20653">
        <w:rPr>
          <w:sz w:val="24"/>
          <w:szCs w:val="24"/>
        </w:rPr>
        <w:t xml:space="preserve">выписки из Единого государственного реестра юридических лиц (ЕГРЮЛ) </w:t>
      </w:r>
      <w:r w:rsidR="00841506">
        <w:rPr>
          <w:sz w:val="24"/>
          <w:szCs w:val="24"/>
        </w:rPr>
        <w:t xml:space="preserve">(аналогичного документа для индивидуальных предпринимателей) </w:t>
      </w:r>
      <w:r w:rsidR="00553A57" w:rsidRPr="00B20653">
        <w:rPr>
          <w:sz w:val="24"/>
          <w:szCs w:val="24"/>
        </w:rPr>
        <w:t xml:space="preserve">с указанием сведений, что Участник не находится в состоянии реорганизации или ликвидации, </w:t>
      </w:r>
      <w:proofErr w:type="gramStart"/>
      <w:r w:rsidR="00553A57" w:rsidRPr="00B20653">
        <w:rPr>
          <w:sz w:val="24"/>
          <w:szCs w:val="24"/>
        </w:rPr>
        <w:t>выданную</w:t>
      </w:r>
      <w:proofErr w:type="gramEnd"/>
      <w:r w:rsidR="00553A57" w:rsidRPr="00B20653">
        <w:rPr>
          <w:sz w:val="24"/>
          <w:szCs w:val="24"/>
        </w:rPr>
        <w:t xml:space="preserve">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w:t>
      </w:r>
      <w:r w:rsidR="00553A57" w:rsidRPr="00B20653">
        <w:rPr>
          <w:sz w:val="24"/>
          <w:szCs w:val="24"/>
        </w:rPr>
        <w:lastRenderedPageBreak/>
        <w:t xml:space="preserve">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72"/>
    </w:p>
    <w:p w:rsidR="00F82225" w:rsidRPr="00B910E8"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w:t>
      </w:r>
      <w:proofErr w:type="gramStart"/>
      <w:r w:rsidRPr="00F82225">
        <w:rPr>
          <w:sz w:val="24"/>
          <w:szCs w:val="24"/>
        </w:rPr>
        <w:t xml:space="preserve">Если Заявка подписывается по доверенности, предоставляется нотариально заверенная </w:t>
      </w:r>
      <w:r w:rsidRPr="00B910E8">
        <w:rPr>
          <w:sz w:val="24"/>
          <w:szCs w:val="24"/>
        </w:rPr>
        <w:t>копия доверенности и вышеуказанные документы на лицо, выдавшее доверенность;</w:t>
      </w:r>
      <w:proofErr w:type="gramEnd"/>
    </w:p>
    <w:p w:rsidR="00F82225"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Информационное письмо о налич</w:t>
      </w:r>
      <w:proofErr w:type="gramStart"/>
      <w:r w:rsidRPr="00B910E8">
        <w:rPr>
          <w:sz w:val="24"/>
          <w:szCs w:val="24"/>
        </w:rPr>
        <w:t>ии у У</w:t>
      </w:r>
      <w:proofErr w:type="gramEnd"/>
      <w:r w:rsidRPr="00B910E8">
        <w:rPr>
          <w:sz w:val="24"/>
          <w:szCs w:val="24"/>
        </w:rPr>
        <w:t xml:space="preserve">частника конфликта интересов и/или связей, носящих характер </w:t>
      </w:r>
      <w:proofErr w:type="spellStart"/>
      <w:r w:rsidRPr="00B910E8">
        <w:rPr>
          <w:sz w:val="24"/>
          <w:szCs w:val="24"/>
        </w:rPr>
        <w:t>аффилированности</w:t>
      </w:r>
      <w:proofErr w:type="spellEnd"/>
      <w:r w:rsidRPr="00B910E8">
        <w:rPr>
          <w:sz w:val="24"/>
          <w:szCs w:val="24"/>
        </w:rPr>
        <w:t xml:space="preserve"> с сотрудниками Заказчика или Организатора </w:t>
      </w:r>
      <w:r w:rsidR="00A600E3" w:rsidRPr="00B910E8">
        <w:rPr>
          <w:sz w:val="24"/>
          <w:szCs w:val="24"/>
        </w:rPr>
        <w:t>(</w:t>
      </w:r>
      <w:r w:rsidR="003F3A69" w:rsidRPr="00B910E8">
        <w:rPr>
          <w:sz w:val="24"/>
          <w:szCs w:val="24"/>
        </w:rPr>
        <w:t>подраздел</w:t>
      </w:r>
      <w:r w:rsidR="00A600E3" w:rsidRPr="00B910E8">
        <w:rPr>
          <w:sz w:val="24"/>
          <w:szCs w:val="24"/>
        </w:rPr>
        <w:t xml:space="preserve"> </w:t>
      </w:r>
      <w:r w:rsidR="00326C13">
        <w:fldChar w:fldCharType="begin"/>
      </w:r>
      <w:r w:rsidR="00326C13">
        <w:instrText xml:space="preserve"> REF _Ref440271993 \r \h  \* MERGEFORMAT </w:instrText>
      </w:r>
      <w:r w:rsidR="00326C13">
        <w:fldChar w:fldCharType="separate"/>
      </w:r>
      <w:r w:rsidR="00E2373E" w:rsidRPr="00E2373E">
        <w:rPr>
          <w:sz w:val="24"/>
          <w:szCs w:val="24"/>
        </w:rPr>
        <w:t>5.9</w:t>
      </w:r>
      <w:r w:rsidR="00326C13">
        <w:fldChar w:fldCharType="end"/>
      </w:r>
      <w:r w:rsidR="00A600E3" w:rsidRPr="00B910E8">
        <w:rPr>
          <w:sz w:val="24"/>
          <w:szCs w:val="24"/>
        </w:rPr>
        <w:t>)</w:t>
      </w:r>
      <w:r w:rsidR="00F82225" w:rsidRPr="00B910E8">
        <w:rPr>
          <w:sz w:val="24"/>
          <w:szCs w:val="24"/>
        </w:rPr>
        <w:t>;</w:t>
      </w:r>
    </w:p>
    <w:p w:rsidR="00F82225" w:rsidRDefault="00F82225" w:rsidP="00CB550A">
      <w:pPr>
        <w:widowControl w:val="0"/>
        <w:numPr>
          <w:ilvl w:val="0"/>
          <w:numId w:val="48"/>
        </w:numPr>
        <w:tabs>
          <w:tab w:val="left" w:pos="1260"/>
        </w:tabs>
        <w:autoSpaceDE w:val="0"/>
        <w:spacing w:line="264" w:lineRule="auto"/>
        <w:ind w:left="1276"/>
        <w:rPr>
          <w:sz w:val="24"/>
          <w:szCs w:val="24"/>
        </w:rPr>
      </w:pPr>
      <w:bookmarkStart w:id="273" w:name="_Ref440372460"/>
      <w:r w:rsidRPr="00B910E8">
        <w:rPr>
          <w:sz w:val="24"/>
          <w:szCs w:val="24"/>
        </w:rPr>
        <w:t>Антикоррупционные обязательства</w:t>
      </w:r>
      <w:r w:rsidR="00A154B7" w:rsidRPr="00B910E8">
        <w:rPr>
          <w:sz w:val="24"/>
          <w:szCs w:val="24"/>
        </w:rPr>
        <w:t xml:space="preserve"> </w:t>
      </w:r>
      <w:r w:rsidR="00A154B7" w:rsidRPr="00B910E8">
        <w:rPr>
          <w:bCs w:val="0"/>
          <w:sz w:val="24"/>
          <w:szCs w:val="24"/>
        </w:rPr>
        <w:t>по форме и в соответствии с инструкциями, приведенными</w:t>
      </w:r>
      <w:r w:rsidR="00A154B7" w:rsidRPr="00E71A48">
        <w:rPr>
          <w:bCs w:val="0"/>
          <w:sz w:val="24"/>
          <w:szCs w:val="24"/>
        </w:rPr>
        <w:t xml:space="preserve"> в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r w:rsidR="00243008">
        <w:rPr>
          <w:sz w:val="24"/>
          <w:szCs w:val="24"/>
        </w:rPr>
        <w:fldChar w:fldCharType="begin"/>
      </w:r>
      <w:r w:rsidR="003F3A69">
        <w:rPr>
          <w:sz w:val="24"/>
          <w:szCs w:val="24"/>
        </w:rPr>
        <w:instrText xml:space="preserve"> REF _Ref440271964 \r \h </w:instrText>
      </w:r>
      <w:r w:rsidR="00243008">
        <w:rPr>
          <w:sz w:val="24"/>
          <w:szCs w:val="24"/>
        </w:rPr>
      </w:r>
      <w:r w:rsidR="00243008">
        <w:rPr>
          <w:sz w:val="24"/>
          <w:szCs w:val="24"/>
        </w:rPr>
        <w:fldChar w:fldCharType="separate"/>
      </w:r>
      <w:r w:rsidR="00E2373E">
        <w:rPr>
          <w:sz w:val="24"/>
          <w:szCs w:val="24"/>
        </w:rPr>
        <w:t>5.1.3</w:t>
      </w:r>
      <w:r w:rsidR="00243008">
        <w:rPr>
          <w:sz w:val="24"/>
          <w:szCs w:val="24"/>
        </w:rPr>
        <w:fldChar w:fldCharType="end"/>
      </w:r>
      <w:r w:rsidR="00A600E3">
        <w:rPr>
          <w:sz w:val="24"/>
          <w:szCs w:val="24"/>
        </w:rPr>
        <w:t>)</w:t>
      </w:r>
      <w:r w:rsidRPr="00F82225">
        <w:rPr>
          <w:sz w:val="24"/>
          <w:szCs w:val="24"/>
        </w:rPr>
        <w:t>;</w:t>
      </w:r>
      <w:bookmarkEnd w:id="273"/>
    </w:p>
    <w:p w:rsidR="009948B4" w:rsidRPr="007705A5" w:rsidRDefault="009948B4"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r w:rsidR="00243008">
        <w:rPr>
          <w:sz w:val="24"/>
          <w:szCs w:val="24"/>
        </w:rPr>
        <w:fldChar w:fldCharType="begin"/>
      </w:r>
      <w:r w:rsidR="003F3A69">
        <w:rPr>
          <w:sz w:val="24"/>
          <w:szCs w:val="24"/>
        </w:rPr>
        <w:instrText xml:space="preserve"> REF _Ref440272035 \r \h </w:instrText>
      </w:r>
      <w:r w:rsidR="00243008">
        <w:rPr>
          <w:sz w:val="24"/>
          <w:szCs w:val="24"/>
        </w:rPr>
      </w:r>
      <w:r w:rsidR="00243008">
        <w:rPr>
          <w:sz w:val="24"/>
          <w:szCs w:val="24"/>
        </w:rPr>
        <w:fldChar w:fldCharType="separate"/>
      </w:r>
      <w:r w:rsidR="00E2373E">
        <w:rPr>
          <w:sz w:val="24"/>
          <w:szCs w:val="24"/>
        </w:rPr>
        <w:t>5.11</w:t>
      </w:r>
      <w:r w:rsidR="00243008">
        <w:rPr>
          <w:sz w:val="24"/>
          <w:szCs w:val="24"/>
        </w:rPr>
        <w:fldChar w:fldCharType="end"/>
      </w:r>
      <w:r w:rsidRPr="007705A5">
        <w:rPr>
          <w:sz w:val="24"/>
          <w:szCs w:val="24"/>
        </w:rPr>
        <w:t>);</w:t>
      </w:r>
    </w:p>
    <w:p w:rsidR="00F82225" w:rsidRPr="00A92723" w:rsidRDefault="00F82225" w:rsidP="00CB550A">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r w:rsidR="00243008">
        <w:rPr>
          <w:sz w:val="24"/>
          <w:szCs w:val="24"/>
        </w:rPr>
        <w:fldChar w:fldCharType="begin"/>
      </w:r>
      <w:r w:rsidR="003F3A69">
        <w:rPr>
          <w:sz w:val="24"/>
          <w:szCs w:val="24"/>
        </w:rPr>
        <w:instrText xml:space="preserve"> REF _Ref440272051 \r \h </w:instrText>
      </w:r>
      <w:r w:rsidR="00243008">
        <w:rPr>
          <w:sz w:val="24"/>
          <w:szCs w:val="24"/>
        </w:rPr>
      </w:r>
      <w:r w:rsidR="00243008">
        <w:rPr>
          <w:sz w:val="24"/>
          <w:szCs w:val="24"/>
        </w:rPr>
        <w:fldChar w:fldCharType="separate"/>
      </w:r>
      <w:r w:rsidR="00E2373E">
        <w:rPr>
          <w:sz w:val="24"/>
          <w:szCs w:val="24"/>
        </w:rPr>
        <w:t>5.12</w:t>
      </w:r>
      <w:r w:rsidR="00243008">
        <w:rPr>
          <w:sz w:val="24"/>
          <w:szCs w:val="24"/>
        </w:rPr>
        <w:fldChar w:fldCharType="end"/>
      </w:r>
      <w:r w:rsidR="00A600E3" w:rsidRPr="00A92723">
        <w:rPr>
          <w:sz w:val="24"/>
          <w:szCs w:val="24"/>
        </w:rPr>
        <w:t>)</w:t>
      </w:r>
      <w:r w:rsidRPr="00A92723">
        <w:rPr>
          <w:sz w:val="24"/>
          <w:szCs w:val="24"/>
        </w:rPr>
        <w:t>;</w:t>
      </w:r>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proofErr w:type="gramStart"/>
      <w:r>
        <w:rPr>
          <w:sz w:val="24"/>
          <w:szCs w:val="24"/>
        </w:rPr>
        <w:t>К</w:t>
      </w:r>
      <w:r w:rsidR="00F82225" w:rsidRPr="00A92723">
        <w:rPr>
          <w:sz w:val="24"/>
          <w:szCs w:val="24"/>
        </w:rPr>
        <w:t>опия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1120101)</w:t>
      </w:r>
      <w:r w:rsidR="002C5E6A">
        <w:rPr>
          <w:sz w:val="24"/>
          <w:szCs w:val="24"/>
        </w:rPr>
        <w:t xml:space="preserve"> </w:t>
      </w:r>
      <w:r w:rsidR="002C5E6A">
        <w:rPr>
          <w:szCs w:val="24"/>
        </w:rPr>
        <w:t>(</w:t>
      </w:r>
      <w:r w:rsidR="00F06598" w:rsidRPr="00F95B37">
        <w:rPr>
          <w:sz w:val="24"/>
          <w:szCs w:val="24"/>
        </w:rPr>
        <w:t>желательное требование, предоставляется Участником при наличии</w:t>
      </w:r>
      <w:r w:rsidR="002C5E6A">
        <w:rPr>
          <w:szCs w:val="24"/>
        </w:rPr>
        <w:t>)</w:t>
      </w:r>
      <w:r w:rsidR="00F82225" w:rsidRPr="00F82225">
        <w:rPr>
          <w:sz w:val="24"/>
          <w:szCs w:val="24"/>
        </w:rPr>
        <w:t>;</w:t>
      </w:r>
      <w:proofErr w:type="gramEnd"/>
    </w:p>
    <w:p w:rsidR="00F82225" w:rsidRPr="00F82225" w:rsidRDefault="00330FD1" w:rsidP="00CB550A">
      <w:pPr>
        <w:widowControl w:val="0"/>
        <w:numPr>
          <w:ilvl w:val="0"/>
          <w:numId w:val="48"/>
        </w:numPr>
        <w:tabs>
          <w:tab w:val="left" w:pos="1260"/>
        </w:tabs>
        <w:autoSpaceDE w:val="0"/>
        <w:spacing w:line="264" w:lineRule="auto"/>
        <w:ind w:left="1276"/>
        <w:rPr>
          <w:sz w:val="24"/>
          <w:szCs w:val="24"/>
        </w:rPr>
      </w:pPr>
      <w:r>
        <w:rPr>
          <w:sz w:val="24"/>
          <w:szCs w:val="24"/>
        </w:rPr>
        <w:t>К</w:t>
      </w:r>
      <w:r w:rsidR="00F82225" w:rsidRPr="00F82225">
        <w:rPr>
          <w:sz w:val="24"/>
          <w:szCs w:val="24"/>
        </w:rPr>
        <w:t>опия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CC13BC">
        <w:rPr>
          <w:sz w:val="24"/>
          <w:szCs w:val="24"/>
        </w:rPr>
        <w:t>05</w:t>
      </w:r>
      <w:r w:rsidR="00CC13BC" w:rsidRPr="00F82225">
        <w:rPr>
          <w:sz w:val="24"/>
          <w:szCs w:val="24"/>
        </w:rPr>
        <w:t>.0</w:t>
      </w:r>
      <w:r w:rsidR="00CC13BC">
        <w:rPr>
          <w:sz w:val="24"/>
          <w:szCs w:val="24"/>
        </w:rPr>
        <w:t>6</w:t>
      </w:r>
      <w:r w:rsidR="00CC13BC" w:rsidRPr="00F82225">
        <w:rPr>
          <w:sz w:val="24"/>
          <w:szCs w:val="24"/>
        </w:rPr>
        <w:t>.201</w:t>
      </w:r>
      <w:r w:rsidR="00CC13BC">
        <w:rPr>
          <w:sz w:val="24"/>
          <w:szCs w:val="24"/>
        </w:rPr>
        <w:t>5</w:t>
      </w:r>
      <w:r w:rsidR="00CC13BC" w:rsidRPr="00F82225">
        <w:rPr>
          <w:sz w:val="24"/>
          <w:szCs w:val="24"/>
        </w:rPr>
        <w:t xml:space="preserve"> N ММВ-7-</w:t>
      </w:r>
      <w:r w:rsidR="00CC13BC">
        <w:rPr>
          <w:sz w:val="24"/>
          <w:szCs w:val="24"/>
        </w:rPr>
        <w:t>17</w:t>
      </w:r>
      <w:r w:rsidR="00CC13BC" w:rsidRPr="00F82225">
        <w:rPr>
          <w:sz w:val="24"/>
          <w:szCs w:val="24"/>
        </w:rPr>
        <w:t>/</w:t>
      </w:r>
      <w:r w:rsidR="00CC13BC">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w:t>
      </w:r>
      <w:r w:rsidR="00F82225" w:rsidRPr="00F06598">
        <w:rPr>
          <w:sz w:val="24"/>
          <w:szCs w:val="24"/>
        </w:rPr>
        <w:t>1160080)</w:t>
      </w:r>
      <w:r w:rsidR="002C5E6A" w:rsidRPr="00F06598">
        <w:rPr>
          <w:sz w:val="24"/>
          <w:szCs w:val="24"/>
        </w:rPr>
        <w:t xml:space="preserve"> (желательное условие)</w:t>
      </w:r>
      <w:r w:rsidR="00F82225" w:rsidRPr="00F06598">
        <w:rPr>
          <w:sz w:val="24"/>
          <w:szCs w:val="24"/>
        </w:rPr>
        <w:t>;</w:t>
      </w:r>
    </w:p>
    <w:p w:rsidR="00F82225" w:rsidRPr="00F82225" w:rsidRDefault="00F82225" w:rsidP="00CB550A">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lastRenderedPageBreak/>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F82225">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F82225">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F82225">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F82225">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CB550A" w:rsidRDefault="00F82225" w:rsidP="00CB550A">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w:t>
      </w:r>
      <w:r w:rsidRPr="00CB550A">
        <w:rPr>
          <w:sz w:val="24"/>
          <w:szCs w:val="24"/>
        </w:rPr>
        <w:t>с законодательством Российской Федерации обязательно, а также в случае наличия заключения аудиторской проверки при проведении добровольного аудита</w:t>
      </w:r>
      <w:r w:rsidR="00CB550A" w:rsidRPr="00CB550A">
        <w:rPr>
          <w:sz w:val="24"/>
          <w:szCs w:val="24"/>
        </w:rPr>
        <w:t xml:space="preserve"> (желательное требование)</w:t>
      </w:r>
      <w:r w:rsidRPr="00CB550A">
        <w:rPr>
          <w:sz w:val="24"/>
          <w:szCs w:val="24"/>
        </w:rPr>
        <w:t>;</w:t>
      </w:r>
    </w:p>
    <w:p w:rsidR="00F82225" w:rsidRPr="00CB550A" w:rsidRDefault="007D7C50" w:rsidP="00CB550A">
      <w:pPr>
        <w:widowControl w:val="0"/>
        <w:numPr>
          <w:ilvl w:val="0"/>
          <w:numId w:val="48"/>
        </w:numPr>
        <w:tabs>
          <w:tab w:val="left" w:pos="1260"/>
        </w:tabs>
        <w:autoSpaceDE w:val="0"/>
        <w:spacing w:line="264" w:lineRule="auto"/>
        <w:ind w:left="1276"/>
        <w:rPr>
          <w:sz w:val="24"/>
          <w:szCs w:val="24"/>
        </w:rPr>
      </w:pPr>
      <w:bookmarkStart w:id="274" w:name="_Ref440372474"/>
      <w:r w:rsidRPr="00CB550A">
        <w:rPr>
          <w:sz w:val="24"/>
          <w:szCs w:val="24"/>
        </w:rPr>
        <w:t>Анкета Участника закупки</w:t>
      </w:r>
      <w:r w:rsidR="00A154B7" w:rsidRPr="00CB550A">
        <w:rPr>
          <w:sz w:val="24"/>
          <w:szCs w:val="24"/>
        </w:rPr>
        <w:t xml:space="preserve"> </w:t>
      </w:r>
      <w:r w:rsidR="00A154B7" w:rsidRPr="00CB550A">
        <w:rPr>
          <w:bCs w:val="0"/>
          <w:sz w:val="24"/>
          <w:szCs w:val="24"/>
        </w:rPr>
        <w:t>по форме и в соответствии с инструкциями, приведенными в настоящей Документации</w:t>
      </w:r>
      <w:r w:rsidR="00F82225" w:rsidRPr="00CB550A">
        <w:rPr>
          <w:sz w:val="24"/>
          <w:szCs w:val="24"/>
        </w:rPr>
        <w:t xml:space="preserve"> </w:t>
      </w:r>
      <w:r w:rsidR="009948B4" w:rsidRPr="00CB550A">
        <w:rPr>
          <w:sz w:val="24"/>
          <w:szCs w:val="24"/>
        </w:rPr>
        <w:t>(</w:t>
      </w:r>
      <w:r w:rsidR="003F3A69" w:rsidRPr="00CB550A">
        <w:rPr>
          <w:sz w:val="24"/>
          <w:szCs w:val="24"/>
        </w:rPr>
        <w:t>подраздел</w:t>
      </w:r>
      <w:r w:rsidR="009948B4" w:rsidRPr="00CB550A">
        <w:rPr>
          <w:sz w:val="24"/>
          <w:szCs w:val="24"/>
        </w:rPr>
        <w:t xml:space="preserve"> </w:t>
      </w:r>
      <w:r w:rsidR="00326C13">
        <w:fldChar w:fldCharType="begin"/>
      </w:r>
      <w:r w:rsidR="00326C13">
        <w:instrText xml:space="preserve"> REF _Ref440272119 \r \h  \* MERGEFORMAT </w:instrText>
      </w:r>
      <w:r w:rsidR="00326C13">
        <w:fldChar w:fldCharType="separate"/>
      </w:r>
      <w:r w:rsidR="00E2373E" w:rsidRPr="00E2373E">
        <w:rPr>
          <w:sz w:val="24"/>
          <w:szCs w:val="24"/>
        </w:rPr>
        <w:t>5.6.1</w:t>
      </w:r>
      <w:r w:rsidR="00326C13">
        <w:fldChar w:fldCharType="end"/>
      </w:r>
      <w:r w:rsidR="009948B4" w:rsidRPr="00CB550A">
        <w:rPr>
          <w:sz w:val="24"/>
          <w:szCs w:val="24"/>
        </w:rPr>
        <w:t>)</w:t>
      </w:r>
      <w:r w:rsidR="00F82225" w:rsidRPr="00CB550A">
        <w:rPr>
          <w:sz w:val="24"/>
          <w:szCs w:val="24"/>
        </w:rPr>
        <w:t>;</w:t>
      </w:r>
      <w:bookmarkEnd w:id="274"/>
    </w:p>
    <w:p w:rsidR="00F82225" w:rsidRPr="00131995" w:rsidRDefault="00F82225" w:rsidP="00CB550A">
      <w:pPr>
        <w:widowControl w:val="0"/>
        <w:numPr>
          <w:ilvl w:val="0"/>
          <w:numId w:val="48"/>
        </w:numPr>
        <w:tabs>
          <w:tab w:val="left" w:pos="1260"/>
        </w:tabs>
        <w:autoSpaceDE w:val="0"/>
        <w:spacing w:line="264" w:lineRule="auto"/>
        <w:ind w:left="1276"/>
        <w:rPr>
          <w:sz w:val="24"/>
          <w:szCs w:val="24"/>
        </w:rPr>
      </w:pPr>
      <w:bookmarkStart w:id="275" w:name="_Ref440372477"/>
      <w:proofErr w:type="gramStart"/>
      <w:r w:rsidRPr="00CB550A">
        <w:rPr>
          <w:sz w:val="24"/>
          <w:szCs w:val="24"/>
        </w:rPr>
        <w:t xml:space="preserve">Декларация о соответствии </w:t>
      </w:r>
      <w:r w:rsidR="009948B4" w:rsidRPr="00CB550A">
        <w:rPr>
          <w:sz w:val="24"/>
          <w:szCs w:val="24"/>
        </w:rPr>
        <w:t>Участника</w:t>
      </w:r>
      <w:r w:rsidRPr="00CB550A">
        <w:rPr>
          <w:sz w:val="24"/>
          <w:szCs w:val="24"/>
        </w:rPr>
        <w:t xml:space="preserve"> критериям отнесения к субъектам малого и среднего предпринимательства</w:t>
      </w:r>
      <w:r w:rsidR="00A154B7" w:rsidRPr="00CB550A">
        <w:rPr>
          <w:sz w:val="24"/>
          <w:szCs w:val="24"/>
        </w:rPr>
        <w:t xml:space="preserve"> </w:t>
      </w:r>
      <w:r w:rsidR="00A154B7" w:rsidRPr="00CB550A">
        <w:rPr>
          <w:bCs w:val="0"/>
          <w:sz w:val="24"/>
          <w:szCs w:val="24"/>
        </w:rPr>
        <w:t xml:space="preserve">по форме и </w:t>
      </w:r>
      <w:r w:rsidR="00A154B7" w:rsidRPr="00131995">
        <w:rPr>
          <w:bCs w:val="0"/>
          <w:sz w:val="24"/>
          <w:szCs w:val="24"/>
        </w:rPr>
        <w:t>в соответствии с инструкциями, приведенными в настоящей Документации</w:t>
      </w:r>
      <w:r w:rsidR="003F3A69" w:rsidRPr="00131995">
        <w:rPr>
          <w:sz w:val="24"/>
          <w:szCs w:val="24"/>
        </w:rPr>
        <w:t xml:space="preserve"> (подраздел </w:t>
      </w:r>
      <w:r w:rsidR="00326C13">
        <w:fldChar w:fldCharType="begin"/>
      </w:r>
      <w:r w:rsidR="00326C13">
        <w:instrText xml:space="preserve"> REF _Ref440272147 \r \h  \* MERGEFORMAT </w:instrText>
      </w:r>
      <w:r w:rsidR="00326C13">
        <w:fldChar w:fldCharType="separate"/>
      </w:r>
      <w:r w:rsidR="00E2373E" w:rsidRPr="00E2373E">
        <w:rPr>
          <w:sz w:val="24"/>
          <w:szCs w:val="24"/>
        </w:rPr>
        <w:t>5.6.2</w:t>
      </w:r>
      <w:r w:rsidR="00326C13">
        <w:fldChar w:fldCharType="end"/>
      </w:r>
      <w:r w:rsidR="003F3A69" w:rsidRPr="00131995">
        <w:rPr>
          <w:sz w:val="24"/>
          <w:szCs w:val="24"/>
        </w:rPr>
        <w:t>)</w:t>
      </w:r>
      <w:r w:rsidR="00131995" w:rsidRPr="00131995">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w:t>
      </w:r>
      <w:proofErr w:type="gramEnd"/>
      <w:r w:rsidR="00131995" w:rsidRPr="00131995">
        <w:rPr>
          <w:sz w:val="24"/>
          <w:szCs w:val="24"/>
        </w:rPr>
        <w:t xml:space="preserve"> в Российской Федерации»)</w:t>
      </w:r>
      <w:r w:rsidRPr="00131995">
        <w:rPr>
          <w:sz w:val="24"/>
          <w:szCs w:val="24"/>
        </w:rPr>
        <w:t>;</w:t>
      </w:r>
      <w:bookmarkEnd w:id="275"/>
    </w:p>
    <w:p w:rsidR="00F82225" w:rsidRPr="00B910E8" w:rsidRDefault="00330FD1" w:rsidP="00CB550A">
      <w:pPr>
        <w:widowControl w:val="0"/>
        <w:numPr>
          <w:ilvl w:val="0"/>
          <w:numId w:val="48"/>
        </w:numPr>
        <w:tabs>
          <w:tab w:val="left" w:pos="1260"/>
        </w:tabs>
        <w:autoSpaceDE w:val="0"/>
        <w:spacing w:line="264" w:lineRule="auto"/>
        <w:ind w:left="1276"/>
        <w:rPr>
          <w:sz w:val="24"/>
          <w:szCs w:val="24"/>
        </w:rPr>
      </w:pPr>
      <w:r w:rsidRPr="00131995">
        <w:rPr>
          <w:sz w:val="24"/>
          <w:szCs w:val="24"/>
        </w:rPr>
        <w:t>Копии документов, подтверждающие наличие у Участника полномочий от</w:t>
      </w:r>
      <w:r w:rsidRPr="00920CB0">
        <w:rPr>
          <w:sz w:val="24"/>
          <w:szCs w:val="24"/>
        </w:rPr>
        <w:t xml:space="preserve"> производителей оборудования на предложение оборудования в рамках участия в </w:t>
      </w:r>
      <w:r>
        <w:rPr>
          <w:sz w:val="24"/>
          <w:szCs w:val="24"/>
        </w:rPr>
        <w:t>Запросе предложений</w:t>
      </w:r>
      <w:r w:rsidR="00920CB0" w:rsidRPr="00B910E8">
        <w:rPr>
          <w:sz w:val="24"/>
          <w:szCs w:val="24"/>
        </w:rPr>
        <w:t>;</w:t>
      </w:r>
    </w:p>
    <w:p w:rsidR="00920CB0" w:rsidRPr="00B910E8" w:rsidRDefault="00B910E8"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о перечне и объемах выполнения аналогичных договоров </w:t>
      </w:r>
      <w:r w:rsidR="00A154B7" w:rsidRPr="00B910E8">
        <w:rPr>
          <w:bCs w:val="0"/>
          <w:sz w:val="24"/>
          <w:szCs w:val="24"/>
        </w:rPr>
        <w:t>по форме и в соответствии с инструкциями, приведенными в настоящей Документации</w:t>
      </w:r>
      <w:r w:rsidR="009948B4" w:rsidRPr="00B910E8">
        <w:rPr>
          <w:sz w:val="24"/>
          <w:szCs w:val="24"/>
        </w:rPr>
        <w:t xml:space="preserve"> (</w:t>
      </w:r>
      <w:r w:rsidR="003C2207" w:rsidRPr="00B910E8">
        <w:rPr>
          <w:sz w:val="24"/>
          <w:szCs w:val="24"/>
        </w:rPr>
        <w:t>подраздел</w:t>
      </w:r>
      <w:r w:rsidR="002D102A">
        <w:rPr>
          <w:sz w:val="24"/>
          <w:szCs w:val="24"/>
        </w:rPr>
        <w:t xml:space="preserve"> </w:t>
      </w:r>
      <w:r w:rsidR="00243008">
        <w:rPr>
          <w:sz w:val="24"/>
          <w:szCs w:val="24"/>
        </w:rPr>
        <w:fldChar w:fldCharType="begin"/>
      </w:r>
      <w:r w:rsidR="002D102A">
        <w:rPr>
          <w:sz w:val="24"/>
          <w:szCs w:val="24"/>
        </w:rPr>
        <w:instrText xml:space="preserve"> REF _Ref449017008 \r \h </w:instrText>
      </w:r>
      <w:r w:rsidR="00243008">
        <w:rPr>
          <w:sz w:val="24"/>
          <w:szCs w:val="24"/>
        </w:rPr>
      </w:r>
      <w:r w:rsidR="00243008">
        <w:rPr>
          <w:sz w:val="24"/>
          <w:szCs w:val="24"/>
        </w:rPr>
        <w:fldChar w:fldCharType="separate"/>
      </w:r>
      <w:r w:rsidR="002D102A">
        <w:rPr>
          <w:sz w:val="24"/>
          <w:szCs w:val="24"/>
        </w:rPr>
        <w:t>5.7</w:t>
      </w:r>
      <w:r w:rsidR="00243008">
        <w:rPr>
          <w:sz w:val="24"/>
          <w:szCs w:val="24"/>
        </w:rPr>
        <w:fldChar w:fldCharType="end"/>
      </w:r>
      <w:r w:rsidR="009948B4" w:rsidRPr="00B910E8">
        <w:rPr>
          <w:sz w:val="24"/>
          <w:szCs w:val="24"/>
        </w:rPr>
        <w:t>)</w:t>
      </w:r>
      <w:r w:rsidR="00920CB0" w:rsidRPr="00B910E8">
        <w:rPr>
          <w:sz w:val="24"/>
          <w:szCs w:val="24"/>
        </w:rPr>
        <w:t>;</w:t>
      </w:r>
    </w:p>
    <w:p w:rsidR="007705A5" w:rsidRPr="007D7C50" w:rsidRDefault="008E7D64" w:rsidP="00CB550A">
      <w:pPr>
        <w:widowControl w:val="0"/>
        <w:numPr>
          <w:ilvl w:val="0"/>
          <w:numId w:val="48"/>
        </w:numPr>
        <w:tabs>
          <w:tab w:val="left" w:pos="1260"/>
        </w:tabs>
        <w:autoSpaceDE w:val="0"/>
        <w:spacing w:line="264" w:lineRule="auto"/>
        <w:ind w:left="1276"/>
        <w:rPr>
          <w:sz w:val="24"/>
          <w:szCs w:val="24"/>
        </w:rPr>
      </w:pPr>
      <w:r w:rsidRPr="00B910E8">
        <w:rPr>
          <w:sz w:val="24"/>
          <w:szCs w:val="24"/>
        </w:rPr>
        <w:t xml:space="preserve">Справка </w:t>
      </w:r>
      <w:r w:rsidR="007705A5" w:rsidRPr="00B910E8">
        <w:rPr>
          <w:sz w:val="24"/>
          <w:szCs w:val="24"/>
        </w:rPr>
        <w:t>о кадровых ресурсах, которые будут привлечены</w:t>
      </w:r>
      <w:r w:rsidR="007705A5" w:rsidRPr="007D7C50">
        <w:rPr>
          <w:sz w:val="24"/>
          <w:szCs w:val="24"/>
        </w:rPr>
        <w:t xml:space="preserve">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r w:rsidR="00243008">
        <w:rPr>
          <w:sz w:val="24"/>
          <w:szCs w:val="24"/>
        </w:rPr>
        <w:fldChar w:fldCharType="begin"/>
      </w:r>
      <w:r w:rsidR="003C2207">
        <w:rPr>
          <w:sz w:val="24"/>
          <w:szCs w:val="24"/>
        </w:rPr>
        <w:instrText xml:space="preserve"> REF _Ref55336398 \r \h </w:instrText>
      </w:r>
      <w:r w:rsidR="00243008">
        <w:rPr>
          <w:sz w:val="24"/>
          <w:szCs w:val="24"/>
        </w:rPr>
      </w:r>
      <w:r w:rsidR="00243008">
        <w:rPr>
          <w:sz w:val="24"/>
          <w:szCs w:val="24"/>
        </w:rPr>
        <w:fldChar w:fldCharType="separate"/>
      </w:r>
      <w:r w:rsidR="00E2373E">
        <w:rPr>
          <w:sz w:val="24"/>
          <w:szCs w:val="24"/>
        </w:rPr>
        <w:t>5.8</w:t>
      </w:r>
      <w:r w:rsidR="00243008">
        <w:rPr>
          <w:sz w:val="24"/>
          <w:szCs w:val="24"/>
        </w:rPr>
        <w:fldChar w:fldCharType="end"/>
      </w:r>
      <w:r w:rsidR="007705A5" w:rsidRPr="007D7C50">
        <w:rPr>
          <w:sz w:val="24"/>
          <w:szCs w:val="24"/>
        </w:rPr>
        <w:t>);</w:t>
      </w:r>
    </w:p>
    <w:p w:rsidR="00920CB0" w:rsidRDefault="00920CB0" w:rsidP="00CB550A">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w:t>
      </w:r>
      <w:r w:rsidR="00F06598" w:rsidRPr="00F95B37">
        <w:rPr>
          <w:sz w:val="24"/>
          <w:szCs w:val="24"/>
        </w:rPr>
        <w:t>желательное требование, предоставляется Участником при наличии</w:t>
      </w:r>
      <w:r w:rsidRPr="00920CB0">
        <w:rPr>
          <w:sz w:val="24"/>
          <w:szCs w:val="24"/>
        </w:rPr>
        <w:t>);</w:t>
      </w:r>
    </w:p>
    <w:p w:rsidR="007705A5" w:rsidRDefault="007705A5" w:rsidP="00CB550A">
      <w:pPr>
        <w:widowControl w:val="0"/>
        <w:numPr>
          <w:ilvl w:val="0"/>
          <w:numId w:val="48"/>
        </w:numPr>
        <w:tabs>
          <w:tab w:val="left" w:pos="1260"/>
        </w:tabs>
        <w:autoSpaceDE w:val="0"/>
        <w:spacing w:line="264" w:lineRule="auto"/>
        <w:ind w:left="1276"/>
        <w:rPr>
          <w:sz w:val="24"/>
          <w:szCs w:val="24"/>
        </w:rPr>
      </w:pPr>
      <w:r>
        <w:rPr>
          <w:sz w:val="24"/>
          <w:szCs w:val="24"/>
        </w:rPr>
        <w:lastRenderedPageBreak/>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r w:rsidR="00243008">
        <w:rPr>
          <w:sz w:val="24"/>
          <w:szCs w:val="24"/>
        </w:rPr>
        <w:fldChar w:fldCharType="begin"/>
      </w:r>
      <w:r w:rsidR="003C2207">
        <w:rPr>
          <w:sz w:val="24"/>
          <w:szCs w:val="24"/>
        </w:rPr>
        <w:instrText xml:space="preserve"> REF _Ref440272256 \r \h </w:instrText>
      </w:r>
      <w:r w:rsidR="00243008">
        <w:rPr>
          <w:sz w:val="24"/>
          <w:szCs w:val="24"/>
        </w:rPr>
      </w:r>
      <w:r w:rsidR="00243008">
        <w:rPr>
          <w:sz w:val="24"/>
          <w:szCs w:val="24"/>
        </w:rPr>
        <w:fldChar w:fldCharType="separate"/>
      </w:r>
      <w:r w:rsidR="00E2373E">
        <w:rPr>
          <w:sz w:val="24"/>
          <w:szCs w:val="24"/>
        </w:rPr>
        <w:t>5.13</w:t>
      </w:r>
      <w:r w:rsidR="00243008">
        <w:rPr>
          <w:sz w:val="24"/>
          <w:szCs w:val="24"/>
        </w:rPr>
        <w:fldChar w:fldCharType="end"/>
      </w:r>
      <w:r>
        <w:rPr>
          <w:sz w:val="24"/>
          <w:szCs w:val="24"/>
        </w:rPr>
        <w:t>);</w:t>
      </w:r>
    </w:p>
    <w:p w:rsidR="007705A5" w:rsidRPr="00DA7E38" w:rsidRDefault="007705A5" w:rsidP="00CB550A">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r w:rsidR="00326C13">
        <w:fldChar w:fldCharType="begin"/>
      </w:r>
      <w:r w:rsidR="00326C13">
        <w:instrText xml:space="preserve"> REF _Ref440272274 \r \h  \* MERGEFORMAT </w:instrText>
      </w:r>
      <w:r w:rsidR="00326C13">
        <w:fldChar w:fldCharType="separate"/>
      </w:r>
      <w:r w:rsidR="00E2373E" w:rsidRPr="00E2373E">
        <w:rPr>
          <w:sz w:val="24"/>
          <w:szCs w:val="24"/>
        </w:rPr>
        <w:t>5.14</w:t>
      </w:r>
      <w:r w:rsidR="00326C13">
        <w:fldChar w:fldCharType="end"/>
      </w:r>
      <w:r w:rsidRPr="00DA7E38">
        <w:rPr>
          <w:sz w:val="24"/>
          <w:szCs w:val="24"/>
        </w:rPr>
        <w:t>)</w:t>
      </w:r>
      <w:r w:rsidR="00DA7E38" w:rsidRPr="00DA7E38">
        <w:rPr>
          <w:sz w:val="24"/>
          <w:szCs w:val="24"/>
        </w:rPr>
        <w:t xml:space="preserve"> (</w:t>
      </w:r>
      <w:r w:rsidR="00F06598" w:rsidRPr="00F95B37">
        <w:rPr>
          <w:sz w:val="24"/>
          <w:szCs w:val="24"/>
        </w:rPr>
        <w:t>желательное требование, предоставляется Участником при наличии</w:t>
      </w:r>
      <w:r w:rsidR="00DA7E38" w:rsidRPr="00DA7E38">
        <w:rPr>
          <w:sz w:val="24"/>
          <w:szCs w:val="24"/>
        </w:rPr>
        <w:t>)</w:t>
      </w:r>
      <w:r w:rsidRPr="00DA7E38">
        <w:rPr>
          <w:sz w:val="24"/>
          <w:szCs w:val="24"/>
        </w:rPr>
        <w:t>;</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7705A5">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7705A5">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CB550A">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совершении которой имеется заинтересованность) – справку в произвольной форме;</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7705A5">
      <w:pPr>
        <w:pStyle w:val="affffff0"/>
        <w:spacing w:before="60" w:line="240" w:lineRule="auto"/>
        <w:ind w:left="1428" w:firstLine="0"/>
        <w:rPr>
          <w:i/>
          <w:sz w:val="24"/>
          <w:szCs w:val="24"/>
        </w:rPr>
      </w:pPr>
      <w:proofErr w:type="gramStart"/>
      <w:r w:rsidRPr="007D7C50">
        <w:rPr>
          <w:i/>
          <w:sz w:val="24"/>
          <w:szCs w:val="24"/>
        </w:rPr>
        <w:lastRenderedPageBreak/>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BD40A3">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CB550A">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CB550A">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CB550A">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CB550A">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680B79">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680B79">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CB550A">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CB550A">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CB550A">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E71A48">
      <w:pPr>
        <w:pStyle w:val="3"/>
        <w:spacing w:line="264" w:lineRule="auto"/>
        <w:rPr>
          <w:szCs w:val="24"/>
        </w:rPr>
      </w:pPr>
      <w:bookmarkStart w:id="276" w:name="_Ref191386451"/>
      <w:bookmarkStart w:id="277" w:name="_Ref440271628"/>
      <w:bookmarkStart w:id="278" w:name="_Toc440357098"/>
      <w:bookmarkStart w:id="279" w:name="_Toc440359653"/>
      <w:bookmarkStart w:id="280" w:name="_Toc440632116"/>
      <w:bookmarkStart w:id="281" w:name="_Toc440875937"/>
      <w:bookmarkStart w:id="282" w:name="_Toc441131269"/>
      <w:bookmarkStart w:id="283" w:name="_Toc447292460"/>
      <w:r w:rsidRPr="00E71A48">
        <w:rPr>
          <w:szCs w:val="24"/>
        </w:rPr>
        <w:lastRenderedPageBreak/>
        <w:t xml:space="preserve">Привлечение </w:t>
      </w:r>
      <w:bookmarkEnd w:id="276"/>
      <w:proofErr w:type="spellStart"/>
      <w:r w:rsidR="005B074F" w:rsidRPr="00E71A48">
        <w:rPr>
          <w:szCs w:val="24"/>
        </w:rPr>
        <w:t>сопоставщиков</w:t>
      </w:r>
      <w:bookmarkEnd w:id="277"/>
      <w:bookmarkEnd w:id="278"/>
      <w:bookmarkEnd w:id="279"/>
      <w:bookmarkEnd w:id="280"/>
      <w:bookmarkEnd w:id="281"/>
      <w:bookmarkEnd w:id="282"/>
      <w:bookmarkEnd w:id="283"/>
      <w:proofErr w:type="spellEnd"/>
    </w:p>
    <w:p w:rsidR="005B074F" w:rsidRPr="00E71A48" w:rsidRDefault="00A44B30" w:rsidP="00CB550A">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r w:rsidR="003F6889" w:rsidRPr="00E71A48">
        <w:rPr>
          <w:bCs w:val="0"/>
          <w:sz w:val="24"/>
          <w:szCs w:val="24"/>
        </w:rPr>
        <w:t xml:space="preserve"> </w:t>
      </w:r>
    </w:p>
    <w:p w:rsidR="00717F60" w:rsidRPr="00E71A48" w:rsidRDefault="00717F60" w:rsidP="00E71A48">
      <w:pPr>
        <w:pStyle w:val="3"/>
        <w:spacing w:line="264" w:lineRule="auto"/>
        <w:rPr>
          <w:szCs w:val="24"/>
        </w:rPr>
      </w:pPr>
      <w:bookmarkStart w:id="284" w:name="_Ref191386461"/>
      <w:bookmarkStart w:id="285" w:name="_Toc440357099"/>
      <w:bookmarkStart w:id="286" w:name="_Toc440359654"/>
      <w:bookmarkStart w:id="287" w:name="_Toc440632117"/>
      <w:bookmarkStart w:id="288" w:name="_Toc440875938"/>
      <w:bookmarkStart w:id="289" w:name="_Toc441131270"/>
      <w:bookmarkStart w:id="290" w:name="_Toc447292461"/>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84"/>
      <w:bookmarkEnd w:id="285"/>
      <w:bookmarkEnd w:id="286"/>
      <w:bookmarkEnd w:id="287"/>
      <w:bookmarkEnd w:id="288"/>
      <w:bookmarkEnd w:id="289"/>
      <w:bookmarkEnd w:id="290"/>
    </w:p>
    <w:p w:rsidR="00717F60" w:rsidRPr="00E71A48"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r w:rsidR="00326C13">
        <w:fldChar w:fldCharType="begin"/>
      </w:r>
      <w:r w:rsidR="00326C13">
        <w:instrText xml:space="preserve"> REF _Ref191386482 \r \h  \* MERGEFORMAT </w:instrText>
      </w:r>
      <w:r w:rsidR="00326C13">
        <w:fldChar w:fldCharType="separate"/>
      </w:r>
      <w:r w:rsidR="00E2373E" w:rsidRPr="00E2373E">
        <w:rPr>
          <w:bCs w:val="0"/>
          <w:sz w:val="24"/>
          <w:szCs w:val="24"/>
        </w:rPr>
        <w:t>3.3.8.1</w:t>
      </w:r>
      <w:r w:rsidR="00326C13">
        <w:fldChar w:fldCharType="end"/>
      </w:r>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CB550A">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r w:rsidR="00326C13">
        <w:fldChar w:fldCharType="begin"/>
      </w:r>
      <w:r w:rsidR="00326C13">
        <w:instrText xml:space="preserve"> REF _Ref191386407 \r \h  \* MERGEFORMAT </w:instrText>
      </w:r>
      <w:r w:rsidR="00326C13">
        <w:fldChar w:fldCharType="separate"/>
      </w:r>
      <w:r w:rsidR="00E2373E" w:rsidRPr="00E2373E">
        <w:rPr>
          <w:bCs w:val="0"/>
          <w:sz w:val="24"/>
          <w:szCs w:val="24"/>
        </w:rPr>
        <w:t>3.3.8</w:t>
      </w:r>
      <w:r w:rsidR="00326C13">
        <w:fldChar w:fldCharType="end"/>
      </w:r>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r w:rsidR="00243008">
        <w:rPr>
          <w:bCs w:val="0"/>
          <w:sz w:val="24"/>
          <w:szCs w:val="24"/>
        </w:rPr>
        <w:fldChar w:fldCharType="begin"/>
      </w:r>
      <w:r w:rsidR="000F4365">
        <w:rPr>
          <w:bCs w:val="0"/>
          <w:sz w:val="24"/>
          <w:szCs w:val="24"/>
        </w:rPr>
        <w:instrText xml:space="preserve"> REF _Ref440291364 \r \h </w:instrText>
      </w:r>
      <w:r w:rsidR="00243008">
        <w:rPr>
          <w:bCs w:val="0"/>
          <w:sz w:val="24"/>
          <w:szCs w:val="24"/>
        </w:rPr>
      </w:r>
      <w:r w:rsidR="00243008">
        <w:rPr>
          <w:bCs w:val="0"/>
          <w:sz w:val="24"/>
          <w:szCs w:val="24"/>
        </w:rPr>
        <w:fldChar w:fldCharType="separate"/>
      </w:r>
      <w:r w:rsidR="00E2373E">
        <w:rPr>
          <w:bCs w:val="0"/>
          <w:sz w:val="24"/>
          <w:szCs w:val="24"/>
        </w:rPr>
        <w:t>3.3.8.1</w:t>
      </w:r>
      <w:r w:rsidR="00243008">
        <w:rPr>
          <w:bCs w:val="0"/>
          <w:sz w:val="24"/>
          <w:szCs w:val="24"/>
        </w:rPr>
        <w:fldChar w:fldCharType="end"/>
      </w:r>
      <w:r w:rsidRPr="00D52133">
        <w:rPr>
          <w:bCs w:val="0"/>
          <w:sz w:val="24"/>
          <w:szCs w:val="24"/>
        </w:rPr>
        <w:t>.</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91"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91"/>
    </w:p>
    <w:p w:rsidR="00717F60" w:rsidRPr="00E71A48"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292"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92"/>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293"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93"/>
      <w:r w:rsidRPr="00E71A48">
        <w:rPr>
          <w:bCs w:val="0"/>
          <w:sz w:val="24"/>
          <w:szCs w:val="24"/>
        </w:rPr>
        <w:t xml:space="preserve"> </w:t>
      </w:r>
    </w:p>
    <w:p w:rsidR="00DB109A" w:rsidRPr="00E71A48" w:rsidRDefault="00DB109A"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A93A52">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326C13">
        <w:fldChar w:fldCharType="begin"/>
      </w:r>
      <w:r w:rsidR="00326C13">
        <w:instrText xml:space="preserve"> REF _Ref307563248 \r \h  \* MERGEFORMAT </w:instrText>
      </w:r>
      <w:r w:rsidR="00326C13">
        <w:fldChar w:fldCharType="separate"/>
      </w:r>
      <w:r w:rsidR="00E2373E" w:rsidRPr="00E2373E">
        <w:rPr>
          <w:bCs w:val="0"/>
          <w:sz w:val="24"/>
          <w:szCs w:val="24"/>
          <w:lang w:val="en-US"/>
        </w:rPr>
        <w:t>a</w:t>
      </w:r>
      <w:r w:rsidR="00E2373E" w:rsidRPr="00326C13">
        <w:rPr>
          <w:bCs w:val="0"/>
          <w:sz w:val="24"/>
          <w:szCs w:val="24"/>
        </w:rPr>
        <w:t>)</w:t>
      </w:r>
      <w:r w:rsidR="00326C13">
        <w:fldChar w:fldCharType="end"/>
      </w:r>
      <w:r w:rsidRPr="00E71A48">
        <w:rPr>
          <w:bCs w:val="0"/>
          <w:sz w:val="24"/>
          <w:szCs w:val="24"/>
        </w:rPr>
        <w:t xml:space="preserve">- </w:t>
      </w:r>
      <w:r w:rsidR="00326C13">
        <w:fldChar w:fldCharType="begin"/>
      </w:r>
      <w:r w:rsidR="00326C13">
        <w:instrText xml:space="preserve"> REF _Ref307563262 \r \h  \* MERGEFORMAT </w:instrText>
      </w:r>
      <w:r w:rsidR="00326C13">
        <w:fldChar w:fldCharType="separate"/>
      </w:r>
      <w:r w:rsidR="00E2373E" w:rsidRPr="00E2373E">
        <w:rPr>
          <w:bCs w:val="0"/>
          <w:sz w:val="24"/>
          <w:szCs w:val="24"/>
          <w:lang w:val="en-US"/>
        </w:rPr>
        <w:t>g</w:t>
      </w:r>
      <w:r w:rsidR="00E2373E" w:rsidRPr="00326C13">
        <w:rPr>
          <w:bCs w:val="0"/>
          <w:sz w:val="24"/>
          <w:szCs w:val="24"/>
        </w:rPr>
        <w:t>)</w:t>
      </w:r>
      <w:r w:rsidR="00326C13">
        <w:fldChar w:fldCharType="end"/>
      </w:r>
      <w:r w:rsidRPr="00E71A48">
        <w:rPr>
          <w:bCs w:val="0"/>
          <w:sz w:val="24"/>
          <w:szCs w:val="24"/>
        </w:rPr>
        <w:t xml:space="preserve">п. </w:t>
      </w:r>
      <w:r w:rsidR="00326C13">
        <w:fldChar w:fldCharType="begin"/>
      </w:r>
      <w:r w:rsidR="00326C13">
        <w:instrText xml:space="preserve"> REF _Ref306032591 \r \h  \* MERGEFORMAT </w:instrText>
      </w:r>
      <w:r w:rsidR="00326C13">
        <w:fldChar w:fldCharType="separate"/>
      </w:r>
      <w:r w:rsidR="00E2373E" w:rsidRPr="00E2373E">
        <w:rPr>
          <w:bCs w:val="0"/>
          <w:sz w:val="24"/>
          <w:szCs w:val="24"/>
        </w:rPr>
        <w:t>3.3.10.4</w:t>
      </w:r>
      <w:r w:rsidR="00326C13">
        <w:fldChar w:fldCharType="end"/>
      </w:r>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CB550A">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lastRenderedPageBreak/>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r w:rsidR="00243008">
        <w:rPr>
          <w:sz w:val="24"/>
          <w:szCs w:val="24"/>
        </w:rPr>
        <w:fldChar w:fldCharType="begin"/>
      </w:r>
      <w:r w:rsidR="000F4365">
        <w:rPr>
          <w:bCs w:val="0"/>
          <w:sz w:val="24"/>
          <w:szCs w:val="24"/>
        </w:rPr>
        <w:instrText xml:space="preserve"> REF _Ref303669127 \r \h </w:instrText>
      </w:r>
      <w:r w:rsidR="00243008">
        <w:rPr>
          <w:sz w:val="24"/>
          <w:szCs w:val="24"/>
        </w:rPr>
      </w:r>
      <w:r w:rsidR="00243008">
        <w:rPr>
          <w:sz w:val="24"/>
          <w:szCs w:val="24"/>
        </w:rPr>
        <w:fldChar w:fldCharType="separate"/>
      </w:r>
      <w:r w:rsidR="00E2373E">
        <w:rPr>
          <w:bCs w:val="0"/>
          <w:sz w:val="24"/>
          <w:szCs w:val="24"/>
        </w:rPr>
        <w:t>3.3.8.2</w:t>
      </w:r>
      <w:r w:rsidR="00243008">
        <w:rPr>
          <w:sz w:val="24"/>
          <w:szCs w:val="24"/>
        </w:rPr>
        <w:fldChar w:fldCharType="end"/>
      </w:r>
      <w:r w:rsidR="00717F60" w:rsidRPr="00D52133">
        <w:rPr>
          <w:bCs w:val="0"/>
          <w:sz w:val="24"/>
          <w:szCs w:val="24"/>
        </w:rPr>
        <w:t>);</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r w:rsidR="00243008">
        <w:rPr>
          <w:bCs w:val="0"/>
          <w:sz w:val="24"/>
          <w:szCs w:val="24"/>
        </w:rPr>
        <w:fldChar w:fldCharType="begin"/>
      </w:r>
      <w:r w:rsidR="003C2207">
        <w:rPr>
          <w:bCs w:val="0"/>
          <w:sz w:val="24"/>
          <w:szCs w:val="24"/>
        </w:rPr>
        <w:instrText xml:space="preserve"> REF _Ref440272510 \r \h </w:instrText>
      </w:r>
      <w:r w:rsidR="00243008">
        <w:rPr>
          <w:bCs w:val="0"/>
          <w:sz w:val="24"/>
          <w:szCs w:val="24"/>
        </w:rPr>
      </w:r>
      <w:r w:rsidR="00243008">
        <w:rPr>
          <w:bCs w:val="0"/>
          <w:sz w:val="24"/>
          <w:szCs w:val="24"/>
        </w:rPr>
        <w:fldChar w:fldCharType="separate"/>
      </w:r>
      <w:r w:rsidR="00E2373E">
        <w:rPr>
          <w:bCs w:val="0"/>
          <w:sz w:val="24"/>
          <w:szCs w:val="24"/>
        </w:rPr>
        <w:t>5.15</w:t>
      </w:r>
      <w:r w:rsidR="00243008">
        <w:rPr>
          <w:bCs w:val="0"/>
          <w:sz w:val="24"/>
          <w:szCs w:val="24"/>
        </w:rPr>
        <w:fldChar w:fldCharType="end"/>
      </w:r>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CB550A">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r w:rsidR="00243008">
        <w:rPr>
          <w:bCs w:val="0"/>
          <w:sz w:val="24"/>
          <w:szCs w:val="24"/>
        </w:rPr>
        <w:fldChar w:fldCharType="begin"/>
      </w:r>
      <w:r w:rsidR="000F4365">
        <w:rPr>
          <w:bCs w:val="0"/>
          <w:sz w:val="24"/>
          <w:szCs w:val="24"/>
        </w:rPr>
        <w:instrText xml:space="preserve"> REF _Ref440291364 \r \h </w:instrText>
      </w:r>
      <w:r w:rsidR="00243008">
        <w:rPr>
          <w:bCs w:val="0"/>
          <w:sz w:val="24"/>
          <w:szCs w:val="24"/>
        </w:rPr>
      </w:r>
      <w:r w:rsidR="00243008">
        <w:rPr>
          <w:bCs w:val="0"/>
          <w:sz w:val="24"/>
          <w:szCs w:val="24"/>
        </w:rPr>
        <w:fldChar w:fldCharType="separate"/>
      </w:r>
      <w:r w:rsidR="00E2373E">
        <w:rPr>
          <w:bCs w:val="0"/>
          <w:sz w:val="24"/>
          <w:szCs w:val="24"/>
        </w:rPr>
        <w:t>3.3.8.1</w:t>
      </w:r>
      <w:r w:rsidR="00243008">
        <w:rPr>
          <w:bCs w:val="0"/>
          <w:sz w:val="24"/>
          <w:szCs w:val="24"/>
        </w:rPr>
        <w:fldChar w:fldCharType="end"/>
      </w:r>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CB550A">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E71A48">
      <w:pPr>
        <w:pStyle w:val="3"/>
        <w:spacing w:line="264" w:lineRule="auto"/>
        <w:rPr>
          <w:szCs w:val="24"/>
        </w:rPr>
      </w:pPr>
      <w:bookmarkStart w:id="294" w:name="_Ref306114966"/>
      <w:bookmarkStart w:id="295" w:name="_Toc440357100"/>
      <w:bookmarkStart w:id="296" w:name="_Toc440359655"/>
      <w:bookmarkStart w:id="297" w:name="_Toc440632118"/>
      <w:bookmarkStart w:id="298" w:name="_Toc440875939"/>
      <w:bookmarkStart w:id="299" w:name="_Toc441131271"/>
      <w:bookmarkStart w:id="300" w:name="_Toc447292462"/>
      <w:r w:rsidRPr="00E71A48">
        <w:rPr>
          <w:szCs w:val="24"/>
        </w:rPr>
        <w:t>Разъяснение Документации по запросу предложений</w:t>
      </w:r>
      <w:bookmarkEnd w:id="294"/>
      <w:bookmarkEnd w:id="295"/>
      <w:bookmarkEnd w:id="296"/>
      <w:bookmarkEnd w:id="297"/>
      <w:bookmarkEnd w:id="298"/>
      <w:bookmarkEnd w:id="299"/>
      <w:bookmarkEnd w:id="300"/>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E71A48" w:rsidRDefault="00717F60" w:rsidP="00CB550A">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 В случае</w:t>
      </w:r>
      <w:proofErr w:type="gramStart"/>
      <w:r w:rsidRPr="00E71A48">
        <w:rPr>
          <w:bCs w:val="0"/>
          <w:iCs/>
          <w:sz w:val="24"/>
          <w:szCs w:val="24"/>
        </w:rPr>
        <w:t>,</w:t>
      </w:r>
      <w:proofErr w:type="gramEnd"/>
      <w:r w:rsidRPr="00E71A48">
        <w:rPr>
          <w:bCs w:val="0"/>
          <w:iCs/>
          <w:sz w:val="24"/>
          <w:szCs w:val="24"/>
        </w:rPr>
        <w:t xml:space="preserve"> если разъяснения </w:t>
      </w:r>
      <w:r w:rsidRPr="003E6627">
        <w:rPr>
          <w:bCs w:val="0"/>
          <w:iCs/>
          <w:sz w:val="24"/>
          <w:szCs w:val="24"/>
        </w:rPr>
        <w:t xml:space="preserve">изменяют </w:t>
      </w:r>
      <w:r w:rsidR="007D07A7" w:rsidRPr="003E6627">
        <w:rPr>
          <w:bCs w:val="0"/>
          <w:iCs/>
          <w:sz w:val="24"/>
          <w:szCs w:val="24"/>
        </w:rPr>
        <w:t>Д</w:t>
      </w:r>
      <w:r w:rsidRPr="003E6627">
        <w:rPr>
          <w:bCs w:val="0"/>
          <w:iCs/>
          <w:sz w:val="24"/>
          <w:szCs w:val="24"/>
        </w:rPr>
        <w:t xml:space="preserve">окументацию, Организатором осуществляется </w:t>
      </w:r>
      <w:r w:rsidR="003E6627" w:rsidRPr="003E6627">
        <w:rPr>
          <w:bCs w:val="0"/>
          <w:iCs/>
          <w:sz w:val="24"/>
          <w:szCs w:val="24"/>
        </w:rPr>
        <w:t>внесение изменений в Д</w:t>
      </w:r>
      <w:r w:rsidR="003E6627" w:rsidRPr="003E6627">
        <w:rPr>
          <w:bCs w:val="0"/>
          <w:sz w:val="24"/>
          <w:szCs w:val="24"/>
        </w:rPr>
        <w:t>окументацию по запросу предложений</w:t>
      </w:r>
      <w:r w:rsidR="003E6627" w:rsidRPr="003E6627">
        <w:rPr>
          <w:bCs w:val="0"/>
          <w:iCs/>
          <w:sz w:val="24"/>
          <w:szCs w:val="24"/>
        </w:rPr>
        <w:t xml:space="preserve"> (п. </w:t>
      </w:r>
      <w:r w:rsidR="00326C13">
        <w:fldChar w:fldCharType="begin"/>
      </w:r>
      <w:r w:rsidR="00326C13">
        <w:instrText xml:space="preserve"> REF _Ref440969806 \r \h  \* MERGEFORMAT </w:instrText>
      </w:r>
      <w:r w:rsidR="00326C13">
        <w:fldChar w:fldCharType="separate"/>
      </w:r>
      <w:r w:rsidR="00E2373E" w:rsidRPr="00E2373E">
        <w:rPr>
          <w:bCs w:val="0"/>
          <w:iCs/>
          <w:sz w:val="24"/>
          <w:szCs w:val="24"/>
        </w:rPr>
        <w:t>3.3.12</w:t>
      </w:r>
      <w:r w:rsidR="00326C13">
        <w:fldChar w:fldCharType="end"/>
      </w:r>
      <w:r w:rsidR="003E6627" w:rsidRPr="003E6627">
        <w:rPr>
          <w:bCs w:val="0"/>
          <w:iCs/>
          <w:sz w:val="24"/>
          <w:szCs w:val="24"/>
        </w:rPr>
        <w:t xml:space="preserve">) и, при необходимости, </w:t>
      </w:r>
      <w:r w:rsidRPr="003E6627">
        <w:rPr>
          <w:bCs w:val="0"/>
          <w:iCs/>
          <w:sz w:val="24"/>
          <w:szCs w:val="24"/>
        </w:rPr>
        <w:t>продление подачи заявок в соответствии</w:t>
      </w:r>
      <w:r w:rsidRPr="00E71A48">
        <w:rPr>
          <w:bCs w:val="0"/>
          <w:iCs/>
          <w:sz w:val="24"/>
          <w:szCs w:val="24"/>
        </w:rPr>
        <w:t xml:space="preserve"> с п. </w:t>
      </w:r>
      <w:r w:rsidR="00243008">
        <w:rPr>
          <w:bCs w:val="0"/>
          <w:iCs/>
          <w:sz w:val="24"/>
          <w:szCs w:val="24"/>
        </w:rPr>
        <w:fldChar w:fldCharType="begin"/>
      </w:r>
      <w:r w:rsidR="00A77A16">
        <w:rPr>
          <w:bCs w:val="0"/>
          <w:iCs/>
          <w:sz w:val="24"/>
          <w:szCs w:val="24"/>
        </w:rPr>
        <w:instrText xml:space="preserve"> REF _Ref440289401 \r \h </w:instrText>
      </w:r>
      <w:r w:rsidR="00243008">
        <w:rPr>
          <w:bCs w:val="0"/>
          <w:iCs/>
          <w:sz w:val="24"/>
          <w:szCs w:val="24"/>
        </w:rPr>
      </w:r>
      <w:r w:rsidR="00243008">
        <w:rPr>
          <w:bCs w:val="0"/>
          <w:iCs/>
          <w:sz w:val="24"/>
          <w:szCs w:val="24"/>
        </w:rPr>
        <w:fldChar w:fldCharType="separate"/>
      </w:r>
      <w:r w:rsidR="00E2373E">
        <w:rPr>
          <w:bCs w:val="0"/>
          <w:iCs/>
          <w:sz w:val="24"/>
          <w:szCs w:val="24"/>
        </w:rPr>
        <w:t>3.3.13</w:t>
      </w:r>
      <w:r w:rsidR="00243008">
        <w:rPr>
          <w:bCs w:val="0"/>
          <w:iCs/>
          <w:sz w:val="24"/>
          <w:szCs w:val="24"/>
        </w:rPr>
        <w:fldChar w:fldCharType="end"/>
      </w:r>
      <w:r w:rsidR="00400D7D" w:rsidRPr="00E71A48">
        <w:rPr>
          <w:bCs w:val="0"/>
          <w:iCs/>
          <w:sz w:val="24"/>
          <w:szCs w:val="24"/>
        </w:rPr>
        <w:t xml:space="preserve"> </w:t>
      </w:r>
      <w:r w:rsidR="007D07A7" w:rsidRPr="00E71A48">
        <w:rPr>
          <w:bCs w:val="0"/>
          <w:iCs/>
          <w:sz w:val="24"/>
          <w:szCs w:val="24"/>
        </w:rPr>
        <w:t>Д</w:t>
      </w:r>
      <w:r w:rsidRPr="00E71A48">
        <w:rPr>
          <w:bCs w:val="0"/>
          <w:iCs/>
          <w:sz w:val="24"/>
          <w:szCs w:val="24"/>
        </w:rPr>
        <w:t>окументации</w:t>
      </w:r>
      <w:r w:rsidR="007D07A7" w:rsidRPr="00E71A48">
        <w:rPr>
          <w:bCs w:val="0"/>
          <w:iCs/>
          <w:sz w:val="24"/>
          <w:szCs w:val="24"/>
        </w:rPr>
        <w:t xml:space="preserve"> по </w:t>
      </w:r>
      <w:r w:rsidR="007D07A7" w:rsidRPr="00E71A48">
        <w:rPr>
          <w:bCs w:val="0"/>
          <w:iCs/>
          <w:sz w:val="24"/>
          <w:szCs w:val="24"/>
        </w:rPr>
        <w:lastRenderedPageBreak/>
        <w:t>запросу предложений</w:t>
      </w:r>
      <w:r w:rsidRPr="00E71A48">
        <w:rPr>
          <w:bCs w:val="0"/>
          <w:iCs/>
          <w:sz w:val="24"/>
          <w:szCs w:val="24"/>
        </w:rPr>
        <w:t>.</w:t>
      </w:r>
    </w:p>
    <w:p w:rsidR="00717F60" w:rsidRPr="00E71A48" w:rsidRDefault="00717F60" w:rsidP="00E71A48">
      <w:pPr>
        <w:pStyle w:val="3"/>
        <w:spacing w:line="264" w:lineRule="auto"/>
        <w:rPr>
          <w:szCs w:val="24"/>
        </w:rPr>
      </w:pPr>
      <w:bookmarkStart w:id="301" w:name="_Toc440357101"/>
      <w:bookmarkStart w:id="302" w:name="_Toc440359656"/>
      <w:bookmarkStart w:id="303" w:name="_Toc440632119"/>
      <w:bookmarkStart w:id="304" w:name="_Toc440875940"/>
      <w:bookmarkStart w:id="305" w:name="_Ref440969806"/>
      <w:bookmarkStart w:id="306" w:name="_Toc441131272"/>
      <w:bookmarkStart w:id="307" w:name="_Toc447292463"/>
      <w:r w:rsidRPr="00E71A48">
        <w:rPr>
          <w:szCs w:val="24"/>
        </w:rPr>
        <w:t>Внесение изменений в Документацию по запросу предложений.</w:t>
      </w:r>
      <w:bookmarkEnd w:id="301"/>
      <w:bookmarkEnd w:id="302"/>
      <w:bookmarkEnd w:id="303"/>
      <w:bookmarkEnd w:id="304"/>
      <w:bookmarkEnd w:id="305"/>
      <w:bookmarkEnd w:id="306"/>
      <w:bookmarkEnd w:id="307"/>
    </w:p>
    <w:p w:rsidR="00DE2870" w:rsidRPr="00E71A48" w:rsidRDefault="00717F60"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 xml:space="preserve">окументацию по запросу предложений. </w:t>
      </w:r>
    </w:p>
    <w:p w:rsidR="00717F60" w:rsidRPr="00C12384" w:rsidRDefault="00C12384" w:rsidP="00CB550A">
      <w:pPr>
        <w:widowControl w:val="0"/>
        <w:numPr>
          <w:ilvl w:val="3"/>
          <w:numId w:val="41"/>
        </w:numPr>
        <w:tabs>
          <w:tab w:val="left" w:pos="1701"/>
        </w:tabs>
        <w:overflowPunct w:val="0"/>
        <w:autoSpaceDE w:val="0"/>
        <w:spacing w:after="100" w:line="264" w:lineRule="auto"/>
        <w:ind w:left="0" w:firstLine="709"/>
        <w:rPr>
          <w:bCs w:val="0"/>
          <w:sz w:val="24"/>
          <w:szCs w:val="24"/>
        </w:rPr>
      </w:pPr>
      <w:r w:rsidRPr="00C12384">
        <w:rPr>
          <w:bCs w:val="0"/>
          <w:sz w:val="24"/>
          <w:szCs w:val="24"/>
        </w:rPr>
        <w:t>Соответствующие уведомления о внесении изменений в Документацию по запросу предложений будут размещены Организатором запроса предложений на официальном сайте, сайте Общества и на сайте ЭТП.</w:t>
      </w:r>
    </w:p>
    <w:p w:rsidR="00717F60" w:rsidRPr="00E71A48" w:rsidRDefault="00717F60" w:rsidP="00E71A48">
      <w:pPr>
        <w:pStyle w:val="3"/>
        <w:spacing w:line="264" w:lineRule="auto"/>
        <w:rPr>
          <w:szCs w:val="24"/>
        </w:rPr>
      </w:pPr>
      <w:bookmarkStart w:id="308" w:name="_Ref440289401"/>
      <w:bookmarkStart w:id="309" w:name="_Toc440357102"/>
      <w:bookmarkStart w:id="310" w:name="_Toc440359657"/>
      <w:bookmarkStart w:id="311" w:name="_Toc440632120"/>
      <w:bookmarkStart w:id="312" w:name="_Toc440875941"/>
      <w:bookmarkStart w:id="313" w:name="_Toc441131273"/>
      <w:bookmarkStart w:id="314" w:name="_Toc447292464"/>
      <w:r w:rsidRPr="00E71A48">
        <w:rPr>
          <w:szCs w:val="24"/>
        </w:rPr>
        <w:t>Продление срока окончания приема Заявок</w:t>
      </w:r>
      <w:bookmarkEnd w:id="308"/>
      <w:bookmarkEnd w:id="309"/>
      <w:bookmarkEnd w:id="310"/>
      <w:bookmarkEnd w:id="311"/>
      <w:bookmarkEnd w:id="312"/>
      <w:bookmarkEnd w:id="313"/>
      <w:bookmarkEnd w:id="314"/>
    </w:p>
    <w:p w:rsidR="00717F60" w:rsidRPr="00E71A48" w:rsidRDefault="00717F60"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C12384" w:rsidRDefault="00C12384" w:rsidP="00CB550A">
      <w:pPr>
        <w:widowControl w:val="0"/>
        <w:numPr>
          <w:ilvl w:val="3"/>
          <w:numId w:val="42"/>
        </w:numPr>
        <w:tabs>
          <w:tab w:val="left" w:pos="1700"/>
        </w:tabs>
        <w:overflowPunct w:val="0"/>
        <w:autoSpaceDE w:val="0"/>
        <w:spacing w:after="100" w:line="264" w:lineRule="auto"/>
        <w:ind w:left="0" w:firstLine="709"/>
        <w:rPr>
          <w:bCs w:val="0"/>
          <w:sz w:val="24"/>
          <w:szCs w:val="24"/>
        </w:rPr>
      </w:pPr>
      <w:r w:rsidRPr="00C12384">
        <w:rPr>
          <w:bCs w:val="0"/>
          <w:sz w:val="24"/>
          <w:szCs w:val="24"/>
        </w:rPr>
        <w:t xml:space="preserve">Соответствующие уведомления о продлении срока окончания приема Заявок будут размещены </w:t>
      </w:r>
      <w:r w:rsidRPr="00C12384">
        <w:rPr>
          <w:bCs w:val="0"/>
          <w:iCs/>
          <w:sz w:val="24"/>
          <w:szCs w:val="24"/>
        </w:rPr>
        <w:t>Организатором запроса предложений на официальном сайте, сайте Общества и на сайте ЭТП</w:t>
      </w:r>
      <w:r w:rsidR="00717F60" w:rsidRPr="00C12384">
        <w:rPr>
          <w:bCs w:val="0"/>
          <w:sz w:val="24"/>
          <w:szCs w:val="24"/>
        </w:rPr>
        <w:t>.</w:t>
      </w:r>
      <w:bookmarkStart w:id="315" w:name="_Ref191386249"/>
    </w:p>
    <w:p w:rsidR="00AC1995" w:rsidRPr="00E71A48" w:rsidRDefault="00AC1995" w:rsidP="00E71A48">
      <w:pPr>
        <w:pStyle w:val="3"/>
        <w:spacing w:line="264" w:lineRule="auto"/>
        <w:rPr>
          <w:szCs w:val="24"/>
          <w:lang w:eastAsia="ru-RU"/>
        </w:rPr>
      </w:pPr>
      <w:bookmarkStart w:id="316" w:name="_Toc299701566"/>
      <w:bookmarkStart w:id="317" w:name="_Ref306176386"/>
      <w:bookmarkStart w:id="318" w:name="_Ref440285128"/>
      <w:bookmarkStart w:id="319" w:name="_Toc440357103"/>
      <w:bookmarkStart w:id="320" w:name="_Toc440359658"/>
      <w:bookmarkStart w:id="321" w:name="_Toc440632121"/>
      <w:bookmarkStart w:id="322" w:name="_Toc440875942"/>
      <w:bookmarkStart w:id="323" w:name="_Toc441131274"/>
      <w:bookmarkStart w:id="324" w:name="_Toc447292465"/>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316"/>
      <w:bookmarkEnd w:id="317"/>
      <w:bookmarkEnd w:id="318"/>
      <w:bookmarkEnd w:id="319"/>
      <w:bookmarkEnd w:id="320"/>
      <w:bookmarkEnd w:id="321"/>
      <w:bookmarkEnd w:id="322"/>
      <w:bookmarkEnd w:id="323"/>
      <w:bookmarkEnd w:id="324"/>
    </w:p>
    <w:p w:rsidR="00932C0A" w:rsidRPr="00E71A48" w:rsidRDefault="009C744E"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 xml:space="preserve">и, на сумму </w:t>
      </w:r>
      <w:r w:rsidR="00326C13">
        <w:rPr>
          <w:bCs w:val="0"/>
          <w:sz w:val="24"/>
          <w:szCs w:val="24"/>
        </w:rPr>
        <w:t>2% процентов</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 xml:space="preserve">и, с учетом НДС. </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5"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325"/>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r w:rsidR="00243008">
        <w:rPr>
          <w:bCs w:val="0"/>
          <w:sz w:val="24"/>
          <w:szCs w:val="24"/>
          <w:lang w:eastAsia="ru-RU"/>
        </w:rPr>
        <w:fldChar w:fldCharType="begin"/>
      </w:r>
      <w:r w:rsidR="003C2207">
        <w:rPr>
          <w:bCs w:val="0"/>
          <w:sz w:val="24"/>
          <w:szCs w:val="24"/>
          <w:lang w:eastAsia="ru-RU"/>
        </w:rPr>
        <w:instrText xml:space="preserve"> REF _Ref440272678 \r \h </w:instrText>
      </w:r>
      <w:r w:rsidR="00243008">
        <w:rPr>
          <w:bCs w:val="0"/>
          <w:sz w:val="24"/>
          <w:szCs w:val="24"/>
          <w:lang w:eastAsia="ru-RU"/>
        </w:rPr>
      </w:r>
      <w:r w:rsidR="00243008">
        <w:rPr>
          <w:bCs w:val="0"/>
          <w:sz w:val="24"/>
          <w:szCs w:val="24"/>
          <w:lang w:eastAsia="ru-RU"/>
        </w:rPr>
        <w:fldChar w:fldCharType="separate"/>
      </w:r>
      <w:r w:rsidR="00E2373E">
        <w:rPr>
          <w:bCs w:val="0"/>
          <w:sz w:val="24"/>
          <w:szCs w:val="24"/>
          <w:lang w:eastAsia="ru-RU"/>
        </w:rPr>
        <w:t>5.13</w:t>
      </w:r>
      <w:r w:rsidR="00243008">
        <w:rPr>
          <w:bCs w:val="0"/>
          <w:sz w:val="24"/>
          <w:szCs w:val="24"/>
          <w:lang w:eastAsia="ru-RU"/>
        </w:rPr>
        <w:fldChar w:fldCharType="end"/>
      </w:r>
      <w:r w:rsidR="003C2207" w:rsidRPr="00E71A48">
        <w:rPr>
          <w:bCs w:val="0"/>
          <w:sz w:val="24"/>
          <w:szCs w:val="24"/>
        </w:rPr>
        <w:t>)</w:t>
      </w:r>
      <w:r w:rsidR="000A6857" w:rsidRPr="00E71A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709"/>
        <w:rPr>
          <w:bCs w:val="0"/>
          <w:sz w:val="24"/>
          <w:szCs w:val="24"/>
        </w:rPr>
      </w:pPr>
      <w:bookmarkStart w:id="326" w:name="_Ref307586570"/>
      <w:r w:rsidRPr="00E71A48">
        <w:rPr>
          <w:bCs w:val="0"/>
          <w:sz w:val="24"/>
          <w:szCs w:val="24"/>
        </w:rPr>
        <w:t>В соглашении о неустойке должно быть указано</w:t>
      </w:r>
      <w:bookmarkStart w:id="327"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326"/>
      <w:bookmarkEnd w:id="327"/>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r w:rsidR="00326C13">
        <w:fldChar w:fldCharType="begin"/>
      </w:r>
      <w:r w:rsidR="00326C13">
        <w:instrText xml:space="preserve"> REF _Ref306008743 \r \h  \* MERGEFORMAT </w:instrText>
      </w:r>
      <w:r w:rsidR="00326C13">
        <w:fldChar w:fldCharType="separate"/>
      </w:r>
      <w:r w:rsidR="00E2373E" w:rsidRPr="00E2373E">
        <w:rPr>
          <w:bCs w:val="0"/>
          <w:sz w:val="24"/>
          <w:szCs w:val="24"/>
        </w:rPr>
        <w:t>3.3.4</w:t>
      </w:r>
      <w:r w:rsidR="00326C13">
        <w:fldChar w:fldCharType="end"/>
      </w:r>
      <w:r w:rsidRPr="00E71A48">
        <w:rPr>
          <w:bCs w:val="0"/>
          <w:sz w:val="24"/>
          <w:szCs w:val="24"/>
        </w:rPr>
        <w:t xml:space="preserve">) после истечения срока окончания подачи заявок (п. </w:t>
      </w:r>
      <w:r w:rsidR="00243008">
        <w:rPr>
          <w:sz w:val="24"/>
          <w:szCs w:val="24"/>
        </w:rPr>
        <w:fldChar w:fldCharType="begin"/>
      </w:r>
      <w:r w:rsidR="00C12384">
        <w:rPr>
          <w:bCs w:val="0"/>
          <w:sz w:val="24"/>
          <w:szCs w:val="24"/>
        </w:rPr>
        <w:instrText xml:space="preserve"> REF _Ref306017842 \r \h </w:instrText>
      </w:r>
      <w:r w:rsidR="00243008">
        <w:rPr>
          <w:sz w:val="24"/>
          <w:szCs w:val="24"/>
        </w:rPr>
      </w:r>
      <w:r w:rsidR="00243008">
        <w:rPr>
          <w:sz w:val="24"/>
          <w:szCs w:val="24"/>
        </w:rPr>
        <w:fldChar w:fldCharType="separate"/>
      </w:r>
      <w:r w:rsidR="00E2373E">
        <w:rPr>
          <w:bCs w:val="0"/>
          <w:sz w:val="24"/>
          <w:szCs w:val="24"/>
        </w:rPr>
        <w:t>3.4.2.4</w:t>
      </w:r>
      <w:r w:rsidR="00243008">
        <w:rPr>
          <w:sz w:val="24"/>
          <w:szCs w:val="24"/>
        </w:rPr>
        <w:fldChar w:fldCharType="end"/>
      </w:r>
      <w:r w:rsidRPr="00E71A48">
        <w:rPr>
          <w:bCs w:val="0"/>
          <w:sz w:val="24"/>
          <w:szCs w:val="24"/>
        </w:rPr>
        <w:t>);</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r w:rsidR="00243008">
        <w:rPr>
          <w:bCs w:val="0"/>
          <w:sz w:val="24"/>
          <w:szCs w:val="24"/>
        </w:rPr>
        <w:fldChar w:fldCharType="begin"/>
      </w:r>
      <w:r w:rsidR="00414CAF">
        <w:rPr>
          <w:bCs w:val="0"/>
          <w:sz w:val="24"/>
          <w:szCs w:val="24"/>
        </w:rPr>
        <w:instrText xml:space="preserve"> REF _Ref303683929 \r \h </w:instrText>
      </w:r>
      <w:r w:rsidR="00243008">
        <w:rPr>
          <w:bCs w:val="0"/>
          <w:sz w:val="24"/>
          <w:szCs w:val="24"/>
        </w:rPr>
      </w:r>
      <w:r w:rsidR="00243008">
        <w:rPr>
          <w:bCs w:val="0"/>
          <w:sz w:val="24"/>
          <w:szCs w:val="24"/>
        </w:rPr>
        <w:fldChar w:fldCharType="separate"/>
      </w:r>
      <w:r w:rsidR="00E2373E">
        <w:rPr>
          <w:bCs w:val="0"/>
          <w:sz w:val="24"/>
          <w:szCs w:val="24"/>
        </w:rPr>
        <w:t>3.10</w:t>
      </w:r>
      <w:r w:rsidR="00243008">
        <w:rPr>
          <w:bCs w:val="0"/>
          <w:sz w:val="24"/>
          <w:szCs w:val="24"/>
        </w:rPr>
        <w:fldChar w:fldCharType="end"/>
      </w:r>
      <w:r w:rsidRPr="00E71A48">
        <w:rPr>
          <w:bCs w:val="0"/>
          <w:sz w:val="24"/>
          <w:szCs w:val="24"/>
        </w:rPr>
        <w:t>);</w:t>
      </w:r>
      <w:proofErr w:type="gramEnd"/>
    </w:p>
    <w:p w:rsidR="00932C0A" w:rsidRPr="00E71A48" w:rsidRDefault="00932C0A" w:rsidP="00CB550A">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28" w:name="_Ref307563802"/>
      <w:r w:rsidRPr="00E71A48">
        <w:rPr>
          <w:bCs w:val="0"/>
          <w:sz w:val="24"/>
          <w:szCs w:val="24"/>
        </w:rPr>
        <w:t xml:space="preserve">В случаях, указанных в п. </w:t>
      </w:r>
      <w:r w:rsidR="00326C13">
        <w:fldChar w:fldCharType="begin"/>
      </w:r>
      <w:r w:rsidR="00326C13">
        <w:instrText xml:space="preserve"> REF _Ref305753174 \r \h  \* MERGEFORMAT </w:instrText>
      </w:r>
      <w:r w:rsidR="00326C13">
        <w:fldChar w:fldCharType="separate"/>
      </w:r>
      <w:r w:rsidR="00E2373E" w:rsidRPr="00E2373E">
        <w:rPr>
          <w:bCs w:val="0"/>
          <w:sz w:val="24"/>
          <w:szCs w:val="24"/>
        </w:rPr>
        <w:t>3.3.14.4</w:t>
      </w:r>
      <w:r w:rsidR="00326C13">
        <w:fldChar w:fldCharType="end"/>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28"/>
      <w:r w:rsidR="000A7A8E">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CB550A">
      <w:pPr>
        <w:widowControl w:val="0"/>
        <w:numPr>
          <w:ilvl w:val="3"/>
          <w:numId w:val="38"/>
        </w:numPr>
        <w:tabs>
          <w:tab w:val="left" w:pos="1620"/>
        </w:tabs>
        <w:suppressAutoHyphens w:val="0"/>
        <w:spacing w:line="264" w:lineRule="auto"/>
        <w:ind w:left="0" w:firstLine="540"/>
        <w:rPr>
          <w:bCs w:val="0"/>
          <w:sz w:val="24"/>
          <w:szCs w:val="24"/>
        </w:rPr>
      </w:pPr>
      <w:bookmarkStart w:id="329" w:name="_Ref299109207"/>
      <w:bookmarkStart w:id="330" w:name="_Ref307563826"/>
      <w:r w:rsidRPr="00E71A48">
        <w:rPr>
          <w:bCs w:val="0"/>
          <w:sz w:val="24"/>
          <w:szCs w:val="24"/>
        </w:rPr>
        <w:lastRenderedPageBreak/>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29"/>
      <w:bookmarkEnd w:id="330"/>
    </w:p>
    <w:p w:rsidR="00932C0A" w:rsidRPr="00E71A48" w:rsidRDefault="00932C0A" w:rsidP="00CB550A">
      <w:pPr>
        <w:widowControl w:val="0"/>
        <w:numPr>
          <w:ilvl w:val="3"/>
          <w:numId w:val="38"/>
        </w:numPr>
        <w:tabs>
          <w:tab w:val="left" w:pos="1620"/>
        </w:tabs>
        <w:suppressAutoHyphens w:val="0"/>
        <w:spacing w:line="264" w:lineRule="auto"/>
        <w:ind w:left="0" w:firstLine="540"/>
        <w:rPr>
          <w:bCs w:val="0"/>
          <w:sz w:val="24"/>
          <w:szCs w:val="24"/>
        </w:rPr>
      </w:pPr>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w:t>
      </w:r>
      <w:r w:rsidR="00D13911">
        <w:rPr>
          <w:bCs w:val="0"/>
          <w:sz w:val="24"/>
          <w:szCs w:val="24"/>
        </w:rPr>
        <w:t>будет</w:t>
      </w:r>
      <w:r w:rsidRPr="00E71A48">
        <w:rPr>
          <w:bCs w:val="0"/>
          <w:sz w:val="24"/>
          <w:szCs w:val="24"/>
        </w:rPr>
        <w:t xml:space="preserve"> являться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E71A48">
      <w:pPr>
        <w:pStyle w:val="2"/>
        <w:tabs>
          <w:tab w:val="clear" w:pos="0"/>
          <w:tab w:val="clear" w:pos="1700"/>
          <w:tab w:val="num" w:pos="709"/>
        </w:tabs>
        <w:spacing w:line="264" w:lineRule="auto"/>
      </w:pPr>
      <w:bookmarkStart w:id="331" w:name="_Ref305973214"/>
      <w:bookmarkStart w:id="332" w:name="_Toc447292466"/>
      <w:r w:rsidRPr="00E71A48">
        <w:t>Подача Заявок и их прием</w:t>
      </w:r>
      <w:bookmarkStart w:id="333" w:name="_Ref56229451"/>
      <w:bookmarkEnd w:id="315"/>
      <w:bookmarkEnd w:id="331"/>
      <w:bookmarkEnd w:id="332"/>
    </w:p>
    <w:p w:rsidR="00717F60" w:rsidRPr="00E71A48" w:rsidRDefault="00717F60" w:rsidP="00E71A48">
      <w:pPr>
        <w:pStyle w:val="3"/>
        <w:spacing w:line="264" w:lineRule="auto"/>
        <w:rPr>
          <w:szCs w:val="24"/>
        </w:rPr>
      </w:pPr>
      <w:bookmarkStart w:id="334" w:name="_Toc439323707"/>
      <w:bookmarkStart w:id="335" w:name="_Toc440357105"/>
      <w:bookmarkStart w:id="336" w:name="_Toc440359660"/>
      <w:bookmarkStart w:id="337" w:name="_Toc440632123"/>
      <w:bookmarkStart w:id="338" w:name="_Toc440875944"/>
      <w:bookmarkStart w:id="339" w:name="_Toc441131276"/>
      <w:bookmarkStart w:id="340" w:name="_Toc447292467"/>
      <w:r w:rsidRPr="00E71A48">
        <w:rPr>
          <w:szCs w:val="24"/>
        </w:rPr>
        <w:t>Подача Заявок через ЭТП</w:t>
      </w:r>
      <w:bookmarkEnd w:id="334"/>
      <w:bookmarkEnd w:id="335"/>
      <w:bookmarkEnd w:id="336"/>
      <w:bookmarkEnd w:id="337"/>
      <w:bookmarkEnd w:id="338"/>
      <w:bookmarkEnd w:id="339"/>
      <w:bookmarkEnd w:id="340"/>
    </w:p>
    <w:p w:rsidR="00717F60" w:rsidRPr="00C12384" w:rsidRDefault="00C12384" w:rsidP="00CB550A">
      <w:pPr>
        <w:widowControl w:val="0"/>
        <w:numPr>
          <w:ilvl w:val="3"/>
          <w:numId w:val="27"/>
        </w:numPr>
        <w:overflowPunct w:val="0"/>
        <w:autoSpaceDE w:val="0"/>
        <w:spacing w:after="100" w:line="264" w:lineRule="auto"/>
        <w:ind w:left="0" w:firstLine="567"/>
        <w:rPr>
          <w:bCs w:val="0"/>
          <w:sz w:val="24"/>
          <w:szCs w:val="24"/>
        </w:rPr>
      </w:pPr>
      <w:r w:rsidRPr="00C12384">
        <w:rPr>
          <w:bCs w:val="0"/>
          <w:sz w:val="24"/>
          <w:szCs w:val="24"/>
        </w:rPr>
        <w:t>Подача Заявки через ЭТП не предусмотрена.</w:t>
      </w:r>
    </w:p>
    <w:p w:rsidR="00717F60" w:rsidRPr="00E71A48" w:rsidRDefault="00717F60" w:rsidP="00E71A48">
      <w:pPr>
        <w:pStyle w:val="3"/>
        <w:spacing w:line="264" w:lineRule="auto"/>
        <w:rPr>
          <w:szCs w:val="24"/>
        </w:rPr>
      </w:pPr>
      <w:bookmarkStart w:id="341" w:name="_Ref115077798"/>
      <w:bookmarkStart w:id="342" w:name="_Toc439323708"/>
      <w:bookmarkStart w:id="343" w:name="_Toc440357106"/>
      <w:bookmarkStart w:id="344" w:name="_Toc440359661"/>
      <w:bookmarkStart w:id="345" w:name="_Toc440632124"/>
      <w:bookmarkStart w:id="346" w:name="_Toc440875945"/>
      <w:bookmarkStart w:id="347" w:name="_Toc441131277"/>
      <w:bookmarkStart w:id="348" w:name="_Toc447292468"/>
      <w:r w:rsidRPr="00E71A48">
        <w:rPr>
          <w:szCs w:val="24"/>
        </w:rPr>
        <w:t>Подача Заявок в письменной форме</w:t>
      </w:r>
      <w:bookmarkEnd w:id="341"/>
      <w:bookmarkEnd w:id="342"/>
      <w:bookmarkEnd w:id="343"/>
      <w:bookmarkEnd w:id="344"/>
      <w:bookmarkEnd w:id="345"/>
      <w:bookmarkEnd w:id="346"/>
      <w:bookmarkEnd w:id="347"/>
      <w:bookmarkEnd w:id="348"/>
    </w:p>
    <w:bookmarkEnd w:id="333"/>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Перед подачей Заявка и его копии должны быть надежно запечатаны в конверты (пакеты, ящики и т.п.). Заявка запечатывается в конверт, обозначаемый словами «Предложение». Копии Заявки запечатываются в конверты, обозначаемые словами «Копия-1» и т.д.</w:t>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49" w:name="_Ref93172396"/>
      <w:r w:rsidRPr="00C12384">
        <w:rPr>
          <w:bCs w:val="0"/>
          <w:sz w:val="24"/>
          <w:szCs w:val="24"/>
        </w:rPr>
        <w:t>На каждом из этих конвертов необходимо указать следующие сведения:</w:t>
      </w:r>
      <w:bookmarkEnd w:id="349"/>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bookmarkStart w:id="350" w:name="_Ref56226704"/>
      <w:r w:rsidRPr="00C12384">
        <w:rPr>
          <w:bCs w:val="0"/>
          <w:sz w:val="24"/>
          <w:szCs w:val="24"/>
        </w:rPr>
        <w:t xml:space="preserve">наименование и адрес Организатора в соответствии с п. </w:t>
      </w:r>
      <w:r w:rsidR="00326C13">
        <w:fldChar w:fldCharType="begin"/>
      </w:r>
      <w:r w:rsidR="00326C13">
        <w:instrText xml:space="preserve"> REF _Ref191386085 \n \h  \* MERGEFORMAT </w:instrText>
      </w:r>
      <w:r w:rsidR="00326C13">
        <w:fldChar w:fldCharType="separate"/>
      </w:r>
      <w:r w:rsidR="00E2373E" w:rsidRPr="00E2373E">
        <w:rPr>
          <w:bCs w:val="0"/>
          <w:sz w:val="24"/>
          <w:szCs w:val="24"/>
        </w:rPr>
        <w:t>1.1.1</w:t>
      </w:r>
      <w:r w:rsidR="00326C13">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предмет запроса предложений в соответствии с п. </w:t>
      </w:r>
      <w:r w:rsidR="00326C13">
        <w:fldChar w:fldCharType="begin"/>
      </w:r>
      <w:r w:rsidR="00326C13">
        <w:instrText xml:space="preserve"> REF _Ref306980366 \r \h  \* MERGEFORMAT </w:instrText>
      </w:r>
      <w:r w:rsidR="00326C13">
        <w:fldChar w:fldCharType="separate"/>
      </w:r>
      <w:r w:rsidR="00E2373E" w:rsidRPr="00E2373E">
        <w:rPr>
          <w:bCs w:val="0"/>
          <w:sz w:val="24"/>
          <w:szCs w:val="24"/>
        </w:rPr>
        <w:t>1.1.4</w:t>
      </w:r>
      <w:r w:rsidR="00326C13">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Запечатанные конверты с Заявкой и его копиями помещаются в один внешний конверт, который также должен быть надежно запечатан. На внешнем конверте указывается следующая информация:</w:t>
      </w:r>
      <w:bookmarkEnd w:id="350"/>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 xml:space="preserve">наименование и адрес Организатора в соответствии с п. </w:t>
      </w:r>
      <w:r w:rsidR="00326C13">
        <w:fldChar w:fldCharType="begin"/>
      </w:r>
      <w:r w:rsidR="00326C13">
        <w:instrText xml:space="preserve"> REF _Ref191386085 \n \h  \* MERGEFORMAT </w:instrText>
      </w:r>
      <w:r w:rsidR="00326C13">
        <w:fldChar w:fldCharType="separate"/>
      </w:r>
      <w:r w:rsidR="00E2373E" w:rsidRPr="00E2373E">
        <w:rPr>
          <w:bCs w:val="0"/>
          <w:sz w:val="24"/>
          <w:szCs w:val="24"/>
        </w:rPr>
        <w:t>1.1.1</w:t>
      </w:r>
      <w:r w:rsidR="00326C13">
        <w:fldChar w:fldCharType="end"/>
      </w:r>
      <w:r w:rsidRPr="00C12384">
        <w:rPr>
          <w:bCs w:val="0"/>
          <w:sz w:val="24"/>
          <w:szCs w:val="24"/>
        </w:rPr>
        <w:t>;</w:t>
      </w:r>
    </w:p>
    <w:p w:rsidR="00C12384" w:rsidRPr="00C12384" w:rsidRDefault="00C12384" w:rsidP="00C12384">
      <w:pPr>
        <w:widowControl w:val="0"/>
        <w:numPr>
          <w:ilvl w:val="0"/>
          <w:numId w:val="8"/>
        </w:numPr>
        <w:tabs>
          <w:tab w:val="left" w:pos="426"/>
        </w:tabs>
        <w:autoSpaceDE w:val="0"/>
        <w:spacing w:line="264" w:lineRule="auto"/>
        <w:ind w:left="0" w:firstLine="567"/>
        <w:rPr>
          <w:bCs w:val="0"/>
          <w:sz w:val="24"/>
          <w:szCs w:val="24"/>
        </w:rPr>
      </w:pPr>
      <w:r w:rsidRPr="00C12384">
        <w:rPr>
          <w:bCs w:val="0"/>
          <w:sz w:val="24"/>
          <w:szCs w:val="24"/>
        </w:rPr>
        <w:t>полное фирменное наименование Участника и его почтовый адрес;</w:t>
      </w:r>
    </w:p>
    <w:p w:rsidR="00C12384" w:rsidRPr="00326C13" w:rsidRDefault="00C12384" w:rsidP="00C12384">
      <w:pPr>
        <w:widowControl w:val="0"/>
        <w:numPr>
          <w:ilvl w:val="0"/>
          <w:numId w:val="8"/>
        </w:numPr>
        <w:tabs>
          <w:tab w:val="left" w:pos="426"/>
        </w:tabs>
        <w:autoSpaceDE w:val="0"/>
        <w:spacing w:line="264" w:lineRule="auto"/>
        <w:ind w:left="0" w:firstLine="567"/>
        <w:rPr>
          <w:bCs w:val="0"/>
          <w:sz w:val="24"/>
          <w:szCs w:val="24"/>
        </w:rPr>
      </w:pPr>
      <w:r w:rsidRPr="00326C13">
        <w:rPr>
          <w:bCs w:val="0"/>
          <w:sz w:val="24"/>
          <w:szCs w:val="24"/>
        </w:rPr>
        <w:t xml:space="preserve">предмет запроса предложений в соответствии с п. </w:t>
      </w:r>
      <w:r w:rsidR="00326C13" w:rsidRPr="00326C13">
        <w:fldChar w:fldCharType="begin"/>
      </w:r>
      <w:r w:rsidR="00326C13" w:rsidRPr="00326C13">
        <w:instrText xml:space="preserve"> REF _Ref306980366 \r \h  \* MERGEFORMAT </w:instrText>
      </w:r>
      <w:r w:rsidR="00326C13" w:rsidRPr="00326C13">
        <w:fldChar w:fldCharType="separate"/>
      </w:r>
      <w:r w:rsidR="00E2373E" w:rsidRPr="00326C13">
        <w:rPr>
          <w:bCs w:val="0"/>
          <w:sz w:val="24"/>
          <w:szCs w:val="24"/>
        </w:rPr>
        <w:t>1.1.4</w:t>
      </w:r>
      <w:r w:rsidR="00326C13" w:rsidRPr="00326C13">
        <w:fldChar w:fldCharType="end"/>
      </w:r>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bookmarkStart w:id="351" w:name="_Ref306017842"/>
      <w:r w:rsidRPr="00326C13">
        <w:rPr>
          <w:bCs w:val="0"/>
          <w:sz w:val="24"/>
          <w:szCs w:val="24"/>
        </w:rPr>
        <w:t xml:space="preserve">Участники должны обеспечить доставку своих Заявок в срок до </w:t>
      </w:r>
      <w:r w:rsidRPr="00326C13">
        <w:rPr>
          <w:b/>
          <w:bCs w:val="0"/>
          <w:sz w:val="24"/>
          <w:szCs w:val="24"/>
        </w:rPr>
        <w:t xml:space="preserve">12 часов 00 минут </w:t>
      </w:r>
      <w:r w:rsidR="00326C13" w:rsidRPr="00326C13">
        <w:rPr>
          <w:b/>
          <w:bCs w:val="0"/>
          <w:sz w:val="24"/>
          <w:szCs w:val="24"/>
        </w:rPr>
        <w:t>27</w:t>
      </w:r>
      <w:r w:rsidRPr="00326C13">
        <w:rPr>
          <w:b/>
          <w:bCs w:val="0"/>
          <w:sz w:val="24"/>
          <w:szCs w:val="24"/>
        </w:rPr>
        <w:t xml:space="preserve"> </w:t>
      </w:r>
      <w:r w:rsidR="00326C13" w:rsidRPr="00326C13">
        <w:rPr>
          <w:b/>
          <w:bCs w:val="0"/>
          <w:sz w:val="24"/>
          <w:szCs w:val="24"/>
        </w:rPr>
        <w:t>июля</w:t>
      </w:r>
      <w:r w:rsidRPr="00326C13">
        <w:rPr>
          <w:b/>
          <w:bCs w:val="0"/>
          <w:sz w:val="24"/>
          <w:szCs w:val="24"/>
        </w:rPr>
        <w:t xml:space="preserve"> 2016 года </w:t>
      </w:r>
      <w:r w:rsidRPr="00326C13">
        <w:rPr>
          <w:bCs w:val="0"/>
          <w:sz w:val="24"/>
          <w:szCs w:val="24"/>
        </w:rPr>
        <w:t xml:space="preserve">по адресу: </w:t>
      </w:r>
      <w:r w:rsidR="00326C13" w:rsidRPr="00326C13">
        <w:rPr>
          <w:sz w:val="24"/>
          <w:szCs w:val="24"/>
        </w:rPr>
        <w:t>150003, г. Ярославль, ул. Северная подстанция, д.9</w:t>
      </w:r>
      <w:r w:rsidRPr="00326C13">
        <w:rPr>
          <w:sz w:val="24"/>
          <w:szCs w:val="24"/>
        </w:rPr>
        <w:t xml:space="preserve">, исполнительные сотрудники – </w:t>
      </w:r>
      <w:r w:rsidR="00326C13" w:rsidRPr="00326C13">
        <w:rPr>
          <w:sz w:val="24"/>
          <w:szCs w:val="24"/>
        </w:rPr>
        <w:t>Донсков Антон Юрьевич</w:t>
      </w:r>
      <w:r w:rsidR="00F53D21" w:rsidRPr="00326C13">
        <w:rPr>
          <w:sz w:val="24"/>
          <w:szCs w:val="24"/>
        </w:rPr>
        <w:t xml:space="preserve">, контактный телефон </w:t>
      </w:r>
      <w:r w:rsidR="00F53D21" w:rsidRPr="00326C13">
        <w:rPr>
          <w:b/>
          <w:sz w:val="24"/>
          <w:szCs w:val="24"/>
        </w:rPr>
        <w:t>(4</w:t>
      </w:r>
      <w:r w:rsidR="00326C13" w:rsidRPr="00326C13">
        <w:rPr>
          <w:b/>
          <w:sz w:val="24"/>
          <w:szCs w:val="24"/>
        </w:rPr>
        <w:t>852</w:t>
      </w:r>
      <w:r w:rsidR="00F53D21" w:rsidRPr="00326C13">
        <w:rPr>
          <w:b/>
          <w:sz w:val="24"/>
          <w:szCs w:val="24"/>
        </w:rPr>
        <w:t xml:space="preserve">) </w:t>
      </w:r>
      <w:r w:rsidR="00326C13" w:rsidRPr="00326C13">
        <w:rPr>
          <w:b/>
          <w:sz w:val="24"/>
          <w:szCs w:val="24"/>
        </w:rPr>
        <w:t>78</w:t>
      </w:r>
      <w:r w:rsidR="00F53D21" w:rsidRPr="00326C13">
        <w:rPr>
          <w:b/>
          <w:sz w:val="24"/>
          <w:szCs w:val="24"/>
        </w:rPr>
        <w:t>-</w:t>
      </w:r>
      <w:r w:rsidR="00326C13" w:rsidRPr="00326C13">
        <w:rPr>
          <w:b/>
          <w:sz w:val="24"/>
          <w:szCs w:val="24"/>
        </w:rPr>
        <w:t>14</w:t>
      </w:r>
      <w:r w:rsidR="00F53D21" w:rsidRPr="00326C13">
        <w:rPr>
          <w:b/>
          <w:sz w:val="24"/>
          <w:szCs w:val="24"/>
        </w:rPr>
        <w:t>-</w:t>
      </w:r>
      <w:r w:rsidR="00326C13" w:rsidRPr="00326C13">
        <w:rPr>
          <w:b/>
          <w:sz w:val="24"/>
          <w:szCs w:val="24"/>
        </w:rPr>
        <w:t>78</w:t>
      </w:r>
      <w:r w:rsidRPr="00326C13">
        <w:rPr>
          <w:sz w:val="24"/>
          <w:szCs w:val="24"/>
        </w:rPr>
        <w:t xml:space="preserve">. </w:t>
      </w:r>
      <w:r w:rsidRPr="00326C13">
        <w:rPr>
          <w:bCs w:val="0"/>
          <w:sz w:val="24"/>
          <w:szCs w:val="24"/>
        </w:rPr>
        <w:t>При этом</w:t>
      </w:r>
      <w:r w:rsidRPr="00C12384">
        <w:rPr>
          <w:bCs w:val="0"/>
          <w:sz w:val="24"/>
          <w:szCs w:val="24"/>
        </w:rPr>
        <w:t xml:space="preserve"> Участникам рекомендуется предварительно позвонить по указанному выше телефону. В случае направления Заявки через курьерскую службу рекомендуется уведомить представителя курьерской службы или курьера о настоящем порядке доставки Заявки.</w:t>
      </w:r>
      <w:bookmarkEnd w:id="351"/>
    </w:p>
    <w:p w:rsidR="00C12384"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 xml:space="preserve">Заявки в бумажной форме должны быть поданы до истечения срока, указанного в п. </w:t>
      </w:r>
      <w:r w:rsidR="00326C13">
        <w:fldChar w:fldCharType="begin"/>
      </w:r>
      <w:r w:rsidR="00326C13">
        <w:instrText xml:space="preserve"> REF _Ref306017842 \r \h  \* MERGEFORMAT </w:instrText>
      </w:r>
      <w:r w:rsidR="00326C13">
        <w:fldChar w:fldCharType="separate"/>
      </w:r>
      <w:r w:rsidR="00E2373E" w:rsidRPr="00E2373E">
        <w:rPr>
          <w:bCs w:val="0"/>
          <w:sz w:val="24"/>
          <w:szCs w:val="24"/>
        </w:rPr>
        <w:t>3.4.2.4</w:t>
      </w:r>
      <w:r w:rsidR="00326C13">
        <w:fldChar w:fldCharType="end"/>
      </w:r>
      <w:r w:rsidRPr="00C12384">
        <w:rPr>
          <w:bCs w:val="0"/>
          <w:sz w:val="24"/>
          <w:szCs w:val="24"/>
        </w:rPr>
        <w:t xml:space="preserve">. </w:t>
      </w:r>
      <w:r w:rsidRPr="00C12384">
        <w:rPr>
          <w:sz w:val="24"/>
          <w:szCs w:val="24"/>
        </w:rPr>
        <w:t>Заявки, полученные позже установленного выше срока, будут отклонены без рассмотрения их по существу, независимо от причин опоздания.</w:t>
      </w:r>
    </w:p>
    <w:p w:rsidR="00717F60" w:rsidRPr="00C12384" w:rsidRDefault="00C12384" w:rsidP="00CB550A">
      <w:pPr>
        <w:widowControl w:val="0"/>
        <w:numPr>
          <w:ilvl w:val="3"/>
          <w:numId w:val="28"/>
        </w:numPr>
        <w:overflowPunct w:val="0"/>
        <w:autoSpaceDE w:val="0"/>
        <w:spacing w:after="100" w:line="264" w:lineRule="auto"/>
        <w:ind w:left="0" w:firstLine="567"/>
        <w:rPr>
          <w:bCs w:val="0"/>
          <w:sz w:val="24"/>
          <w:szCs w:val="24"/>
        </w:rPr>
      </w:pPr>
      <w:r w:rsidRPr="00C12384">
        <w:rPr>
          <w:bCs w:val="0"/>
          <w:sz w:val="24"/>
          <w:szCs w:val="24"/>
        </w:rPr>
        <w:t>Организатор выдает расписку о получении Заявки лицу, доставившему конверт, с указанием времени получения.</w:t>
      </w:r>
    </w:p>
    <w:p w:rsidR="00717F60" w:rsidRPr="00E71A48" w:rsidRDefault="00717F60" w:rsidP="00E71A48">
      <w:pPr>
        <w:pStyle w:val="2"/>
        <w:tabs>
          <w:tab w:val="clear" w:pos="1700"/>
          <w:tab w:val="left" w:pos="709"/>
        </w:tabs>
        <w:spacing w:line="264" w:lineRule="auto"/>
      </w:pPr>
      <w:bookmarkStart w:id="352" w:name="_Ref303683883"/>
      <w:bookmarkStart w:id="353" w:name="_Toc447292469"/>
      <w:r w:rsidRPr="00E71A48">
        <w:t xml:space="preserve">Изменение и отзыв </w:t>
      </w:r>
      <w:r w:rsidR="004B5EB3" w:rsidRPr="00E71A48">
        <w:t>Заявк</w:t>
      </w:r>
      <w:r w:rsidRPr="00E71A48">
        <w:t>и</w:t>
      </w:r>
      <w:bookmarkEnd w:id="352"/>
      <w:bookmarkEnd w:id="353"/>
    </w:p>
    <w:p w:rsidR="00E2373E" w:rsidRPr="00C12384" w:rsidRDefault="00E2373E" w:rsidP="00E2373E">
      <w:pPr>
        <w:widowControl w:val="0"/>
        <w:numPr>
          <w:ilvl w:val="2"/>
          <w:numId w:val="29"/>
        </w:numPr>
        <w:autoSpaceDE w:val="0"/>
        <w:spacing w:after="100" w:line="264" w:lineRule="auto"/>
        <w:ind w:left="0" w:firstLine="567"/>
        <w:rPr>
          <w:bCs w:val="0"/>
          <w:sz w:val="24"/>
          <w:szCs w:val="24"/>
        </w:rPr>
      </w:pPr>
      <w:bookmarkStart w:id="354" w:name="_Ref305973250"/>
      <w:r w:rsidRPr="00796A96">
        <w:rPr>
          <w:sz w:val="24"/>
          <w:szCs w:val="24"/>
        </w:rPr>
        <w:t>До окончания срока подачи Заявок</w:t>
      </w:r>
      <w:r>
        <w:rPr>
          <w:sz w:val="24"/>
          <w:szCs w:val="24"/>
        </w:rPr>
        <w:t xml:space="preserve"> </w:t>
      </w:r>
      <w:r w:rsidRPr="00597F9C">
        <w:rPr>
          <w:iCs/>
          <w:sz w:val="24"/>
          <w:szCs w:val="24"/>
        </w:rPr>
        <w:t xml:space="preserve">(п. </w:t>
      </w:r>
      <w:r w:rsidR="00243008">
        <w:fldChar w:fldCharType="begin"/>
      </w:r>
      <w:r>
        <w:rPr>
          <w:sz w:val="24"/>
          <w:szCs w:val="24"/>
        </w:rPr>
        <w:instrText xml:space="preserve"> REF _Ref306017842 \r \h </w:instrText>
      </w:r>
      <w:r w:rsidR="00243008">
        <w:fldChar w:fldCharType="separate"/>
      </w:r>
      <w:r>
        <w:rPr>
          <w:sz w:val="24"/>
          <w:szCs w:val="24"/>
        </w:rPr>
        <w:t>3.4.2.4</w:t>
      </w:r>
      <w:r w:rsidR="00243008">
        <w:fldChar w:fldCharType="end"/>
      </w:r>
      <w:r w:rsidRPr="00597F9C">
        <w:rPr>
          <w:iCs/>
          <w:sz w:val="24"/>
          <w:szCs w:val="24"/>
        </w:rPr>
        <w:t>)</w:t>
      </w:r>
      <w:r w:rsidRPr="00796A96">
        <w:rPr>
          <w:sz w:val="24"/>
          <w:szCs w:val="24"/>
        </w:rPr>
        <w:t xml:space="preserve"> Участник вправе изменить или отозвать поданную </w:t>
      </w:r>
      <w:r>
        <w:rPr>
          <w:sz w:val="24"/>
          <w:szCs w:val="24"/>
        </w:rPr>
        <w:t>Заявку, после окончания срока подачи заявок Участник может только отозвать свою поданную Заявку</w:t>
      </w:r>
      <w:r w:rsidRPr="00C12384">
        <w:rPr>
          <w:bCs w:val="0"/>
          <w:sz w:val="24"/>
          <w:szCs w:val="24"/>
        </w:rPr>
        <w:t>.</w:t>
      </w:r>
    </w:p>
    <w:p w:rsidR="00E2373E" w:rsidRPr="00C12384" w:rsidRDefault="00E2373E" w:rsidP="00E2373E">
      <w:pPr>
        <w:widowControl w:val="0"/>
        <w:numPr>
          <w:ilvl w:val="2"/>
          <w:numId w:val="29"/>
        </w:numPr>
        <w:autoSpaceDE w:val="0"/>
        <w:spacing w:line="264" w:lineRule="auto"/>
        <w:ind w:left="0" w:firstLine="567"/>
        <w:rPr>
          <w:bCs w:val="0"/>
          <w:sz w:val="24"/>
          <w:szCs w:val="24"/>
        </w:rPr>
      </w:pPr>
      <w:bookmarkStart w:id="355" w:name="_Ref115078477"/>
      <w:r w:rsidRPr="00C12384">
        <w:rPr>
          <w:bCs w:val="0"/>
          <w:sz w:val="24"/>
          <w:szCs w:val="24"/>
        </w:rPr>
        <w:t>В случае изменения Заявки Участники готовят следующие документы в письменной форме:</w:t>
      </w:r>
      <w:bookmarkEnd w:id="355"/>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lastRenderedPageBreak/>
        <w:t xml:space="preserve">обращение к Организатору с просьбой об изменении Заявки на бланке Участника, подписанное и скрепленное печатью в порядке, указанном в пунктах </w:t>
      </w:r>
      <w:r w:rsidR="00326C13">
        <w:fldChar w:fldCharType="begin"/>
      </w:r>
      <w:r w:rsidR="00326C13">
        <w:instrText xml:space="preserve"> REF _Ref55279015 \r \h  \* MERGEFORMAT </w:instrText>
      </w:r>
      <w:r w:rsidR="00326C13">
        <w:fldChar w:fldCharType="separate"/>
      </w:r>
      <w:r w:rsidRPr="00E2373E">
        <w:rPr>
          <w:bCs w:val="0"/>
          <w:sz w:val="24"/>
          <w:szCs w:val="24"/>
        </w:rPr>
        <w:t>3.3.1.6</w:t>
      </w:r>
      <w:r w:rsidR="00326C13">
        <w:fldChar w:fldCharType="end"/>
      </w:r>
      <w:r w:rsidRPr="00C12384">
        <w:rPr>
          <w:bCs w:val="0"/>
          <w:sz w:val="24"/>
          <w:szCs w:val="24"/>
        </w:rPr>
        <w:t xml:space="preserve">, </w:t>
      </w:r>
      <w:r w:rsidR="00326C13">
        <w:fldChar w:fldCharType="begin"/>
      </w:r>
      <w:r w:rsidR="00326C13">
        <w:instrText xml:space="preserve"> REF _Ref195087786 \r \h  \* MERGEFORMAT </w:instrText>
      </w:r>
      <w:r w:rsidR="00326C13">
        <w:fldChar w:fldCharType="separate"/>
      </w:r>
      <w:r w:rsidRPr="00E2373E">
        <w:rPr>
          <w:bCs w:val="0"/>
          <w:sz w:val="24"/>
          <w:szCs w:val="24"/>
        </w:rPr>
        <w:t>3.3.1.7</w:t>
      </w:r>
      <w:r w:rsidR="00326C13">
        <w:fldChar w:fldCharType="end"/>
      </w:r>
      <w:r w:rsidRPr="00C12384">
        <w:rPr>
          <w:bCs w:val="0"/>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sidRPr="00C12384">
        <w:rPr>
          <w:bCs w:val="0"/>
          <w:sz w:val="24"/>
          <w:szCs w:val="24"/>
        </w:rPr>
        <w:t>перечень изменений в Заявку с указанием документов первоначальной Заявки, которых данные изменения касаются;</w:t>
      </w:r>
    </w:p>
    <w:p w:rsidR="00E2373E" w:rsidRPr="00C12384" w:rsidRDefault="00E2373E" w:rsidP="00E2373E">
      <w:pPr>
        <w:widowControl w:val="0"/>
        <w:numPr>
          <w:ilvl w:val="0"/>
          <w:numId w:val="8"/>
        </w:numPr>
        <w:tabs>
          <w:tab w:val="left" w:pos="426"/>
        </w:tabs>
        <w:autoSpaceDE w:val="0"/>
        <w:spacing w:after="100" w:line="264" w:lineRule="auto"/>
        <w:ind w:left="0" w:firstLine="425"/>
        <w:rPr>
          <w:bCs w:val="0"/>
          <w:sz w:val="24"/>
          <w:szCs w:val="24"/>
        </w:rPr>
      </w:pPr>
      <w:r w:rsidRPr="00C12384">
        <w:rPr>
          <w:bCs w:val="0"/>
          <w:sz w:val="24"/>
          <w:szCs w:val="24"/>
        </w:rPr>
        <w:t>новые версии документов, которые изменяются.</w:t>
      </w:r>
    </w:p>
    <w:p w:rsidR="00E2373E" w:rsidRPr="001D2F34" w:rsidRDefault="00E2373E" w:rsidP="00E2373E">
      <w:pPr>
        <w:widowControl w:val="0"/>
        <w:numPr>
          <w:ilvl w:val="2"/>
          <w:numId w:val="29"/>
        </w:numPr>
        <w:autoSpaceDE w:val="0"/>
        <w:spacing w:after="100" w:line="264" w:lineRule="auto"/>
        <w:ind w:left="0" w:firstLine="567"/>
        <w:rPr>
          <w:bCs w:val="0"/>
          <w:sz w:val="24"/>
          <w:szCs w:val="24"/>
        </w:rPr>
      </w:pPr>
      <w:r w:rsidRPr="001D2F34">
        <w:rPr>
          <w:sz w:val="24"/>
          <w:szCs w:val="24"/>
        </w:rPr>
        <w:t xml:space="preserve">В случае отзыва Заявки Участники готовят обращение к Организатору на бланке Участника, </w:t>
      </w:r>
      <w:r w:rsidRPr="001D2F34">
        <w:rPr>
          <w:bCs w:val="0"/>
          <w:sz w:val="24"/>
          <w:szCs w:val="24"/>
        </w:rPr>
        <w:t>подписанное</w:t>
      </w:r>
      <w:r w:rsidRPr="001D2F34">
        <w:rPr>
          <w:sz w:val="24"/>
          <w:szCs w:val="24"/>
        </w:rPr>
        <w:t xml:space="preserve"> и скрепленное печатью в порядке, указанном в пунктах </w:t>
      </w:r>
      <w:r w:rsidR="00326C13">
        <w:fldChar w:fldCharType="begin"/>
      </w:r>
      <w:r w:rsidR="00326C13">
        <w:instrText xml:space="preserve"> REF _Ref55279015 \r \h  \* MERGEFORMAT </w:instrText>
      </w:r>
      <w:r w:rsidR="00326C13">
        <w:fldChar w:fldCharType="separate"/>
      </w:r>
      <w:r>
        <w:rPr>
          <w:sz w:val="24"/>
          <w:szCs w:val="24"/>
        </w:rPr>
        <w:t>3.3.1.6</w:t>
      </w:r>
      <w:r w:rsidR="00326C13">
        <w:fldChar w:fldCharType="end"/>
      </w:r>
      <w:r w:rsidRPr="001D2F34">
        <w:rPr>
          <w:sz w:val="24"/>
          <w:szCs w:val="24"/>
        </w:rPr>
        <w:t xml:space="preserve">, </w:t>
      </w:r>
      <w:r w:rsidR="00326C13">
        <w:fldChar w:fldCharType="begin"/>
      </w:r>
      <w:r w:rsidR="00326C13">
        <w:instrText xml:space="preserve"> REF _Ref195087786 \r \h  \* MERGEFORMAT </w:instrText>
      </w:r>
      <w:r w:rsidR="00326C13">
        <w:fldChar w:fldCharType="separate"/>
      </w:r>
      <w:r>
        <w:rPr>
          <w:sz w:val="24"/>
          <w:szCs w:val="24"/>
        </w:rPr>
        <w:t>3.3.1.7</w:t>
      </w:r>
      <w:r w:rsidR="00326C13">
        <w:fldChar w:fldCharType="end"/>
      </w:r>
      <w:r>
        <w:rPr>
          <w:sz w:val="24"/>
          <w:szCs w:val="24"/>
        </w:rPr>
        <w:t>,</w:t>
      </w:r>
      <w:r w:rsidRPr="001D2F34">
        <w:rPr>
          <w:sz w:val="24"/>
          <w:szCs w:val="24"/>
        </w:rPr>
        <w:t xml:space="preserve"> в письменной форме</w:t>
      </w:r>
      <w:r>
        <w:rPr>
          <w:bCs w:val="0"/>
          <w:sz w:val="24"/>
          <w:szCs w:val="24"/>
        </w:rPr>
        <w:t>.</w:t>
      </w:r>
    </w:p>
    <w:p w:rsidR="00E2373E" w:rsidRDefault="00E2373E" w:rsidP="00E2373E">
      <w:pPr>
        <w:widowControl w:val="0"/>
        <w:numPr>
          <w:ilvl w:val="2"/>
          <w:numId w:val="29"/>
        </w:numPr>
        <w:autoSpaceDE w:val="0"/>
        <w:spacing w:line="264" w:lineRule="auto"/>
        <w:ind w:left="0" w:firstLine="567"/>
        <w:rPr>
          <w:bCs w:val="0"/>
          <w:sz w:val="24"/>
          <w:szCs w:val="24"/>
        </w:rPr>
      </w:pPr>
      <w:r w:rsidRPr="00C12384">
        <w:rPr>
          <w:bCs w:val="0"/>
          <w:sz w:val="24"/>
          <w:szCs w:val="24"/>
        </w:rPr>
        <w:t>Если Организатор не получит сведения</w:t>
      </w:r>
      <w:r>
        <w:rPr>
          <w:bCs w:val="0"/>
          <w:sz w:val="24"/>
          <w:szCs w:val="24"/>
        </w:rPr>
        <w:t>:</w:t>
      </w:r>
    </w:p>
    <w:p w:rsidR="00E2373E" w:rsidRPr="00321ACD" w:rsidRDefault="00E2373E" w:rsidP="00E2373E">
      <w:pPr>
        <w:widowControl w:val="0"/>
        <w:numPr>
          <w:ilvl w:val="0"/>
          <w:numId w:val="8"/>
        </w:numPr>
        <w:tabs>
          <w:tab w:val="left" w:pos="426"/>
        </w:tabs>
        <w:autoSpaceDE w:val="0"/>
        <w:spacing w:line="264" w:lineRule="auto"/>
        <w:ind w:left="0" w:firstLine="426"/>
        <w:rPr>
          <w:sz w:val="24"/>
          <w:szCs w:val="24"/>
        </w:rPr>
      </w:pPr>
      <w:r w:rsidRPr="00796A96">
        <w:rPr>
          <w:sz w:val="24"/>
          <w:szCs w:val="24"/>
        </w:rPr>
        <w:t xml:space="preserve">об </w:t>
      </w:r>
      <w:r w:rsidRPr="001D2F34">
        <w:rPr>
          <w:bCs w:val="0"/>
          <w:sz w:val="24"/>
          <w:szCs w:val="24"/>
        </w:rPr>
        <w:t>изменениях</w:t>
      </w:r>
      <w:r w:rsidRPr="00796A96">
        <w:rPr>
          <w:sz w:val="24"/>
          <w:szCs w:val="24"/>
        </w:rPr>
        <w:t xml:space="preserve"> или </w:t>
      </w:r>
      <w:r w:rsidRPr="001D2F34">
        <w:rPr>
          <w:bCs w:val="0"/>
          <w:sz w:val="24"/>
          <w:szCs w:val="24"/>
        </w:rPr>
        <w:t>отзыве</w:t>
      </w:r>
      <w:r w:rsidRPr="00796A96">
        <w:rPr>
          <w:sz w:val="24"/>
          <w:szCs w:val="24"/>
        </w:rPr>
        <w:t xml:space="preserve"> </w:t>
      </w:r>
      <w:r w:rsidRPr="006D28DA">
        <w:rPr>
          <w:sz w:val="24"/>
          <w:szCs w:val="24"/>
        </w:rPr>
        <w:t>Заявки в письменной (бумажной) форме в срок</w:t>
      </w:r>
      <w:r>
        <w:rPr>
          <w:sz w:val="24"/>
          <w:szCs w:val="24"/>
        </w:rPr>
        <w:t xml:space="preserve">, указанный в п. </w:t>
      </w:r>
      <w:r w:rsidR="00243008">
        <w:fldChar w:fldCharType="begin"/>
      </w:r>
      <w:r>
        <w:rPr>
          <w:sz w:val="24"/>
          <w:szCs w:val="24"/>
        </w:rPr>
        <w:instrText xml:space="preserve"> REF _Ref306017842 \r \h </w:instrText>
      </w:r>
      <w:r w:rsidR="00243008">
        <w:fldChar w:fldCharType="separate"/>
      </w:r>
      <w:r>
        <w:rPr>
          <w:sz w:val="24"/>
          <w:szCs w:val="24"/>
        </w:rPr>
        <w:t>3.4.2.4</w:t>
      </w:r>
      <w:r w:rsidR="00243008">
        <w:fldChar w:fldCharType="end"/>
      </w:r>
      <w:r>
        <w:t xml:space="preserve">, </w:t>
      </w:r>
      <w:r w:rsidRPr="00796A96">
        <w:rPr>
          <w:sz w:val="24"/>
          <w:szCs w:val="24"/>
        </w:rPr>
        <w:t>то</w:t>
      </w:r>
      <w:r>
        <w:rPr>
          <w:sz w:val="24"/>
          <w:szCs w:val="24"/>
        </w:rPr>
        <w:t xml:space="preserve"> данные изменения или отзыв </w:t>
      </w:r>
      <w:proofErr w:type="gramStart"/>
      <w:r>
        <w:rPr>
          <w:sz w:val="24"/>
          <w:szCs w:val="24"/>
        </w:rPr>
        <w:t>буду</w:t>
      </w:r>
      <w:r w:rsidRPr="00796A96">
        <w:rPr>
          <w:sz w:val="24"/>
          <w:szCs w:val="24"/>
        </w:rPr>
        <w:t>т считаться неполученным</w:t>
      </w:r>
      <w:r>
        <w:rPr>
          <w:sz w:val="24"/>
          <w:szCs w:val="24"/>
        </w:rPr>
        <w:t>и вовремя и не</w:t>
      </w:r>
      <w:proofErr w:type="gramEnd"/>
      <w:r>
        <w:rPr>
          <w:sz w:val="24"/>
          <w:szCs w:val="24"/>
        </w:rPr>
        <w:t xml:space="preserve"> буду</w:t>
      </w:r>
      <w:r w:rsidRPr="00796A96">
        <w:rPr>
          <w:sz w:val="24"/>
          <w:szCs w:val="24"/>
        </w:rPr>
        <w:t>т учитываться</w:t>
      </w:r>
      <w:r>
        <w:rPr>
          <w:sz w:val="24"/>
          <w:szCs w:val="24"/>
        </w:rPr>
        <w:t>;</w:t>
      </w:r>
    </w:p>
    <w:p w:rsidR="00E2373E" w:rsidRPr="00C12384" w:rsidRDefault="00E2373E" w:rsidP="00E2373E">
      <w:pPr>
        <w:widowControl w:val="0"/>
        <w:numPr>
          <w:ilvl w:val="0"/>
          <w:numId w:val="8"/>
        </w:numPr>
        <w:tabs>
          <w:tab w:val="left" w:pos="426"/>
        </w:tabs>
        <w:autoSpaceDE w:val="0"/>
        <w:spacing w:line="264" w:lineRule="auto"/>
        <w:ind w:left="0" w:firstLine="426"/>
        <w:rPr>
          <w:bCs w:val="0"/>
          <w:sz w:val="24"/>
          <w:szCs w:val="24"/>
        </w:rPr>
      </w:pPr>
      <w:r>
        <w:rPr>
          <w:sz w:val="24"/>
          <w:szCs w:val="24"/>
        </w:rPr>
        <w:t xml:space="preserve">об </w:t>
      </w:r>
      <w:r w:rsidRPr="00796A96">
        <w:rPr>
          <w:sz w:val="24"/>
          <w:szCs w:val="24"/>
        </w:rPr>
        <w:t xml:space="preserve">отзыве </w:t>
      </w:r>
      <w:r w:rsidRPr="006D28DA">
        <w:rPr>
          <w:sz w:val="24"/>
          <w:szCs w:val="24"/>
        </w:rPr>
        <w:t xml:space="preserve">Заявки в письменной (бумажной) форме </w:t>
      </w:r>
      <w:r>
        <w:rPr>
          <w:sz w:val="24"/>
          <w:szCs w:val="24"/>
        </w:rPr>
        <w:t xml:space="preserve">после окончания </w:t>
      </w:r>
      <w:r w:rsidRPr="006D28DA">
        <w:rPr>
          <w:sz w:val="24"/>
          <w:szCs w:val="24"/>
        </w:rPr>
        <w:t>срок</w:t>
      </w:r>
      <w:r>
        <w:rPr>
          <w:sz w:val="24"/>
          <w:szCs w:val="24"/>
        </w:rPr>
        <w:t xml:space="preserve">а, указанного в п. </w:t>
      </w:r>
      <w:r w:rsidR="00243008">
        <w:fldChar w:fldCharType="begin"/>
      </w:r>
      <w:r>
        <w:rPr>
          <w:sz w:val="24"/>
          <w:szCs w:val="24"/>
        </w:rPr>
        <w:instrText xml:space="preserve"> REF _Ref306017842 \r \h </w:instrText>
      </w:r>
      <w:r w:rsidR="00243008">
        <w:fldChar w:fldCharType="separate"/>
      </w:r>
      <w:r>
        <w:rPr>
          <w:sz w:val="24"/>
          <w:szCs w:val="24"/>
        </w:rPr>
        <w:t>3.4.2.4</w:t>
      </w:r>
      <w:r w:rsidR="00243008">
        <w:fldChar w:fldCharType="end"/>
      </w:r>
      <w:r>
        <w:t xml:space="preserve">, </w:t>
      </w:r>
      <w:r w:rsidRPr="00796A96">
        <w:rPr>
          <w:sz w:val="24"/>
          <w:szCs w:val="24"/>
        </w:rPr>
        <w:t xml:space="preserve">то  отзыв </w:t>
      </w:r>
      <w:proofErr w:type="gramStart"/>
      <w:r w:rsidRPr="00796A96">
        <w:rPr>
          <w:sz w:val="24"/>
          <w:szCs w:val="24"/>
        </w:rPr>
        <w:t>будет считаться неполученным и не</w:t>
      </w:r>
      <w:proofErr w:type="gramEnd"/>
      <w:r w:rsidRPr="00796A96">
        <w:rPr>
          <w:sz w:val="24"/>
          <w:szCs w:val="24"/>
        </w:rPr>
        <w:t xml:space="preserve"> будет учитываться</w:t>
      </w:r>
      <w:r>
        <w:rPr>
          <w:sz w:val="24"/>
          <w:szCs w:val="24"/>
        </w:rPr>
        <w:t xml:space="preserve"> при подведении итогов </w:t>
      </w:r>
      <w:r w:rsidRPr="001D2F34">
        <w:rPr>
          <w:bCs w:val="0"/>
          <w:sz w:val="24"/>
          <w:szCs w:val="24"/>
        </w:rPr>
        <w:t>закупочной</w:t>
      </w:r>
      <w:r>
        <w:rPr>
          <w:sz w:val="24"/>
          <w:szCs w:val="24"/>
        </w:rPr>
        <w:t xml:space="preserve"> процедуры</w:t>
      </w:r>
      <w:r w:rsidRPr="00C12384">
        <w:rPr>
          <w:bCs w:val="0"/>
          <w:sz w:val="24"/>
          <w:szCs w:val="24"/>
        </w:rPr>
        <w:t>.</w:t>
      </w:r>
    </w:p>
    <w:p w:rsidR="00717F60" w:rsidRPr="00E71A48" w:rsidRDefault="00717F60" w:rsidP="00E71A48">
      <w:pPr>
        <w:pStyle w:val="2"/>
        <w:tabs>
          <w:tab w:val="clear" w:pos="1700"/>
          <w:tab w:val="left" w:pos="709"/>
        </w:tabs>
        <w:spacing w:line="264" w:lineRule="auto"/>
      </w:pPr>
      <w:bookmarkStart w:id="356" w:name="_Toc447292470"/>
      <w:r w:rsidRPr="00E71A48">
        <w:t>Оценка Заявок и проведение переговоров</w:t>
      </w:r>
      <w:bookmarkEnd w:id="354"/>
      <w:bookmarkEnd w:id="356"/>
      <w:r w:rsidRPr="00E71A48">
        <w:t xml:space="preserve"> </w:t>
      </w:r>
    </w:p>
    <w:p w:rsidR="00717F60" w:rsidRPr="00E71A48" w:rsidRDefault="00717F60" w:rsidP="00E71A48">
      <w:pPr>
        <w:pStyle w:val="3"/>
        <w:spacing w:line="264" w:lineRule="auto"/>
        <w:rPr>
          <w:szCs w:val="24"/>
        </w:rPr>
      </w:pPr>
      <w:bookmarkStart w:id="357" w:name="_Toc439323711"/>
      <w:bookmarkStart w:id="358" w:name="_Toc440357109"/>
      <w:bookmarkStart w:id="359" w:name="_Toc440359664"/>
      <w:bookmarkStart w:id="360" w:name="_Toc440632127"/>
      <w:bookmarkStart w:id="361" w:name="_Toc440875948"/>
      <w:bookmarkStart w:id="362" w:name="_Toc441131280"/>
      <w:bookmarkStart w:id="363" w:name="_Toc447292471"/>
      <w:r w:rsidRPr="00E71A48">
        <w:rPr>
          <w:szCs w:val="24"/>
        </w:rPr>
        <w:t>Общие положения</w:t>
      </w:r>
      <w:bookmarkEnd w:id="357"/>
      <w:bookmarkEnd w:id="358"/>
      <w:bookmarkEnd w:id="359"/>
      <w:bookmarkEnd w:id="360"/>
      <w:bookmarkEnd w:id="361"/>
      <w:bookmarkEnd w:id="362"/>
      <w:bookmarkEnd w:id="363"/>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1A3C31">
        <w:rPr>
          <w:sz w:val="24"/>
          <w:szCs w:val="24"/>
        </w:rPr>
        <w:t>.</w:t>
      </w:r>
    </w:p>
    <w:p w:rsidR="00717F60" w:rsidRPr="00E71A48" w:rsidRDefault="009C744E"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CB550A">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r w:rsidR="00326C13">
        <w:fldChar w:fldCharType="begin"/>
      </w:r>
      <w:r w:rsidR="00326C13">
        <w:instrText xml:space="preserve"> REF _Ref93089454 \n \h  \* MERGEFORMAT </w:instrText>
      </w:r>
      <w:r w:rsidR="00326C13">
        <w:fldChar w:fldCharType="separate"/>
      </w:r>
      <w:r w:rsidR="00E2373E" w:rsidRPr="00E2373E">
        <w:rPr>
          <w:bCs w:val="0"/>
          <w:sz w:val="24"/>
          <w:szCs w:val="24"/>
        </w:rPr>
        <w:t>3.6.2</w:t>
      </w:r>
      <w:r w:rsidR="00326C13">
        <w:fldChar w:fldCharType="end"/>
      </w:r>
      <w:r w:rsidRPr="00E71A48">
        <w:rPr>
          <w:bCs w:val="0"/>
          <w:sz w:val="24"/>
          <w:szCs w:val="24"/>
        </w:rPr>
        <w:t xml:space="preserve">), проведение (при необходимости) переговоров (пункт </w:t>
      </w:r>
      <w:r w:rsidR="00326C13">
        <w:fldChar w:fldCharType="begin"/>
      </w:r>
      <w:r w:rsidR="00326C13">
        <w:instrText xml:space="preserve"> REF _Ref303670674 \n \h  \* MERGEFORMAT </w:instrText>
      </w:r>
      <w:r w:rsidR="00326C13">
        <w:fldChar w:fldCharType="separate"/>
      </w:r>
      <w:r w:rsidR="00E2373E" w:rsidRPr="00E2373E">
        <w:rPr>
          <w:bCs w:val="0"/>
          <w:sz w:val="24"/>
          <w:szCs w:val="24"/>
        </w:rPr>
        <w:t>3.6.3</w:t>
      </w:r>
      <w:r w:rsidR="00326C13">
        <w:fldChar w:fldCharType="end"/>
      </w:r>
      <w:r w:rsidRPr="00E71A48">
        <w:rPr>
          <w:bCs w:val="0"/>
          <w:sz w:val="24"/>
          <w:szCs w:val="24"/>
        </w:rPr>
        <w:t>) и оценочную стадию (пункт</w:t>
      </w:r>
      <w:r w:rsidR="007F3FB7" w:rsidRPr="00E71A48">
        <w:rPr>
          <w:bCs w:val="0"/>
          <w:sz w:val="24"/>
          <w:szCs w:val="24"/>
        </w:rPr>
        <w:t xml:space="preserve"> </w:t>
      </w:r>
      <w:r w:rsidR="00326C13">
        <w:fldChar w:fldCharType="begin"/>
      </w:r>
      <w:r w:rsidR="00326C13">
        <w:instrText xml:space="preserve"> REF _Ref306138385 \r \h  \* MERGEFORMAT </w:instrText>
      </w:r>
      <w:r w:rsidR="00326C13">
        <w:fldChar w:fldCharType="separate"/>
      </w:r>
      <w:r w:rsidR="00E2373E" w:rsidRPr="00E2373E">
        <w:rPr>
          <w:bCs w:val="0"/>
          <w:sz w:val="24"/>
          <w:szCs w:val="24"/>
        </w:rPr>
        <w:t>3.6.4</w:t>
      </w:r>
      <w:r w:rsidR="00326C13">
        <w:fldChar w:fldCharType="end"/>
      </w:r>
      <w:r w:rsidRPr="00E71A48">
        <w:rPr>
          <w:bCs w:val="0"/>
          <w:sz w:val="24"/>
          <w:szCs w:val="24"/>
        </w:rPr>
        <w:t>).</w:t>
      </w:r>
    </w:p>
    <w:p w:rsidR="00717F60" w:rsidRPr="00E71A48" w:rsidRDefault="00717F60" w:rsidP="00E71A48">
      <w:pPr>
        <w:pStyle w:val="3"/>
        <w:spacing w:line="264" w:lineRule="auto"/>
        <w:rPr>
          <w:szCs w:val="24"/>
        </w:rPr>
      </w:pPr>
      <w:bookmarkStart w:id="364" w:name="_Ref93089454"/>
      <w:bookmarkStart w:id="365" w:name="_Toc439323712"/>
      <w:bookmarkStart w:id="366" w:name="_Toc440357110"/>
      <w:bookmarkStart w:id="367" w:name="_Toc440359665"/>
      <w:bookmarkStart w:id="368" w:name="_Toc440632128"/>
      <w:bookmarkStart w:id="369" w:name="_Toc440875949"/>
      <w:bookmarkStart w:id="370" w:name="_Toc441131281"/>
      <w:bookmarkStart w:id="371" w:name="_Toc447292472"/>
      <w:r w:rsidRPr="00E71A48">
        <w:rPr>
          <w:szCs w:val="24"/>
        </w:rPr>
        <w:t>Отборочная стадия</w:t>
      </w:r>
      <w:bookmarkEnd w:id="364"/>
      <w:bookmarkEnd w:id="365"/>
      <w:bookmarkEnd w:id="366"/>
      <w:bookmarkEnd w:id="367"/>
      <w:bookmarkEnd w:id="368"/>
      <w:bookmarkEnd w:id="369"/>
      <w:bookmarkEnd w:id="370"/>
      <w:bookmarkEnd w:id="371"/>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t xml:space="preserve">правильность оформления </w:t>
      </w:r>
      <w:r w:rsidR="004B5EB3" w:rsidRPr="00E71A48">
        <w:rPr>
          <w:bCs w:val="0"/>
          <w:sz w:val="24"/>
          <w:szCs w:val="24"/>
        </w:rPr>
        <w:t>Заявк</w:t>
      </w:r>
      <w:r w:rsidRPr="00E71A48">
        <w:rPr>
          <w:bCs w:val="0"/>
          <w:sz w:val="24"/>
          <w:szCs w:val="24"/>
        </w:rPr>
        <w:t xml:space="preserve">и и </w:t>
      </w:r>
      <w:r w:rsidR="00D45F9D">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313930" w:rsidRPr="00E71A48">
        <w:rPr>
          <w:bCs w:val="0"/>
          <w:sz w:val="24"/>
          <w:szCs w:val="24"/>
        </w:rPr>
        <w:t xml:space="preserve">Заявки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lastRenderedPageBreak/>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w:t>
      </w:r>
      <w:r w:rsidRPr="007560EC">
        <w:rPr>
          <w:bCs w:val="0"/>
          <w:sz w:val="24"/>
          <w:szCs w:val="24"/>
        </w:rPr>
        <w:t xml:space="preserve">ведутся в соответствии с положениями Федерального закона от </w:t>
      </w:r>
      <w:r w:rsidR="007560EC" w:rsidRPr="007560EC">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E71A48">
        <w:rPr>
          <w:bCs w:val="0"/>
          <w:sz w:val="24"/>
          <w:szCs w:val="24"/>
        </w:rPr>
        <w:t>,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 xml:space="preserve">а; </w:t>
      </w:r>
    </w:p>
    <w:p w:rsidR="00717F60" w:rsidRPr="00313930" w:rsidRDefault="00313930" w:rsidP="00D75CA2">
      <w:pPr>
        <w:widowControl w:val="0"/>
        <w:numPr>
          <w:ilvl w:val="0"/>
          <w:numId w:val="8"/>
        </w:numPr>
        <w:tabs>
          <w:tab w:val="left" w:pos="426"/>
        </w:tabs>
        <w:autoSpaceDE w:val="0"/>
        <w:spacing w:line="264" w:lineRule="auto"/>
        <w:ind w:left="0" w:firstLine="426"/>
        <w:rPr>
          <w:bCs w:val="0"/>
          <w:sz w:val="24"/>
          <w:szCs w:val="24"/>
        </w:rPr>
      </w:pPr>
      <w:r w:rsidRPr="00313930">
        <w:rPr>
          <w:bCs w:val="0"/>
          <w:sz w:val="24"/>
          <w:szCs w:val="24"/>
        </w:rPr>
        <w:t>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00717F60" w:rsidRPr="00313930">
        <w:rPr>
          <w:b/>
          <w:bCs w:val="0"/>
          <w:i/>
          <w:sz w:val="24"/>
          <w:szCs w:val="24"/>
        </w:rPr>
        <w:t>.</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2" w:name="_Ref55304419"/>
      <w:r w:rsidRPr="00313930">
        <w:rPr>
          <w:sz w:val="24"/>
          <w:szCs w:val="24"/>
        </w:rPr>
        <w:t xml:space="preserve">В рамках отборочной стадии Закупочная комиссия может запросить у </w:t>
      </w:r>
      <w:r w:rsidR="009C744E" w:rsidRPr="00313930">
        <w:rPr>
          <w:sz w:val="24"/>
          <w:szCs w:val="24"/>
        </w:rPr>
        <w:t>Участник</w:t>
      </w:r>
      <w:r w:rsidRPr="00313930">
        <w:rPr>
          <w:sz w:val="24"/>
          <w:szCs w:val="24"/>
        </w:rPr>
        <w:t>ов разъясн</w:t>
      </w:r>
      <w:r w:rsidR="00DA7E38" w:rsidRPr="00313930">
        <w:rPr>
          <w:sz w:val="24"/>
          <w:szCs w:val="24"/>
        </w:rPr>
        <w:t>ения или дополнения их Заявок</w:t>
      </w:r>
      <w:r w:rsidRPr="00313930">
        <w:rPr>
          <w:sz w:val="24"/>
          <w:szCs w:val="24"/>
        </w:rPr>
        <w:t xml:space="preserve">. При этом Закупочная комиссия не вправе запрашивать разъяснения или требовать документы, меняющие суть </w:t>
      </w:r>
      <w:r w:rsidR="004B5EB3" w:rsidRPr="00313930">
        <w:rPr>
          <w:sz w:val="24"/>
          <w:szCs w:val="24"/>
        </w:rPr>
        <w:t>Заявк</w:t>
      </w:r>
      <w:r w:rsidRPr="00313930">
        <w:rPr>
          <w:sz w:val="24"/>
          <w:szCs w:val="24"/>
        </w:rPr>
        <w:t>и</w:t>
      </w:r>
      <w:r w:rsidR="00076D8B" w:rsidRPr="00313930">
        <w:rPr>
          <w:sz w:val="24"/>
          <w:szCs w:val="24"/>
        </w:rPr>
        <w:t>, а также документы, перечень которых отсутствует в настоящей Документации</w:t>
      </w:r>
      <w:r w:rsidRPr="00313930">
        <w:rPr>
          <w:sz w:val="24"/>
          <w:szCs w:val="24"/>
        </w:rPr>
        <w:t xml:space="preserve">. Допускаются уточняющие запросы по техническим условиям </w:t>
      </w:r>
      <w:r w:rsidR="004B5EB3" w:rsidRPr="00313930">
        <w:rPr>
          <w:sz w:val="24"/>
          <w:szCs w:val="24"/>
        </w:rPr>
        <w:t>Заявк</w:t>
      </w:r>
      <w:r w:rsidRPr="00313930">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13930">
        <w:rPr>
          <w:sz w:val="24"/>
          <w:szCs w:val="24"/>
        </w:rPr>
        <w:t>З</w:t>
      </w:r>
      <w:r w:rsidRPr="00313930">
        <w:rPr>
          <w:sz w:val="24"/>
          <w:szCs w:val="24"/>
        </w:rPr>
        <w:t>апроса предложений.</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 xml:space="preserve">При проверке правильности оформления </w:t>
      </w:r>
      <w:r w:rsidR="004B5EB3" w:rsidRPr="00313930">
        <w:rPr>
          <w:sz w:val="24"/>
          <w:szCs w:val="24"/>
        </w:rPr>
        <w:t>Заявк</w:t>
      </w:r>
      <w:r w:rsidRPr="00313930">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13930">
        <w:rPr>
          <w:sz w:val="24"/>
          <w:szCs w:val="24"/>
        </w:rPr>
        <w:t>Заявк</w:t>
      </w:r>
      <w:r w:rsidRPr="00313930">
        <w:rPr>
          <w:sz w:val="24"/>
          <w:szCs w:val="24"/>
        </w:rPr>
        <w:t xml:space="preserve">и. Закупочная комиссия с письменного согласия </w:t>
      </w:r>
      <w:r w:rsidR="009C744E" w:rsidRPr="00313930">
        <w:rPr>
          <w:sz w:val="24"/>
          <w:szCs w:val="24"/>
        </w:rPr>
        <w:t>Участник</w:t>
      </w:r>
      <w:r w:rsidRPr="00313930">
        <w:rPr>
          <w:sz w:val="24"/>
          <w:szCs w:val="24"/>
        </w:rPr>
        <w:t>а также может исправлять очевидные арифметические и грамматические ошибки.</w:t>
      </w:r>
    </w:p>
    <w:p w:rsidR="00717F60" w:rsidRPr="00313930"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bookmarkStart w:id="373" w:name="_Ref55307002"/>
      <w:r w:rsidRPr="00313930">
        <w:rPr>
          <w:sz w:val="24"/>
          <w:szCs w:val="24"/>
        </w:rPr>
        <w:t xml:space="preserve">По результатам проведения отборочной стадии Закупочная комиссия </w:t>
      </w:r>
      <w:r w:rsidR="00DA7E38" w:rsidRPr="00313930">
        <w:rPr>
          <w:sz w:val="24"/>
          <w:szCs w:val="24"/>
        </w:rPr>
        <w:t>отклонит</w:t>
      </w:r>
      <w:r w:rsidRPr="00313930">
        <w:rPr>
          <w:sz w:val="24"/>
          <w:szCs w:val="24"/>
        </w:rPr>
        <w:t xml:space="preserve"> </w:t>
      </w:r>
      <w:r w:rsidR="004B5EB3" w:rsidRPr="00313930">
        <w:rPr>
          <w:sz w:val="24"/>
          <w:szCs w:val="24"/>
        </w:rPr>
        <w:t>Заявк</w:t>
      </w:r>
      <w:r w:rsidRPr="00313930">
        <w:rPr>
          <w:sz w:val="24"/>
          <w:szCs w:val="24"/>
        </w:rPr>
        <w:t>и, которые:</w:t>
      </w:r>
      <w:bookmarkEnd w:id="372"/>
      <w:bookmarkEnd w:id="373"/>
    </w:p>
    <w:p w:rsidR="00D033D2" w:rsidRPr="00313930" w:rsidRDefault="00313930"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D033D2" w:rsidRPr="00313930">
        <w:rPr>
          <w:sz w:val="24"/>
          <w:szCs w:val="24"/>
        </w:rPr>
        <w:t>;</w:t>
      </w:r>
    </w:p>
    <w:p w:rsidR="00D033D2" w:rsidRPr="00D033D2"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не отвечают установленным в настоящей документации требованиям</w:t>
      </w:r>
      <w:r w:rsidRPr="00D033D2">
        <w:rPr>
          <w:sz w:val="24"/>
          <w:szCs w:val="24"/>
        </w:rPr>
        <w:t xml:space="preserve"> к оформлению, составу документов и сведений, подаваемым в Заявке, в том </w:t>
      </w:r>
      <w:proofErr w:type="gramStart"/>
      <w:r w:rsidRPr="00D033D2">
        <w:rPr>
          <w:sz w:val="24"/>
          <w:szCs w:val="24"/>
        </w:rPr>
        <w:t>числе</w:t>
      </w:r>
      <w:proofErr w:type="gramEnd"/>
      <w:r w:rsidRPr="00D033D2">
        <w:rPr>
          <w:sz w:val="24"/>
          <w:szCs w:val="24"/>
        </w:rPr>
        <w:t xml:space="preserve"> если Участник (в </w:t>
      </w:r>
      <w:proofErr w:type="spellStart"/>
      <w:r w:rsidRPr="00D033D2">
        <w:rPr>
          <w:sz w:val="24"/>
          <w:szCs w:val="24"/>
        </w:rPr>
        <w:t>т.ч</w:t>
      </w:r>
      <w:proofErr w:type="spellEnd"/>
      <w:r w:rsidRPr="00D033D2">
        <w:rPr>
          <w:sz w:val="24"/>
          <w:szCs w:val="24"/>
        </w:rPr>
        <w:t>. один или несколько членов К</w:t>
      </w:r>
      <w:r>
        <w:rPr>
          <w:sz w:val="24"/>
          <w:szCs w:val="24"/>
        </w:rPr>
        <w:t>оллективного участника</w:t>
      </w:r>
      <w:r w:rsidRPr="00D033D2">
        <w:rPr>
          <w:sz w:val="24"/>
          <w:szCs w:val="24"/>
        </w:rPr>
        <w:t xml:space="preserve">) не предоставил информацию о собственниках Участника (включая конечных бенефициаров) (подраздел </w:t>
      </w:r>
      <w:r w:rsidR="00243008">
        <w:rPr>
          <w:sz w:val="24"/>
          <w:szCs w:val="24"/>
        </w:rPr>
        <w:fldChar w:fldCharType="begin"/>
      </w:r>
      <w:r>
        <w:rPr>
          <w:sz w:val="24"/>
          <w:szCs w:val="24"/>
        </w:rPr>
        <w:instrText xml:space="preserve"> REF _Ref444180254 \r \h </w:instrText>
      </w:r>
      <w:r w:rsidR="00243008">
        <w:rPr>
          <w:sz w:val="24"/>
          <w:szCs w:val="24"/>
        </w:rPr>
      </w:r>
      <w:r w:rsidR="00243008">
        <w:rPr>
          <w:sz w:val="24"/>
          <w:szCs w:val="24"/>
        </w:rPr>
        <w:fldChar w:fldCharType="separate"/>
      </w:r>
      <w:r>
        <w:rPr>
          <w:sz w:val="24"/>
          <w:szCs w:val="24"/>
        </w:rPr>
        <w:t>5.11</w:t>
      </w:r>
      <w:r w:rsidR="00243008">
        <w:rPr>
          <w:sz w:val="24"/>
          <w:szCs w:val="24"/>
        </w:rPr>
        <w:fldChar w:fldCharType="end"/>
      </w:r>
      <w:r w:rsidRPr="00D033D2">
        <w:rPr>
          <w:sz w:val="24"/>
          <w:szCs w:val="24"/>
        </w:rPr>
        <w:t xml:space="preserve">); </w:t>
      </w:r>
    </w:p>
    <w:p w:rsidR="00D033D2"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326C13">
        <w:fldChar w:fldCharType="begin"/>
      </w:r>
      <w:r w:rsidR="00326C13">
        <w:instrText xml:space="preserve"> REF _Ref306176386 \r \h  \* MERGEFORMAT </w:instrText>
      </w:r>
      <w:r w:rsidR="00326C13">
        <w:fldChar w:fldCharType="separate"/>
      </w:r>
      <w:r w:rsidRPr="00313930">
        <w:rPr>
          <w:sz w:val="24"/>
          <w:szCs w:val="24"/>
        </w:rPr>
        <w:t>3.3.14</w:t>
      </w:r>
      <w:r w:rsidR="00326C13">
        <w:fldChar w:fldCharType="end"/>
      </w:r>
      <w:r w:rsidRPr="00313930">
        <w:rPr>
          <w:sz w:val="24"/>
          <w:szCs w:val="24"/>
        </w:rPr>
        <w:t>;</w:t>
      </w:r>
    </w:p>
    <w:p w:rsidR="00D033D2" w:rsidRPr="00313930" w:rsidRDefault="00313930"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 xml:space="preserve">поданы Участниками, но не содержат всех </w:t>
      </w:r>
      <w:proofErr w:type="gramStart"/>
      <w:r w:rsidRPr="00313930">
        <w:rPr>
          <w:sz w:val="24"/>
          <w:szCs w:val="24"/>
        </w:rPr>
        <w:t>документов</w:t>
      </w:r>
      <w:proofErr w:type="gramEnd"/>
      <w:r w:rsidRPr="00313930">
        <w:rPr>
          <w:sz w:val="24"/>
          <w:szCs w:val="24"/>
        </w:rPr>
        <w:t xml:space="preserve"> требуемых настоящей Документацией по запросу предложений</w:t>
      </w:r>
      <w:r w:rsidR="00D033D2" w:rsidRPr="00313930">
        <w:rPr>
          <w:sz w:val="24"/>
          <w:szCs w:val="24"/>
        </w:rPr>
        <w:t>;</w:t>
      </w:r>
    </w:p>
    <w:p w:rsidR="00D033D2" w:rsidRPr="00313930" w:rsidRDefault="00D033D2" w:rsidP="00D033D2">
      <w:pPr>
        <w:pStyle w:val="affffff0"/>
        <w:widowControl w:val="0"/>
        <w:numPr>
          <w:ilvl w:val="0"/>
          <w:numId w:val="86"/>
        </w:numPr>
        <w:tabs>
          <w:tab w:val="left" w:pos="426"/>
        </w:tabs>
        <w:autoSpaceDE w:val="0"/>
        <w:spacing w:after="100" w:line="264" w:lineRule="auto"/>
        <w:rPr>
          <w:sz w:val="24"/>
          <w:szCs w:val="24"/>
        </w:rPr>
      </w:pPr>
      <w:r w:rsidRPr="00313930">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CB550A" w:rsidRPr="00313930" w:rsidRDefault="00D033D2" w:rsidP="00D033D2">
      <w:pPr>
        <w:pStyle w:val="affffff0"/>
        <w:widowControl w:val="0"/>
        <w:numPr>
          <w:ilvl w:val="0"/>
          <w:numId w:val="86"/>
        </w:numPr>
        <w:tabs>
          <w:tab w:val="left" w:pos="426"/>
        </w:tabs>
        <w:autoSpaceDE w:val="0"/>
        <w:spacing w:line="264" w:lineRule="auto"/>
        <w:rPr>
          <w:sz w:val="24"/>
          <w:szCs w:val="24"/>
        </w:rPr>
      </w:pPr>
      <w:r w:rsidRPr="00313930">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CB550A">
      <w:pPr>
        <w:widowControl w:val="0"/>
        <w:numPr>
          <w:ilvl w:val="3"/>
          <w:numId w:val="31"/>
        </w:numPr>
        <w:shd w:val="clear" w:color="auto" w:fill="FFFFFF"/>
        <w:autoSpaceDE w:val="0"/>
        <w:spacing w:before="60" w:after="100" w:line="264" w:lineRule="auto"/>
        <w:ind w:left="0" w:right="159" w:firstLine="709"/>
        <w:rPr>
          <w:sz w:val="24"/>
          <w:szCs w:val="24"/>
        </w:rPr>
      </w:pPr>
      <w:r w:rsidRPr="00313930">
        <w:rPr>
          <w:sz w:val="24"/>
          <w:szCs w:val="24"/>
        </w:rPr>
        <w:t>При проведении отборочной стадии Организатор</w:t>
      </w:r>
      <w:r w:rsidRPr="00E71A48">
        <w:rPr>
          <w:sz w:val="24"/>
          <w:szCs w:val="24"/>
        </w:rPr>
        <w:t xml:space="preserve">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r w:rsidR="00326C13">
        <w:fldChar w:fldCharType="begin"/>
      </w:r>
      <w:r w:rsidR="00326C13">
        <w:instrText xml:space="preserve"> REF _Ref306176386 \r \h  \* MERGEFORMAT </w:instrText>
      </w:r>
      <w:r w:rsidR="00326C13">
        <w:fldChar w:fldCharType="separate"/>
      </w:r>
      <w:r w:rsidR="00E2373E" w:rsidRPr="00E2373E">
        <w:rPr>
          <w:sz w:val="24"/>
          <w:szCs w:val="24"/>
        </w:rPr>
        <w:t>3.3.14</w:t>
      </w:r>
      <w:r w:rsidR="00326C13">
        <w:fldChar w:fldCharType="end"/>
      </w:r>
      <w:r w:rsidR="007F3FB7" w:rsidRPr="00E71A48">
        <w:rPr>
          <w:sz w:val="24"/>
          <w:szCs w:val="24"/>
        </w:rPr>
        <w:t xml:space="preserve">). </w:t>
      </w:r>
      <w:r w:rsidRPr="00E71A48">
        <w:rPr>
          <w:sz w:val="24"/>
          <w:szCs w:val="24"/>
        </w:rPr>
        <w:t xml:space="preserve"> </w:t>
      </w:r>
    </w:p>
    <w:p w:rsidR="00717F60" w:rsidRPr="00E71A48" w:rsidRDefault="00717F60" w:rsidP="00E71A48">
      <w:pPr>
        <w:pStyle w:val="3"/>
        <w:spacing w:line="264" w:lineRule="auto"/>
        <w:rPr>
          <w:szCs w:val="24"/>
        </w:rPr>
      </w:pPr>
      <w:bookmarkStart w:id="374" w:name="_Ref303670674"/>
      <w:bookmarkStart w:id="375" w:name="_Toc439323713"/>
      <w:bookmarkStart w:id="376" w:name="_Toc440357111"/>
      <w:bookmarkStart w:id="377" w:name="_Toc440359666"/>
      <w:bookmarkStart w:id="378" w:name="_Toc440632129"/>
      <w:bookmarkStart w:id="379" w:name="_Toc440875950"/>
      <w:bookmarkStart w:id="380" w:name="_Toc441131282"/>
      <w:bookmarkStart w:id="381" w:name="_Toc447292473"/>
      <w:r w:rsidRPr="00E71A48">
        <w:rPr>
          <w:szCs w:val="24"/>
        </w:rPr>
        <w:lastRenderedPageBreak/>
        <w:t>Проведение переговоров</w:t>
      </w:r>
      <w:bookmarkEnd w:id="374"/>
      <w:bookmarkEnd w:id="375"/>
      <w:bookmarkEnd w:id="376"/>
      <w:bookmarkEnd w:id="377"/>
      <w:bookmarkEnd w:id="378"/>
      <w:bookmarkEnd w:id="379"/>
      <w:bookmarkEnd w:id="380"/>
      <w:bookmarkEnd w:id="381"/>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t>Заявк</w:t>
      </w:r>
      <w:r w:rsidRPr="00E71A48">
        <w:rPr>
          <w:sz w:val="24"/>
          <w:szCs w:val="24"/>
        </w:rPr>
        <w:t>и.</w:t>
      </w:r>
    </w:p>
    <w:p w:rsidR="00717F60" w:rsidRPr="00E71A48" w:rsidRDefault="00717F60" w:rsidP="00CB550A">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E71A48">
      <w:pPr>
        <w:pStyle w:val="3"/>
        <w:spacing w:line="264" w:lineRule="auto"/>
        <w:rPr>
          <w:szCs w:val="24"/>
        </w:rPr>
      </w:pPr>
      <w:bookmarkStart w:id="382" w:name="_Ref306138385"/>
      <w:bookmarkStart w:id="383" w:name="_Toc439323714"/>
      <w:bookmarkStart w:id="384" w:name="_Toc440357112"/>
      <w:bookmarkStart w:id="385" w:name="_Toc440359667"/>
      <w:bookmarkStart w:id="386" w:name="_Toc440632130"/>
      <w:bookmarkStart w:id="387" w:name="_Toc440875951"/>
      <w:bookmarkStart w:id="388" w:name="_Toc441131283"/>
      <w:bookmarkStart w:id="389" w:name="_Toc447292474"/>
      <w:r w:rsidRPr="00E71A48">
        <w:rPr>
          <w:szCs w:val="24"/>
        </w:rPr>
        <w:t>Оценочная стадия</w:t>
      </w:r>
      <w:bookmarkEnd w:id="382"/>
      <w:bookmarkEnd w:id="383"/>
      <w:bookmarkEnd w:id="384"/>
      <w:bookmarkEnd w:id="385"/>
      <w:bookmarkEnd w:id="386"/>
      <w:bookmarkEnd w:id="387"/>
      <w:bookmarkEnd w:id="388"/>
      <w:bookmarkEnd w:id="389"/>
    </w:p>
    <w:p w:rsidR="007D0EA7" w:rsidRPr="00E71A48" w:rsidRDefault="007D0EA7" w:rsidP="00CB550A">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r w:rsidRPr="00D275BB">
        <w:rPr>
          <w:sz w:val="24"/>
          <w:szCs w:val="24"/>
        </w:rPr>
        <w:t xml:space="preserve">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 xml:space="preserve">ами. </w:t>
      </w:r>
    </w:p>
    <w:p w:rsidR="00717F60" w:rsidRPr="00E71A48" w:rsidRDefault="00717F60" w:rsidP="00CB550A">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E71A48">
      <w:pPr>
        <w:pStyle w:val="2"/>
        <w:spacing w:line="264" w:lineRule="auto"/>
      </w:pPr>
      <w:bookmarkStart w:id="390" w:name="_Ref303250967"/>
      <w:bookmarkStart w:id="391" w:name="_Toc305697378"/>
      <w:bookmarkStart w:id="392" w:name="_Toc447292475"/>
      <w:bookmarkStart w:id="393" w:name="_Toc255985696"/>
      <w:r w:rsidRPr="00E71A48">
        <w:t>Аукционная процедура понижени</w:t>
      </w:r>
      <w:r w:rsidR="00E60F8E" w:rsidRPr="00E71A48">
        <w:t>я</w:t>
      </w:r>
      <w:r w:rsidRPr="00E71A48">
        <w:t xml:space="preserve"> цены (переторжка)</w:t>
      </w:r>
      <w:bookmarkEnd w:id="390"/>
      <w:bookmarkEnd w:id="391"/>
      <w:bookmarkEnd w:id="392"/>
      <w:r w:rsidRPr="00E71A48">
        <w:t xml:space="preserve"> </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bookmarkStart w:id="394" w:name="_Ref303681924"/>
      <w:bookmarkStart w:id="395" w:name="_Ref303683914"/>
      <w:bookmarkEnd w:id="393"/>
      <w:r w:rsidRPr="000408CB">
        <w:rPr>
          <w:sz w:val="24"/>
          <w:szCs w:val="24"/>
          <w:lang w:eastAsia="ru-RU"/>
        </w:rPr>
        <w:t>Организатором запроса предложений предусмотрена возможность</w:t>
      </w:r>
      <w:r w:rsidRPr="000408CB">
        <w:rPr>
          <w:sz w:val="24"/>
          <w:szCs w:val="24"/>
        </w:rPr>
        <w:t xml:space="preserve"> предоставить Участникам возможность добровольно повысить предпочтительность их Заявок путем снижения первоначальной (указанной в Заявке) цены (далее – процедура переторжки, </w:t>
      </w:r>
      <w:r w:rsidRPr="003138BB">
        <w:rPr>
          <w:sz w:val="24"/>
          <w:szCs w:val="24"/>
        </w:rPr>
        <w:t>переторжка), при условии сохранения остальных положений Заявки</w:t>
      </w:r>
      <w:r w:rsidRPr="003138BB" w:rsidDel="009F10EB">
        <w:rPr>
          <w:sz w:val="24"/>
          <w:szCs w:val="24"/>
        </w:rPr>
        <w:t xml:space="preserve"> </w:t>
      </w:r>
      <w:r w:rsidRPr="003138BB">
        <w:rPr>
          <w:sz w:val="24"/>
          <w:szCs w:val="24"/>
        </w:rPr>
        <w:t>без изменений.</w:t>
      </w:r>
    </w:p>
    <w:p w:rsidR="000408CB" w:rsidRPr="003138BB" w:rsidRDefault="003138B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0408CB" w:rsidRPr="003138BB">
        <w:rPr>
          <w:sz w:val="24"/>
          <w:szCs w:val="24"/>
        </w:rPr>
        <w:t>.</w:t>
      </w:r>
    </w:p>
    <w:p w:rsidR="000408CB" w:rsidRPr="003138B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 xml:space="preserve">На переторжку в обязательном порядке приглашаются все Участники, прошедшие отборочный этап.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3138BB">
        <w:rPr>
          <w:sz w:val="24"/>
          <w:szCs w:val="24"/>
        </w:rPr>
        <w:t>Переторжка может быть проведена только после</w:t>
      </w:r>
      <w:r w:rsidRPr="000408CB">
        <w:rPr>
          <w:sz w:val="24"/>
          <w:szCs w:val="24"/>
        </w:rPr>
        <w:t xml:space="preserve"> оценки, сравнения и предварительного ранжирования не отклоненных Заявок. При этом результаты оценки Заявок по неценовым критериям могут, как сообщаться, так и не сообщаться участникам переторжки; если результаты оценки Участникам по неценовым критериям сообщаются, они должны быть сообщены всем Участникам, приглашенным на переторжку, одновременно в единой форме и объеме.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В переторжке может участвовать любое количество Участников из числа приглашенных. Участник, приглашенный на переторжку, вправе не участвовать в ней, тогда его Заявка остается действующей с ранее объявленной ценой. Представители таких Участников на процедуру переторжки не допускаются.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Переторжка может иметь очную, заочную либо очно-заочную (смешанную) форму проведения.</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На очную переторжку должны прибыть лично лица, подписавшие Заявку, либо лица, уполномоченные Участником от его имени участвовать в процедуре переторжки и заявлять обязательные для Участника цены. В любом случае такие лица должны перед началом переторжки представить в Закупочную комиссию документы, подтверждающие </w:t>
      </w:r>
      <w:r w:rsidRPr="000408CB">
        <w:rPr>
          <w:sz w:val="24"/>
          <w:szCs w:val="24"/>
        </w:rPr>
        <w:lastRenderedPageBreak/>
        <w:t>их полномочия (паспорт, а также оригинал доверенности либо приказ и выписку из протокола собрания учредителей о назначении руководителя, в случае прибытия его самого на процедуру переторжки).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Эти лица должны иметь с собой конверты, в которых содержится документ, в котором (в свободной форме) четко указана минимальная цена Заявки, включая налоги, ниже которой прибывший на переторжку представитель Участника торговаться не вправе.</w:t>
      </w:r>
      <w:proofErr w:type="gramEnd"/>
      <w:r w:rsidRPr="000408CB">
        <w:rPr>
          <w:sz w:val="24"/>
          <w:szCs w:val="24"/>
        </w:rPr>
        <w:t xml:space="preserve"> Эта цена заверяется двумя подписями — руководителя Участника и руководителя экономической службы Участника (при отсутствии — главным бухгалтером), а также скрепляется печатью организации.</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Перед началом переторжки запечатанные конверты с документом с минимальной ценой под роспись сдаются в Закупочную комиссию. Участники, представители которых не сдали конверт с документом с минимальной ценой, в переторжке не участвуют, и их предложения остаются действующими с ранее объявленной ценой. При обнаружении существенных нарушений в заполнении и подписании документа с минимальной ценой, любая цена Участника, заявленная в ходе переторжки, не принимается, и он считается не участвовавшим в этой процедуре.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При очной переторжке Организатор в лице председателя или ответственного секретаря Закупочной комиссии вскрывает поданные Участниками конверты с документами с указанными минимальными ценами и, ознакомив с их содержимым только членов Комиссии (без оглашения Участникам), предлагает всем приглашенным Участникам публично объявлять новые цены. Переторжка проводится в присутствии не менее чем двух членов Закупочной комиссии. Закупочная комиссия имеет право назначить шаг переторжки до ее начала самостоятельно (в этом случае Организатор предупредит об этом Участников в момент приглашения их на переторжку) либо по согласованию с Участниками, приглашенными на процедуру переторжки, определить его в процессе проведения переторжки. Переторжка ведется последовательно со всеми Участниками, приглашенными на процедуру переторжки, с правом пропуска объявления очередной цены, до тех пор, пока все присутствующие не объявят о том, что заявили окончательную цену и далее уменьшать ее не будут. В случае</w:t>
      </w:r>
      <w:proofErr w:type="gramStart"/>
      <w:r w:rsidRPr="000408CB">
        <w:rPr>
          <w:sz w:val="24"/>
          <w:szCs w:val="24"/>
        </w:rPr>
        <w:t>,</w:t>
      </w:r>
      <w:proofErr w:type="gramEnd"/>
      <w:r w:rsidRPr="000408CB">
        <w:rPr>
          <w:sz w:val="24"/>
          <w:szCs w:val="24"/>
        </w:rPr>
        <w:t xml:space="preserve"> если шаг переторжки был определен заранее, Закупочная комиссия по согласованию с участниками переторжки вправе его уменьшать по ходу переторжки, но не более чем до 1/10 от первоначального шага.</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Если окончательная цена, заявленная Участником по результатам переторжки, окажется выше или равной указанной в конверте с документом с минимальной ценой у данного Участника, Закупочная комиссия принимает </w:t>
      </w:r>
      <w:proofErr w:type="gramStart"/>
      <w:r w:rsidRPr="000408CB">
        <w:rPr>
          <w:sz w:val="24"/>
          <w:szCs w:val="24"/>
        </w:rPr>
        <w:t>окончательную цену, заявленную им в ходе переторжки и делает</w:t>
      </w:r>
      <w:proofErr w:type="gramEnd"/>
      <w:r w:rsidRPr="000408CB">
        <w:rPr>
          <w:sz w:val="24"/>
          <w:szCs w:val="24"/>
        </w:rPr>
        <w:t xml:space="preserve"> соответствующее объявление.</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Если цена, заявленная Участником  в ходе переторжки, в какой-то момент окажется ниже, чем это указано в конверте в документе с минимальной ценой у данного Участника, Закупочная комиссия огласит содержащуюся в таком конверте цену с занесением ее в протокол и будет считать такую цену окончательной ценой Заявки после переторжки, а заявленную отвергнет;</w:t>
      </w:r>
      <w:proofErr w:type="gramEnd"/>
      <w:r w:rsidRPr="000408CB">
        <w:rPr>
          <w:sz w:val="24"/>
          <w:szCs w:val="24"/>
        </w:rPr>
        <w:t xml:space="preserve"> при этом данный Участник не вправе давать новые предложения по цене. </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По ходу проведения переторжки Организатор вправе вести аудио- или видеозапись, о чем заранее уведомляются все лица, участвующие в данной процедуре. В обязательном порядке результаты процедуры переторжки оформляются протоколом. Участники переторжки также имеют право вести ауди</w:t>
      </w:r>
      <w:proofErr w:type="gramStart"/>
      <w:r w:rsidRPr="000408CB">
        <w:rPr>
          <w:sz w:val="24"/>
          <w:szCs w:val="24"/>
        </w:rPr>
        <w:t>о-</w:t>
      </w:r>
      <w:proofErr w:type="gramEnd"/>
      <w:r w:rsidRPr="000408CB">
        <w:rPr>
          <w:sz w:val="24"/>
          <w:szCs w:val="24"/>
        </w:rPr>
        <w:t xml:space="preserve"> либо видеозапись данной процедуры.</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заочной переторжке Участники, которые были приглашены Организатором на эту процедуру, вправе выслать в адрес Организатора до заранее установленного </w:t>
      </w:r>
      <w:proofErr w:type="gramStart"/>
      <w:r w:rsidRPr="000408CB">
        <w:rPr>
          <w:sz w:val="24"/>
          <w:szCs w:val="24"/>
        </w:rPr>
        <w:t>срока</w:t>
      </w:r>
      <w:proofErr w:type="gramEnd"/>
      <w:r w:rsidRPr="000408CB">
        <w:rPr>
          <w:sz w:val="24"/>
          <w:szCs w:val="24"/>
        </w:rPr>
        <w:t xml:space="preserve"> запечатанный конверт с документом с новой ценой, которая должна </w:t>
      </w:r>
      <w:r w:rsidRPr="000408CB">
        <w:rPr>
          <w:sz w:val="24"/>
          <w:szCs w:val="24"/>
        </w:rPr>
        <w:lastRenderedPageBreak/>
        <w:t>быть меньше указанной первоначально. В приглашении на заочную переторжку будет прописан порядок их маркировки и предоставления, в целях их не вскрытия ранее проведения переторжки. Участники, подавшие такие конверты, имеют право на их замену или отзыв в период между принятием решения организатором о проведении переторжки и ее проведением. Указанные конверты вскрываются одновременно, в присутствии не менее чем двух членов Закупочной комиссии, при этом окончательная цена Заявки каждого Участника объявляется и заносится в протокол.</w:t>
      </w:r>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 xml:space="preserve">При очно-заочной (смешанной) переторжке Участники, которые были приглашены Организатором на эту процедуру, вправе либо прибыть лично (в лице своих уполномоченных представителей) либо выслать в адрес Организатора конверт с документом с минимальной ценой, являющейся окончательной ценой предложения данного Участника. </w:t>
      </w:r>
      <w:proofErr w:type="gramStart"/>
      <w:r w:rsidRPr="000408CB">
        <w:rPr>
          <w:sz w:val="24"/>
          <w:szCs w:val="24"/>
        </w:rPr>
        <w:t>Очно-заочная переторжка проводится по правилам очной переторжки, за исключением того, что после сдачи всех запечатанных конвертов с документом с минимальной ценой, до начала публичного объявления новых цен очно присутствующими Участниками, Закупочная комиссия вскрывает конверты с документом с минимальной ценой от Участников, не присутствующих на переторжке («заочное участие»), и объявляет указанные там цены.</w:t>
      </w:r>
      <w:proofErr w:type="gramEnd"/>
    </w:p>
    <w:p w:rsidR="000408CB" w:rsidRPr="000408CB" w:rsidRDefault="000408CB" w:rsidP="00CB550A">
      <w:pPr>
        <w:pStyle w:val="aff6"/>
        <w:numPr>
          <w:ilvl w:val="2"/>
          <w:numId w:val="43"/>
        </w:numPr>
        <w:tabs>
          <w:tab w:val="clear" w:pos="1134"/>
          <w:tab w:val="num" w:pos="1276"/>
        </w:tabs>
        <w:suppressAutoHyphens w:val="0"/>
        <w:spacing w:after="60" w:line="240" w:lineRule="auto"/>
        <w:ind w:left="0" w:firstLine="567"/>
        <w:rPr>
          <w:sz w:val="24"/>
          <w:szCs w:val="24"/>
        </w:rPr>
      </w:pPr>
      <w:r w:rsidRPr="000408CB">
        <w:rPr>
          <w:sz w:val="24"/>
          <w:szCs w:val="24"/>
        </w:rPr>
        <w:t>Цены, полученные в ходе переторжки, оформляются протоколом, который подписывается членами комиссии, присутствовавшими на переторжке, и представителями Участников, присутствовавшими на переторжке, и считаются окончательными для каждого из участников этой процедуры. Организатор в течение 3 рабочих дней после проведения переторжки обязан направить всем Участникам информацию о новых, полученных в результате переторжки ценах.</w:t>
      </w:r>
    </w:p>
    <w:p w:rsidR="000408CB" w:rsidRPr="00C8658E"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proofErr w:type="gramStart"/>
      <w:r w:rsidRPr="000408CB">
        <w:rPr>
          <w:sz w:val="24"/>
          <w:szCs w:val="24"/>
        </w:rPr>
        <w:t xml:space="preserve">В случае проведения переторжки, Участники, участвовавшие в переторжке и снизившие свою цену, обязаны представить Организатору откорректированные с учетом новой цены, полученной после переторжки, документы, определяющие их коммерческое </w:t>
      </w:r>
      <w:r w:rsidRPr="00C8658E">
        <w:rPr>
          <w:sz w:val="24"/>
          <w:szCs w:val="24"/>
        </w:rPr>
        <w:t>предложение (все документы, входящие в Заявку, которые содержат информацию о предложенной цене).</w:t>
      </w:r>
      <w:proofErr w:type="gramEnd"/>
      <w:r w:rsidRPr="00C8658E">
        <w:rPr>
          <w:sz w:val="24"/>
          <w:szCs w:val="24"/>
        </w:rPr>
        <w:t xml:space="preserve"> Изменение цены в сторону снижения не должно повлечь за собой изменение иных условий Заявки, </w:t>
      </w:r>
      <w:proofErr w:type="gramStart"/>
      <w:r w:rsidRPr="00C8658E">
        <w:rPr>
          <w:sz w:val="24"/>
          <w:szCs w:val="24"/>
        </w:rPr>
        <w:t>кроме</w:t>
      </w:r>
      <w:proofErr w:type="gramEnd"/>
      <w:r w:rsidRPr="00C8658E">
        <w:rPr>
          <w:sz w:val="24"/>
          <w:szCs w:val="24"/>
        </w:rPr>
        <w:t xml:space="preserve"> ценовых.</w:t>
      </w:r>
    </w:p>
    <w:p w:rsidR="000408CB" w:rsidRPr="00C8658E" w:rsidRDefault="00C8658E"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iCs/>
          <w:sz w:val="24"/>
          <w:szCs w:val="24"/>
          <w:lang w:eastAsia="ru-RU"/>
        </w:rPr>
        <w:t xml:space="preserve">Предложения Участника по повышению цены не рассматриваются, такой Участник считается не участвовавшим в процедуре переторжки, </w:t>
      </w:r>
      <w:r w:rsidRPr="00C8658E">
        <w:rPr>
          <w:sz w:val="24"/>
          <w:szCs w:val="24"/>
          <w:lang w:eastAsia="ru-RU"/>
        </w:rPr>
        <w:t>его Заявка остается действующей с ранее объявленной ценой</w:t>
      </w:r>
      <w:r w:rsidR="000408CB" w:rsidRPr="00C8658E">
        <w:rPr>
          <w:sz w:val="24"/>
          <w:szCs w:val="24"/>
        </w:rPr>
        <w:t>.</w:t>
      </w:r>
    </w:p>
    <w:p w:rsidR="000408CB" w:rsidRPr="000408CB" w:rsidRDefault="000408CB" w:rsidP="00CB550A">
      <w:pPr>
        <w:pStyle w:val="a1"/>
        <w:numPr>
          <w:ilvl w:val="2"/>
          <w:numId w:val="43"/>
        </w:numPr>
        <w:tabs>
          <w:tab w:val="clear" w:pos="1134"/>
          <w:tab w:val="num" w:pos="1276"/>
        </w:tabs>
        <w:suppressAutoHyphens w:val="0"/>
        <w:spacing w:after="60" w:line="240" w:lineRule="auto"/>
        <w:ind w:left="0" w:firstLine="567"/>
        <w:rPr>
          <w:sz w:val="24"/>
          <w:szCs w:val="24"/>
        </w:rPr>
      </w:pPr>
      <w:r w:rsidRPr="00C8658E">
        <w:rPr>
          <w:sz w:val="24"/>
          <w:szCs w:val="24"/>
        </w:rPr>
        <w:t xml:space="preserve">После проведения переторжки Закупочная комиссия производит необходимые подсчеты в соответствии с ранее объявленными критериями и учитывает цены, полученные в ходе переторжки, при оценке Заявок и построении итоговой </w:t>
      </w:r>
      <w:proofErr w:type="spellStart"/>
      <w:r w:rsidRPr="00C8658E">
        <w:rPr>
          <w:sz w:val="24"/>
          <w:szCs w:val="24"/>
        </w:rPr>
        <w:t>ранжировки</w:t>
      </w:r>
      <w:proofErr w:type="spellEnd"/>
      <w:r w:rsidRPr="00C8658E">
        <w:rPr>
          <w:sz w:val="24"/>
          <w:szCs w:val="24"/>
        </w:rPr>
        <w:t xml:space="preserve"> Заявок. </w:t>
      </w:r>
      <w:proofErr w:type="gramStart"/>
      <w:r w:rsidRPr="00C8658E">
        <w:rPr>
          <w:sz w:val="24"/>
          <w:szCs w:val="24"/>
        </w:rPr>
        <w:t>Предложения Участников, приглашенных на переторжку,</w:t>
      </w:r>
      <w:r w:rsidRPr="000408CB">
        <w:rPr>
          <w:sz w:val="24"/>
          <w:szCs w:val="24"/>
        </w:rPr>
        <w:t xml:space="preserve"> но в ней не участвовавших, учитываются при построении итоговой </w:t>
      </w:r>
      <w:proofErr w:type="spellStart"/>
      <w:r w:rsidRPr="000408CB">
        <w:rPr>
          <w:sz w:val="24"/>
          <w:szCs w:val="24"/>
        </w:rPr>
        <w:t>ранжировки</w:t>
      </w:r>
      <w:proofErr w:type="spellEnd"/>
      <w:r w:rsidRPr="000408CB">
        <w:rPr>
          <w:sz w:val="24"/>
          <w:szCs w:val="24"/>
        </w:rPr>
        <w:t xml:space="preserve"> предложений по первоначальной цене.</w:t>
      </w:r>
      <w:proofErr w:type="gramEnd"/>
    </w:p>
    <w:p w:rsidR="000408CB" w:rsidRPr="000408CB" w:rsidRDefault="000408CB" w:rsidP="00CB550A">
      <w:pPr>
        <w:pStyle w:val="a1"/>
        <w:numPr>
          <w:ilvl w:val="2"/>
          <w:numId w:val="43"/>
        </w:numPr>
        <w:tabs>
          <w:tab w:val="clear" w:pos="1134"/>
        </w:tabs>
        <w:suppressAutoHyphens w:val="0"/>
        <w:spacing w:after="60" w:line="240" w:lineRule="auto"/>
        <w:ind w:left="0" w:firstLine="567"/>
        <w:rPr>
          <w:sz w:val="24"/>
          <w:szCs w:val="24"/>
        </w:rPr>
      </w:pPr>
      <w:r w:rsidRPr="000408CB">
        <w:rPr>
          <w:sz w:val="24"/>
          <w:szCs w:val="24"/>
        </w:rPr>
        <w:t xml:space="preserve">Участие в переторжке не расценивается Организатором как нарушение требований пункта </w:t>
      </w:r>
      <w:r w:rsidR="00326C13">
        <w:fldChar w:fldCharType="begin"/>
      </w:r>
      <w:r w:rsidR="00326C13">
        <w:instrText xml:space="preserve"> REF _Ref306004660 \r \h  \* MERGEFORMAT </w:instrText>
      </w:r>
      <w:r w:rsidR="00326C13">
        <w:fldChar w:fldCharType="separate"/>
      </w:r>
      <w:r w:rsidR="00E2373E" w:rsidRPr="00E2373E">
        <w:rPr>
          <w:sz w:val="24"/>
          <w:szCs w:val="24"/>
        </w:rPr>
        <w:t>3.3.1.3</w:t>
      </w:r>
      <w:r w:rsidR="00326C13">
        <w:fldChar w:fldCharType="end"/>
      </w:r>
      <w:r w:rsidRPr="000408CB">
        <w:rPr>
          <w:sz w:val="24"/>
          <w:szCs w:val="24"/>
        </w:rPr>
        <w:t>.</w:t>
      </w:r>
    </w:p>
    <w:p w:rsidR="00717F60" w:rsidRPr="00E71A48" w:rsidRDefault="00717F60" w:rsidP="00E71A48">
      <w:pPr>
        <w:pStyle w:val="2"/>
        <w:tabs>
          <w:tab w:val="clear" w:pos="1700"/>
          <w:tab w:val="left" w:pos="709"/>
        </w:tabs>
        <w:spacing w:line="264" w:lineRule="auto"/>
      </w:pPr>
      <w:bookmarkStart w:id="396" w:name="_Ref440880942"/>
      <w:bookmarkStart w:id="397" w:name="_Toc447292476"/>
      <w:r w:rsidRPr="00E71A48">
        <w:t xml:space="preserve">Подведение итогов </w:t>
      </w:r>
      <w:r w:rsidR="00DF639D" w:rsidRPr="00E71A48">
        <w:t>З</w:t>
      </w:r>
      <w:r w:rsidRPr="00E71A48">
        <w:t>апроса предложений</w:t>
      </w:r>
      <w:bookmarkEnd w:id="394"/>
      <w:bookmarkEnd w:id="395"/>
      <w:bookmarkEnd w:id="396"/>
      <w:bookmarkEnd w:id="397"/>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98"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98"/>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E6083F">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lastRenderedPageBreak/>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CB550A">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717F60" w:rsidRPr="00E71A48">
        <w:rPr>
          <w:bCs w:val="0"/>
          <w:sz w:val="24"/>
          <w:szCs w:val="24"/>
        </w:rPr>
        <w:t>.</w:t>
      </w:r>
    </w:p>
    <w:p w:rsidR="00717F60" w:rsidRPr="000408CB" w:rsidRDefault="000408CB" w:rsidP="00CB550A">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0408CB">
        <w:rPr>
          <w:sz w:val="24"/>
          <w:szCs w:val="24"/>
        </w:rPr>
        <w:t xml:space="preserve">В случае завершения или прекращения процедуры запроса предложений соответствующее уведомление размещается Организатором </w:t>
      </w:r>
      <w:r w:rsidRPr="000408CB">
        <w:rPr>
          <w:bCs w:val="0"/>
          <w:sz w:val="24"/>
          <w:szCs w:val="24"/>
          <w:lang w:eastAsia="ru-RU"/>
        </w:rPr>
        <w:t xml:space="preserve">на </w:t>
      </w:r>
      <w:proofErr w:type="spellStart"/>
      <w:r w:rsidRPr="000408CB">
        <w:rPr>
          <w:bCs w:val="0"/>
          <w:sz w:val="24"/>
          <w:szCs w:val="24"/>
          <w:lang w:eastAsia="ru-RU"/>
        </w:rPr>
        <w:t>интернет-ресурсах</w:t>
      </w:r>
      <w:proofErr w:type="spellEnd"/>
      <w:r w:rsidRPr="000408CB">
        <w:rPr>
          <w:bCs w:val="0"/>
          <w:sz w:val="24"/>
          <w:szCs w:val="24"/>
          <w:lang w:eastAsia="ru-RU"/>
        </w:rPr>
        <w:t xml:space="preserve">, на которых было опубликовано </w:t>
      </w:r>
      <w:r w:rsidRPr="000408CB">
        <w:rPr>
          <w:iCs/>
          <w:sz w:val="24"/>
          <w:szCs w:val="24"/>
        </w:rPr>
        <w:t>Извещение</w:t>
      </w:r>
      <w:r w:rsidRPr="000408CB">
        <w:rPr>
          <w:sz w:val="24"/>
          <w:szCs w:val="24"/>
        </w:rPr>
        <w:t xml:space="preserve"> о проведении открытого </w:t>
      </w:r>
      <w:r w:rsidRPr="000408CB">
        <w:rPr>
          <w:iCs/>
          <w:sz w:val="24"/>
          <w:szCs w:val="24"/>
        </w:rPr>
        <w:t xml:space="preserve">запроса предложений (подраздел </w:t>
      </w:r>
      <w:r w:rsidR="00326C13">
        <w:fldChar w:fldCharType="begin"/>
      </w:r>
      <w:r w:rsidR="00326C13">
        <w:instrText xml:space="preserve"> REF _Ref191386085 \r \h  \* MERGEFORMAT </w:instrText>
      </w:r>
      <w:r w:rsidR="00326C13">
        <w:fldChar w:fldCharType="separate"/>
      </w:r>
      <w:r w:rsidR="00E2373E" w:rsidRPr="00E2373E">
        <w:rPr>
          <w:iCs/>
          <w:sz w:val="24"/>
          <w:szCs w:val="24"/>
        </w:rPr>
        <w:t>1.1.1</w:t>
      </w:r>
      <w:r w:rsidR="00326C13">
        <w:fldChar w:fldCharType="end"/>
      </w:r>
      <w:r w:rsidRPr="000408CB">
        <w:rPr>
          <w:iCs/>
          <w:sz w:val="24"/>
          <w:szCs w:val="24"/>
        </w:rPr>
        <w:t>)</w:t>
      </w:r>
      <w:r w:rsidR="00717F60" w:rsidRPr="000408CB">
        <w:rPr>
          <w:sz w:val="24"/>
          <w:szCs w:val="24"/>
        </w:rPr>
        <w:t>.</w:t>
      </w:r>
    </w:p>
    <w:p w:rsidR="0075787E" w:rsidRPr="00E71A48" w:rsidRDefault="0075787E" w:rsidP="00E71A48">
      <w:pPr>
        <w:widowControl w:val="0"/>
        <w:overflowPunct w:val="0"/>
        <w:autoSpaceDE w:val="0"/>
        <w:spacing w:line="264" w:lineRule="auto"/>
        <w:ind w:firstLine="700"/>
        <w:rPr>
          <w:sz w:val="24"/>
          <w:szCs w:val="24"/>
        </w:rPr>
      </w:pPr>
    </w:p>
    <w:p w:rsidR="00717F60" w:rsidRPr="00E71A48" w:rsidRDefault="00717F60" w:rsidP="00E71A48">
      <w:pPr>
        <w:pStyle w:val="2"/>
        <w:tabs>
          <w:tab w:val="clear" w:pos="1700"/>
          <w:tab w:val="left" w:pos="709"/>
        </w:tabs>
        <w:spacing w:line="264" w:lineRule="auto"/>
      </w:pPr>
      <w:bookmarkStart w:id="399" w:name="_Ref303251044"/>
      <w:bookmarkStart w:id="400" w:name="_Toc447292477"/>
      <w:bookmarkStart w:id="401" w:name="_Ref191386295"/>
      <w:r w:rsidRPr="00E71A48">
        <w:t xml:space="preserve">Признание запроса предложений </w:t>
      </w:r>
      <w:proofErr w:type="gramStart"/>
      <w:r w:rsidRPr="00E71A48">
        <w:t>несостоявшимся</w:t>
      </w:r>
      <w:bookmarkEnd w:id="399"/>
      <w:bookmarkEnd w:id="400"/>
      <w:proofErr w:type="gramEnd"/>
    </w:p>
    <w:p w:rsidR="00717F60" w:rsidRPr="00E71A48" w:rsidRDefault="00717F60" w:rsidP="00CB550A">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402"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402"/>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bookmarkStart w:id="403"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403"/>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0408CB">
      <w:pPr>
        <w:pStyle w:val="35"/>
        <w:numPr>
          <w:ilvl w:val="0"/>
          <w:numId w:val="12"/>
        </w:numPr>
        <w:suppressAutoHyphens w:val="0"/>
        <w:spacing w:line="264" w:lineRule="auto"/>
        <w:ind w:left="0" w:firstLine="284"/>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0408CB">
      <w:pPr>
        <w:pStyle w:val="35"/>
        <w:numPr>
          <w:ilvl w:val="0"/>
          <w:numId w:val="12"/>
        </w:numPr>
        <w:suppressAutoHyphens w:val="0"/>
        <w:spacing w:line="264" w:lineRule="auto"/>
        <w:ind w:left="0" w:firstLine="284"/>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CB550A">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404" w:name="_Ref311220495"/>
      <w:r w:rsidRPr="00E71A48">
        <w:rPr>
          <w:bCs w:val="0"/>
          <w:sz w:val="24"/>
          <w:szCs w:val="24"/>
          <w:lang w:eastAsia="ru-RU"/>
        </w:rPr>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 </w:t>
      </w:r>
      <w:bookmarkEnd w:id="404"/>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CB550A">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CB550A">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E71A48">
      <w:pPr>
        <w:pStyle w:val="2"/>
        <w:tabs>
          <w:tab w:val="clear" w:pos="1700"/>
          <w:tab w:val="left" w:pos="709"/>
        </w:tabs>
        <w:spacing w:line="264" w:lineRule="auto"/>
      </w:pPr>
      <w:bookmarkStart w:id="405" w:name="_Ref303683929"/>
      <w:bookmarkStart w:id="406" w:name="_Toc447292478"/>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401"/>
      <w:bookmarkEnd w:id="405"/>
      <w:bookmarkEnd w:id="406"/>
    </w:p>
    <w:p w:rsidR="00717F60" w:rsidRPr="00E71A48" w:rsidRDefault="00717F60" w:rsidP="00CB550A">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CB550A">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CB550A">
      <w:pPr>
        <w:widowControl w:val="0"/>
        <w:numPr>
          <w:ilvl w:val="2"/>
          <w:numId w:val="44"/>
        </w:numPr>
        <w:overflowPunct w:val="0"/>
        <w:autoSpaceDE w:val="0"/>
        <w:spacing w:line="264" w:lineRule="auto"/>
        <w:ind w:left="0" w:firstLine="726"/>
        <w:rPr>
          <w:bCs w:val="0"/>
          <w:color w:val="000000"/>
          <w:sz w:val="24"/>
          <w:szCs w:val="24"/>
        </w:rPr>
      </w:pPr>
      <w:bookmarkStart w:id="407" w:name="_Ref294695403"/>
      <w:bookmarkStart w:id="408"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w:t>
      </w:r>
      <w:r w:rsidR="00717F60" w:rsidRPr="00E71A48">
        <w:rPr>
          <w:bCs w:val="0"/>
          <w:color w:val="000000"/>
          <w:sz w:val="24"/>
          <w:szCs w:val="24"/>
        </w:rPr>
        <w:lastRenderedPageBreak/>
        <w:t xml:space="preserve">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407"/>
      <w:bookmarkEnd w:id="408"/>
      <w:r w:rsidR="00717F60" w:rsidRPr="00E71A48">
        <w:rPr>
          <w:bCs w:val="0"/>
          <w:color w:val="000000"/>
          <w:sz w:val="24"/>
          <w:szCs w:val="24"/>
        </w:rPr>
        <w:t xml:space="preserve"> </w:t>
      </w:r>
      <w:proofErr w:type="gramEnd"/>
    </w:p>
    <w:p w:rsidR="00717F60" w:rsidRPr="00E71A48" w:rsidRDefault="009C744E" w:rsidP="00CB550A">
      <w:pPr>
        <w:widowControl w:val="0"/>
        <w:numPr>
          <w:ilvl w:val="2"/>
          <w:numId w:val="44"/>
        </w:numPr>
        <w:overflowPunct w:val="0"/>
        <w:autoSpaceDE w:val="0"/>
        <w:spacing w:line="264" w:lineRule="auto"/>
        <w:ind w:left="0" w:firstLine="700"/>
        <w:rPr>
          <w:sz w:val="24"/>
          <w:szCs w:val="24"/>
        </w:rPr>
      </w:pPr>
      <w:bookmarkStart w:id="409"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409"/>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r w:rsidR="00326C13">
        <w:fldChar w:fldCharType="begin"/>
      </w:r>
      <w:r w:rsidR="00326C13">
        <w:instrText xml:space="preserve"> REF _Ref294695546 \r \h  \* MERGEFORMAT </w:instrText>
      </w:r>
      <w:r w:rsidR="00326C13">
        <w:fldChar w:fldCharType="separate"/>
      </w:r>
      <w:r w:rsidR="00E2373E" w:rsidRPr="00E2373E">
        <w:rPr>
          <w:bCs w:val="0"/>
          <w:sz w:val="24"/>
          <w:szCs w:val="24"/>
        </w:rPr>
        <w:t xml:space="preserve"> 1.2.6 </w:t>
      </w:r>
      <w:r w:rsidR="00326C13">
        <w:fldChar w:fldCharType="end"/>
      </w:r>
      <w:r w:rsidRPr="00E71A48">
        <w:rPr>
          <w:bCs w:val="0"/>
          <w:sz w:val="24"/>
          <w:szCs w:val="24"/>
        </w:rPr>
        <w:t>и/или в срок, определенный в п.</w:t>
      </w:r>
      <w:r w:rsidR="001716DB" w:rsidRPr="00E71A48">
        <w:rPr>
          <w:bCs w:val="0"/>
          <w:sz w:val="24"/>
          <w:szCs w:val="24"/>
        </w:rPr>
        <w:t xml:space="preserve"> </w:t>
      </w:r>
      <w:r w:rsidR="00326C13">
        <w:fldChar w:fldCharType="begin"/>
      </w:r>
      <w:r w:rsidR="00326C13">
        <w:instrText xml:space="preserve"> REF _Ref294695403 \n \h  \* MERGEFORMAT </w:instrText>
      </w:r>
      <w:r w:rsidR="00326C13">
        <w:fldChar w:fldCharType="separate"/>
      </w:r>
      <w:r w:rsidR="00E2373E" w:rsidRPr="00E2373E">
        <w:rPr>
          <w:bCs w:val="0"/>
          <w:sz w:val="24"/>
          <w:szCs w:val="24"/>
        </w:rPr>
        <w:t>3.10.3</w:t>
      </w:r>
      <w:r w:rsidR="00326C13">
        <w:fldChar w:fldCharType="end"/>
      </w:r>
      <w:r w:rsidRPr="00E71A48">
        <w:rPr>
          <w:bCs w:val="0"/>
          <w:sz w:val="24"/>
          <w:szCs w:val="24"/>
        </w:rPr>
        <w:t>;</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75CA2">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CB550A">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r w:rsidR="00326C13">
        <w:fldChar w:fldCharType="begin"/>
      </w:r>
      <w:r w:rsidR="00326C13">
        <w:instrText xml:space="preserve"> REF _Ref305979053 \r \h  \* MERGEFORMAT </w:instrText>
      </w:r>
      <w:r w:rsidR="00326C13">
        <w:fldChar w:fldCharType="separate"/>
      </w:r>
      <w:r w:rsidR="00E2373E" w:rsidRPr="00E2373E">
        <w:rPr>
          <w:bCs w:val="0"/>
          <w:sz w:val="24"/>
          <w:szCs w:val="24"/>
        </w:rPr>
        <w:t>3.10.4</w:t>
      </w:r>
      <w:r w:rsidR="00326C13">
        <w:fldChar w:fldCharType="end"/>
      </w:r>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 xml:space="preserve">». </w:t>
      </w:r>
    </w:p>
    <w:p w:rsidR="00717F60" w:rsidRPr="00E71A48" w:rsidRDefault="00717F60" w:rsidP="00CB550A">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CB550A">
      <w:pPr>
        <w:widowControl w:val="0"/>
        <w:numPr>
          <w:ilvl w:val="2"/>
          <w:numId w:val="44"/>
        </w:numPr>
        <w:overflowPunct w:val="0"/>
        <w:autoSpaceDE w:val="0"/>
        <w:spacing w:line="264" w:lineRule="auto"/>
        <w:ind w:left="0" w:firstLine="700"/>
        <w:rPr>
          <w:bCs w:val="0"/>
          <w:color w:val="000000"/>
          <w:sz w:val="24"/>
          <w:szCs w:val="24"/>
        </w:rPr>
      </w:pPr>
      <w:bookmarkStart w:id="410"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667F31">
      <w:pPr>
        <w:pStyle w:val="2"/>
        <w:tabs>
          <w:tab w:val="clear" w:pos="1700"/>
          <w:tab w:val="left" w:pos="709"/>
        </w:tabs>
        <w:spacing w:line="264" w:lineRule="auto"/>
      </w:pPr>
      <w:bookmarkStart w:id="411" w:name="_Toc181693189"/>
      <w:bookmarkStart w:id="412" w:name="_Ref190680463"/>
      <w:bookmarkStart w:id="413" w:name="_Ref306140410"/>
      <w:bookmarkStart w:id="414" w:name="_Ref306142159"/>
      <w:bookmarkStart w:id="415" w:name="_Toc447292479"/>
      <w:bookmarkStart w:id="416" w:name="_Ref303102866"/>
      <w:bookmarkStart w:id="417" w:name="_Toc305835589"/>
      <w:bookmarkStart w:id="418" w:name="_Ref303683952"/>
      <w:bookmarkStart w:id="419" w:name="__RefNumPara__840_922829174"/>
      <w:bookmarkEnd w:id="410"/>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411"/>
      <w:bookmarkEnd w:id="412"/>
      <w:bookmarkEnd w:id="413"/>
      <w:bookmarkEnd w:id="414"/>
      <w:bookmarkEnd w:id="415"/>
      <w:r w:rsidRPr="00414CAF">
        <w:t xml:space="preserve"> </w:t>
      </w:r>
      <w:bookmarkEnd w:id="416"/>
      <w:bookmarkEnd w:id="417"/>
    </w:p>
    <w:p w:rsidR="00932C0A" w:rsidRPr="00C12FA4" w:rsidRDefault="00414CAF" w:rsidP="00CB550A">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r w:rsidR="00243008">
        <w:rPr>
          <w:sz w:val="24"/>
          <w:szCs w:val="24"/>
        </w:rPr>
        <w:fldChar w:fldCharType="begin"/>
      </w:r>
      <w:r w:rsidR="005818B2">
        <w:rPr>
          <w:sz w:val="24"/>
          <w:szCs w:val="24"/>
        </w:rPr>
        <w:instrText xml:space="preserve"> REF _Ref440272931 \r \h </w:instrText>
      </w:r>
      <w:r w:rsidR="00243008">
        <w:rPr>
          <w:sz w:val="24"/>
          <w:szCs w:val="24"/>
        </w:rPr>
      </w:r>
      <w:r w:rsidR="00243008">
        <w:rPr>
          <w:sz w:val="24"/>
          <w:szCs w:val="24"/>
        </w:rPr>
        <w:fldChar w:fldCharType="separate"/>
      </w:r>
      <w:r w:rsidR="00E2373E">
        <w:rPr>
          <w:sz w:val="24"/>
          <w:szCs w:val="24"/>
        </w:rPr>
        <w:t>2</w:t>
      </w:r>
      <w:r w:rsidR="00243008">
        <w:rPr>
          <w:sz w:val="24"/>
          <w:szCs w:val="24"/>
        </w:rPr>
        <w:fldChar w:fldCharType="end"/>
      </w:r>
      <w:r w:rsidRPr="00C12FA4">
        <w:rPr>
          <w:sz w:val="24"/>
          <w:szCs w:val="24"/>
        </w:rPr>
        <w:t>), не требуется.</w:t>
      </w:r>
    </w:p>
    <w:p w:rsidR="00932C0A" w:rsidRPr="00B42AE0" w:rsidRDefault="00932C0A" w:rsidP="00B42AE0">
      <w:pPr>
        <w:pStyle w:val="2"/>
        <w:tabs>
          <w:tab w:val="clear" w:pos="1700"/>
          <w:tab w:val="left" w:pos="709"/>
        </w:tabs>
        <w:spacing w:line="264" w:lineRule="auto"/>
      </w:pPr>
      <w:bookmarkStart w:id="420" w:name="_Ref303694483"/>
      <w:bookmarkStart w:id="421" w:name="_Toc305835590"/>
      <w:bookmarkStart w:id="422" w:name="_Ref306140451"/>
      <w:bookmarkStart w:id="423" w:name="_Toc447292480"/>
      <w:r w:rsidRPr="00B42AE0">
        <w:t xml:space="preserve">Уведомление о результатах </w:t>
      </w:r>
      <w:bookmarkEnd w:id="420"/>
      <w:bookmarkEnd w:id="421"/>
      <w:r w:rsidRPr="00B42AE0">
        <w:t>запроса предложений</w:t>
      </w:r>
      <w:bookmarkEnd w:id="422"/>
      <w:bookmarkEnd w:id="423"/>
    </w:p>
    <w:bookmarkEnd w:id="418"/>
    <w:p w:rsidR="00ED5C7C" w:rsidRPr="00E963D9"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r w:rsidR="00326C13">
        <w:fldChar w:fldCharType="begin"/>
      </w:r>
      <w:r w:rsidR="00326C13">
        <w:instrText xml:space="preserve"> REF _Ref191386085 \r \h  \* MERGEFORMAT </w:instrText>
      </w:r>
      <w:r w:rsidR="00326C13">
        <w:fldChar w:fldCharType="separate"/>
      </w:r>
      <w:r w:rsidR="00E2373E" w:rsidRPr="00E2373E">
        <w:rPr>
          <w:iCs/>
          <w:sz w:val="24"/>
          <w:szCs w:val="24"/>
        </w:rPr>
        <w:t>1.1.1</w:t>
      </w:r>
      <w:r w:rsidR="00326C13">
        <w:fldChar w:fldCharType="end"/>
      </w:r>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CB550A">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B42AE0">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B42AE0">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424" w:name="_Ref440270568"/>
      <w:bookmarkStart w:id="425" w:name="_Ref440274159"/>
      <w:bookmarkStart w:id="426" w:name="_Ref440292555"/>
      <w:bookmarkStart w:id="427" w:name="_Ref440292779"/>
      <w:bookmarkStart w:id="428" w:name="_Toc447292481"/>
      <w:r>
        <w:rPr>
          <w:szCs w:val="24"/>
        </w:rPr>
        <w:lastRenderedPageBreak/>
        <w:t>Техническая часть</w:t>
      </w:r>
      <w:bookmarkEnd w:id="424"/>
      <w:bookmarkEnd w:id="425"/>
      <w:bookmarkEnd w:id="426"/>
      <w:bookmarkEnd w:id="427"/>
      <w:bookmarkEnd w:id="428"/>
      <w:r w:rsidRPr="00E71A48">
        <w:rPr>
          <w:szCs w:val="24"/>
        </w:rPr>
        <w:t xml:space="preserve"> </w:t>
      </w:r>
    </w:p>
    <w:p w:rsidR="002B5044" w:rsidRPr="002A47D1" w:rsidRDefault="002B5044" w:rsidP="002A47D1">
      <w:pPr>
        <w:pStyle w:val="2"/>
        <w:ind w:left="1701" w:hanging="1134"/>
      </w:pPr>
      <w:bookmarkStart w:id="429" w:name="_Toc176064096"/>
      <w:bookmarkStart w:id="430" w:name="_Toc176338524"/>
      <w:bookmarkStart w:id="431" w:name="_Toc180399752"/>
      <w:bookmarkStart w:id="432" w:name="_Toc191205941"/>
      <w:bookmarkStart w:id="433" w:name="_Toc194315544"/>
      <w:bookmarkStart w:id="434" w:name="_Toc423421725"/>
      <w:bookmarkStart w:id="435" w:name="_Toc447292482"/>
      <w:r w:rsidRPr="002B5044">
        <w:t>Общие требования к условиям поставки продукции</w:t>
      </w:r>
      <w:bookmarkStart w:id="436" w:name="_Toc176064097"/>
      <w:bookmarkStart w:id="437" w:name="_Toc176338525"/>
      <w:bookmarkStart w:id="438" w:name="_Toc180399753"/>
      <w:bookmarkStart w:id="439" w:name="_Toc189457101"/>
      <w:bookmarkStart w:id="440" w:name="_Toc189461737"/>
      <w:bookmarkStart w:id="441" w:name="_Toc189462011"/>
      <w:bookmarkStart w:id="442" w:name="_Toc191273610"/>
      <w:bookmarkStart w:id="443" w:name="_Toc167189319"/>
      <w:bookmarkStart w:id="444" w:name="_Toc168725254"/>
      <w:bookmarkEnd w:id="429"/>
      <w:bookmarkEnd w:id="430"/>
      <w:bookmarkEnd w:id="431"/>
      <w:bookmarkEnd w:id="432"/>
      <w:bookmarkEnd w:id="433"/>
      <w:bookmarkEnd w:id="434"/>
      <w:bookmarkEnd w:id="435"/>
    </w:p>
    <w:p w:rsidR="002B5044" w:rsidRPr="002B5044" w:rsidRDefault="002B5044" w:rsidP="002B5044">
      <w:pPr>
        <w:pStyle w:val="3"/>
        <w:ind w:left="0" w:firstLine="851"/>
        <w:jc w:val="both"/>
        <w:rPr>
          <w:b w:val="0"/>
          <w:szCs w:val="24"/>
        </w:rPr>
      </w:pPr>
      <w:bookmarkStart w:id="445" w:name="_Toc439166308"/>
      <w:bookmarkStart w:id="446" w:name="_Toc439170656"/>
      <w:bookmarkStart w:id="447" w:name="_Toc439172758"/>
      <w:bookmarkStart w:id="448" w:name="_Toc439173202"/>
      <w:bookmarkStart w:id="449" w:name="_Toc439238196"/>
      <w:bookmarkStart w:id="450" w:name="_Toc439252748"/>
      <w:bookmarkStart w:id="451" w:name="_Toc439323606"/>
      <w:bookmarkStart w:id="452" w:name="_Toc439323722"/>
      <w:bookmarkStart w:id="453" w:name="_Toc440357120"/>
      <w:bookmarkStart w:id="454" w:name="_Toc440359675"/>
      <w:bookmarkStart w:id="455" w:name="_Toc440632139"/>
      <w:bookmarkStart w:id="456" w:name="_Toc440875960"/>
      <w:bookmarkStart w:id="457" w:name="_Toc441131292"/>
      <w:bookmarkStart w:id="458" w:name="_Toc447292483"/>
      <w:r w:rsidRPr="002B5044">
        <w:rPr>
          <w:b w:val="0"/>
          <w:szCs w:val="24"/>
        </w:rPr>
        <w:t>Продукция должна быть новой и ранее неиспользованной.</w:t>
      </w:r>
      <w:bookmarkEnd w:id="445"/>
      <w:bookmarkEnd w:id="446"/>
      <w:bookmarkEnd w:id="447"/>
      <w:bookmarkEnd w:id="448"/>
      <w:bookmarkEnd w:id="449"/>
      <w:bookmarkEnd w:id="450"/>
      <w:bookmarkEnd w:id="451"/>
      <w:bookmarkEnd w:id="452"/>
      <w:bookmarkEnd w:id="453"/>
      <w:bookmarkEnd w:id="454"/>
      <w:bookmarkEnd w:id="455"/>
      <w:bookmarkEnd w:id="456"/>
      <w:bookmarkEnd w:id="457"/>
      <w:bookmarkEnd w:id="458"/>
    </w:p>
    <w:p w:rsidR="002B5044" w:rsidRPr="002B5044" w:rsidRDefault="002B5044" w:rsidP="002B5044">
      <w:pPr>
        <w:pStyle w:val="3"/>
        <w:ind w:left="0" w:firstLine="851"/>
        <w:jc w:val="both"/>
        <w:rPr>
          <w:b w:val="0"/>
          <w:szCs w:val="24"/>
        </w:rPr>
      </w:pPr>
      <w:bookmarkStart w:id="459" w:name="_Toc439166309"/>
      <w:bookmarkStart w:id="460" w:name="_Toc439170657"/>
      <w:bookmarkStart w:id="461" w:name="_Toc439172759"/>
      <w:bookmarkStart w:id="462" w:name="_Toc439173203"/>
      <w:bookmarkStart w:id="463" w:name="_Toc439238197"/>
      <w:bookmarkStart w:id="464" w:name="_Toc439252749"/>
      <w:bookmarkStart w:id="465" w:name="_Toc439323607"/>
      <w:bookmarkStart w:id="466" w:name="_Toc439323723"/>
      <w:bookmarkStart w:id="467" w:name="_Toc440357121"/>
      <w:bookmarkStart w:id="468" w:name="_Toc440359676"/>
      <w:bookmarkStart w:id="469" w:name="_Toc440632140"/>
      <w:bookmarkStart w:id="470" w:name="_Toc440875961"/>
      <w:bookmarkStart w:id="471" w:name="_Toc441131293"/>
      <w:bookmarkStart w:id="472" w:name="_Toc447292484"/>
      <w:r w:rsidRPr="002B5044">
        <w:rPr>
          <w:b w:val="0"/>
          <w:szCs w:val="24"/>
        </w:rPr>
        <w:t>Продукция должна соответствовать ГОСТ, ТУ и Технической политике ПАО «МРСК Центра».</w:t>
      </w:r>
      <w:bookmarkEnd w:id="459"/>
      <w:bookmarkEnd w:id="460"/>
      <w:bookmarkEnd w:id="461"/>
      <w:bookmarkEnd w:id="462"/>
      <w:bookmarkEnd w:id="463"/>
      <w:bookmarkEnd w:id="464"/>
      <w:bookmarkEnd w:id="465"/>
      <w:bookmarkEnd w:id="466"/>
      <w:bookmarkEnd w:id="467"/>
      <w:bookmarkEnd w:id="468"/>
      <w:bookmarkEnd w:id="469"/>
      <w:bookmarkEnd w:id="470"/>
      <w:bookmarkEnd w:id="471"/>
      <w:bookmarkEnd w:id="472"/>
    </w:p>
    <w:p w:rsidR="002B5044" w:rsidRPr="00C12FA4" w:rsidRDefault="002B5044" w:rsidP="0021751A">
      <w:pPr>
        <w:pStyle w:val="2"/>
        <w:ind w:left="1701" w:hanging="1134"/>
      </w:pPr>
      <w:bookmarkStart w:id="473" w:name="_Toc423421726"/>
      <w:bookmarkStart w:id="474" w:name="_Toc447292485"/>
      <w:bookmarkStart w:id="475" w:name="_Ref450653625"/>
      <w:r w:rsidRPr="00C12FA4">
        <w:t>Перечень, объемы и характеристики закупаемой продукции</w:t>
      </w:r>
      <w:bookmarkEnd w:id="436"/>
      <w:bookmarkEnd w:id="437"/>
      <w:bookmarkEnd w:id="438"/>
      <w:bookmarkEnd w:id="439"/>
      <w:bookmarkEnd w:id="440"/>
      <w:bookmarkEnd w:id="441"/>
      <w:bookmarkEnd w:id="442"/>
      <w:bookmarkEnd w:id="473"/>
      <w:bookmarkEnd w:id="474"/>
      <w:bookmarkEnd w:id="475"/>
    </w:p>
    <w:p w:rsidR="002B5044" w:rsidRPr="003803A7" w:rsidRDefault="002B5044" w:rsidP="002B5044">
      <w:pPr>
        <w:pStyle w:val="3"/>
        <w:ind w:left="0" w:firstLine="851"/>
        <w:jc w:val="both"/>
        <w:rPr>
          <w:b w:val="0"/>
          <w:szCs w:val="24"/>
        </w:rPr>
      </w:pPr>
      <w:bookmarkStart w:id="476" w:name="_Toc439166311"/>
      <w:bookmarkStart w:id="477" w:name="_Toc439170659"/>
      <w:bookmarkStart w:id="478" w:name="_Toc439172761"/>
      <w:bookmarkStart w:id="479" w:name="_Toc439173205"/>
      <w:bookmarkStart w:id="480" w:name="_Toc439238199"/>
      <w:bookmarkStart w:id="481" w:name="_Toc439252751"/>
      <w:bookmarkStart w:id="482" w:name="_Toc439323609"/>
      <w:bookmarkStart w:id="483" w:name="_Toc439323725"/>
      <w:bookmarkStart w:id="484" w:name="_Toc440357123"/>
      <w:bookmarkStart w:id="485" w:name="_Toc440359678"/>
      <w:bookmarkStart w:id="486" w:name="_Toc440632142"/>
      <w:bookmarkStart w:id="487" w:name="_Toc440875963"/>
      <w:bookmarkStart w:id="488" w:name="_Toc441131295"/>
      <w:bookmarkStart w:id="489" w:name="_Toc447292486"/>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w:t>
      </w:r>
      <w:r w:rsidR="00A154B7" w:rsidRPr="00326C13">
        <w:rPr>
          <w:b w:val="0"/>
          <w:szCs w:val="24"/>
        </w:rPr>
        <w:t>Лоту №1 (подраздел</w:t>
      </w:r>
      <w:r w:rsidR="00A154B7">
        <w:rPr>
          <w:b w:val="0"/>
          <w:szCs w:val="24"/>
        </w:rPr>
        <w:t xml:space="preserve"> </w:t>
      </w:r>
      <w:r w:rsidR="00243008">
        <w:rPr>
          <w:b w:val="0"/>
          <w:szCs w:val="24"/>
        </w:rPr>
        <w:fldChar w:fldCharType="begin"/>
      </w:r>
      <w:r w:rsidR="00A154B7">
        <w:rPr>
          <w:b w:val="0"/>
          <w:szCs w:val="24"/>
        </w:rPr>
        <w:instrText xml:space="preserve"> REF _Ref440275279 \r \h </w:instrText>
      </w:r>
      <w:r w:rsidR="00243008">
        <w:rPr>
          <w:b w:val="0"/>
          <w:szCs w:val="24"/>
        </w:rPr>
      </w:r>
      <w:r w:rsidR="00243008">
        <w:rPr>
          <w:b w:val="0"/>
          <w:szCs w:val="24"/>
        </w:rPr>
        <w:fldChar w:fldCharType="separate"/>
      </w:r>
      <w:r w:rsidR="00E2373E">
        <w:rPr>
          <w:b w:val="0"/>
          <w:szCs w:val="24"/>
        </w:rPr>
        <w:t>1.1.4</w:t>
      </w:r>
      <w:r w:rsidR="00243008">
        <w:rPr>
          <w:b w:val="0"/>
          <w:szCs w:val="24"/>
        </w:rPr>
        <w:fldChar w:fldCharType="end"/>
      </w:r>
      <w:r w:rsidR="00A154B7">
        <w:rPr>
          <w:b w:val="0"/>
          <w:szCs w:val="24"/>
        </w:rPr>
        <w:t>)</w:t>
      </w:r>
      <w:r w:rsidRPr="00C12FA4">
        <w:rPr>
          <w:b w:val="0"/>
          <w:szCs w:val="24"/>
        </w:rPr>
        <w:t xml:space="preserve"> изложен</w:t>
      </w:r>
      <w:r w:rsidR="00F463E8">
        <w:rPr>
          <w:b w:val="0"/>
          <w:szCs w:val="24"/>
        </w:rPr>
        <w:t>о(</w:t>
      </w:r>
      <w:r w:rsidRPr="00C12FA4">
        <w:rPr>
          <w:b w:val="0"/>
          <w:szCs w:val="24"/>
        </w:rPr>
        <w:t>ы</w:t>
      </w:r>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76"/>
      <w:bookmarkEnd w:id="477"/>
      <w:bookmarkEnd w:id="478"/>
      <w:bookmarkEnd w:id="479"/>
      <w:bookmarkEnd w:id="480"/>
      <w:bookmarkEnd w:id="481"/>
      <w:bookmarkEnd w:id="482"/>
      <w:bookmarkEnd w:id="483"/>
      <w:bookmarkEnd w:id="484"/>
      <w:bookmarkEnd w:id="485"/>
      <w:bookmarkEnd w:id="486"/>
      <w:bookmarkEnd w:id="487"/>
      <w:bookmarkEnd w:id="488"/>
      <w:bookmarkEnd w:id="489"/>
    </w:p>
    <w:p w:rsidR="002B5044" w:rsidRPr="003803A7" w:rsidRDefault="002B5044" w:rsidP="0021751A">
      <w:pPr>
        <w:pStyle w:val="2"/>
        <w:ind w:left="1701" w:hanging="1134"/>
      </w:pPr>
      <w:bookmarkStart w:id="490" w:name="_Ref194832984"/>
      <w:bookmarkStart w:id="491" w:name="_Ref197686508"/>
      <w:bookmarkStart w:id="492" w:name="_Toc423421727"/>
      <w:bookmarkStart w:id="493" w:name="_Toc447292487"/>
      <w:r w:rsidRPr="003803A7">
        <w:t>Требование к поставляемой продукции</w:t>
      </w:r>
      <w:bookmarkEnd w:id="490"/>
      <w:bookmarkEnd w:id="491"/>
      <w:bookmarkEnd w:id="492"/>
      <w:bookmarkEnd w:id="493"/>
    </w:p>
    <w:p w:rsidR="002B5044" w:rsidRPr="003803A7" w:rsidRDefault="0021751A" w:rsidP="002B5044">
      <w:pPr>
        <w:pStyle w:val="3"/>
        <w:ind w:left="0" w:firstLine="851"/>
        <w:jc w:val="both"/>
        <w:rPr>
          <w:b w:val="0"/>
          <w:szCs w:val="24"/>
        </w:rPr>
      </w:pPr>
      <w:bookmarkStart w:id="494" w:name="_Toc439166313"/>
      <w:bookmarkStart w:id="495" w:name="_Toc439170661"/>
      <w:bookmarkStart w:id="496" w:name="_Toc439172763"/>
      <w:bookmarkStart w:id="497" w:name="_Toc439173207"/>
      <w:bookmarkStart w:id="498" w:name="_Toc439238201"/>
      <w:bookmarkStart w:id="499" w:name="_Toc439252753"/>
      <w:bookmarkStart w:id="500" w:name="_Toc439323611"/>
      <w:bookmarkStart w:id="501" w:name="_Toc439323727"/>
      <w:bookmarkStart w:id="502" w:name="_Toc440357125"/>
      <w:bookmarkStart w:id="503" w:name="_Toc440359680"/>
      <w:bookmarkStart w:id="504" w:name="_Toc440632144"/>
      <w:bookmarkStart w:id="505" w:name="_Toc440875965"/>
      <w:bookmarkStart w:id="506" w:name="_Toc441131297"/>
      <w:bookmarkStart w:id="507" w:name="_Toc447292488"/>
      <w:bookmarkStart w:id="508" w:name="_Ref194833053"/>
      <w:bookmarkStart w:id="509" w:name="_Ref223496951"/>
      <w:bookmarkStart w:id="51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94"/>
      <w:bookmarkEnd w:id="495"/>
      <w:bookmarkEnd w:id="496"/>
      <w:bookmarkEnd w:id="497"/>
      <w:bookmarkEnd w:id="498"/>
      <w:bookmarkEnd w:id="499"/>
      <w:bookmarkEnd w:id="500"/>
      <w:bookmarkEnd w:id="501"/>
      <w:bookmarkEnd w:id="502"/>
      <w:bookmarkEnd w:id="503"/>
      <w:bookmarkEnd w:id="504"/>
      <w:bookmarkEnd w:id="505"/>
      <w:bookmarkEnd w:id="506"/>
      <w:bookmarkEnd w:id="507"/>
    </w:p>
    <w:p w:rsidR="002B5044" w:rsidRPr="003776BB" w:rsidRDefault="002B5044" w:rsidP="002B5044">
      <w:pPr>
        <w:pStyle w:val="3"/>
        <w:ind w:left="0" w:firstLine="851"/>
        <w:jc w:val="both"/>
        <w:rPr>
          <w:b w:val="0"/>
          <w:szCs w:val="24"/>
        </w:rPr>
      </w:pPr>
      <w:bookmarkStart w:id="511" w:name="_Toc439166314"/>
      <w:bookmarkStart w:id="512" w:name="_Toc439170662"/>
      <w:bookmarkStart w:id="513" w:name="_Toc439172764"/>
      <w:bookmarkStart w:id="514" w:name="_Toc439173208"/>
      <w:bookmarkStart w:id="515" w:name="_Toc439238202"/>
      <w:bookmarkStart w:id="516" w:name="_Toc439252754"/>
      <w:bookmarkStart w:id="517" w:name="_Toc439323612"/>
      <w:bookmarkStart w:id="518" w:name="_Toc439323728"/>
      <w:bookmarkStart w:id="519" w:name="_Toc440357126"/>
      <w:bookmarkStart w:id="520" w:name="_Toc440359681"/>
      <w:bookmarkStart w:id="521" w:name="_Toc440632145"/>
      <w:bookmarkStart w:id="522" w:name="_Toc440875966"/>
      <w:bookmarkStart w:id="523" w:name="_Toc441131298"/>
      <w:bookmarkStart w:id="524" w:name="_Toc447292489"/>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задания(й),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задания(й) Закупочная комиссия отклонит Заявку Участника</w:t>
      </w:r>
      <w:r w:rsidRPr="003776BB">
        <w:rPr>
          <w:b w:val="0"/>
          <w:szCs w:val="24"/>
        </w:rPr>
        <w:t>.</w:t>
      </w:r>
      <w:bookmarkEnd w:id="511"/>
      <w:bookmarkEnd w:id="512"/>
      <w:bookmarkEnd w:id="513"/>
      <w:bookmarkEnd w:id="514"/>
      <w:bookmarkEnd w:id="515"/>
      <w:bookmarkEnd w:id="516"/>
      <w:bookmarkEnd w:id="517"/>
      <w:bookmarkEnd w:id="518"/>
      <w:bookmarkEnd w:id="519"/>
      <w:bookmarkEnd w:id="520"/>
      <w:bookmarkEnd w:id="521"/>
      <w:bookmarkEnd w:id="522"/>
      <w:bookmarkEnd w:id="523"/>
      <w:bookmarkEnd w:id="524"/>
    </w:p>
    <w:p w:rsidR="002B5044" w:rsidRPr="002B5044" w:rsidRDefault="002B5044" w:rsidP="0021751A">
      <w:pPr>
        <w:pStyle w:val="2"/>
        <w:ind w:left="1701" w:hanging="1134"/>
      </w:pPr>
      <w:bookmarkStart w:id="525" w:name="_Ref247513861"/>
      <w:bookmarkStart w:id="526" w:name="_Toc423421728"/>
      <w:bookmarkStart w:id="527" w:name="_Toc447292490"/>
      <w:r w:rsidRPr="002B5044">
        <w:t xml:space="preserve">Требование к </w:t>
      </w:r>
      <w:r w:rsidR="0021751A">
        <w:t>Участник</w:t>
      </w:r>
      <w:r w:rsidRPr="002B5044">
        <w:t>у</w:t>
      </w:r>
      <w:bookmarkEnd w:id="508"/>
      <w:bookmarkEnd w:id="509"/>
      <w:bookmarkEnd w:id="510"/>
      <w:r w:rsidRPr="002B5044">
        <w:t>.</w:t>
      </w:r>
      <w:bookmarkEnd w:id="525"/>
      <w:bookmarkEnd w:id="526"/>
      <w:bookmarkEnd w:id="527"/>
    </w:p>
    <w:p w:rsidR="002B5044" w:rsidRPr="002B5044" w:rsidRDefault="002B5044" w:rsidP="002B5044">
      <w:pPr>
        <w:pStyle w:val="3"/>
        <w:ind w:left="0" w:firstLine="851"/>
        <w:jc w:val="both"/>
        <w:rPr>
          <w:b w:val="0"/>
          <w:szCs w:val="24"/>
        </w:rPr>
      </w:pPr>
      <w:bookmarkStart w:id="528" w:name="_Toc439166317"/>
      <w:bookmarkStart w:id="529" w:name="_Toc439170665"/>
      <w:bookmarkStart w:id="530" w:name="_Toc439172767"/>
      <w:bookmarkStart w:id="531" w:name="_Toc439173211"/>
      <w:bookmarkStart w:id="532" w:name="_Toc439238205"/>
      <w:bookmarkStart w:id="533" w:name="_Toc439252756"/>
      <w:bookmarkStart w:id="534" w:name="_Toc439323614"/>
      <w:bookmarkStart w:id="535" w:name="_Toc439323730"/>
      <w:bookmarkStart w:id="536" w:name="_Ref440292618"/>
      <w:bookmarkStart w:id="537" w:name="_Toc440357128"/>
      <w:bookmarkStart w:id="538" w:name="_Toc440359683"/>
      <w:bookmarkStart w:id="539" w:name="_Toc440632147"/>
      <w:bookmarkStart w:id="540" w:name="_Toc440875968"/>
      <w:bookmarkStart w:id="541" w:name="_Toc441131300"/>
      <w:bookmarkStart w:id="542" w:name="_Toc447292491"/>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r w:rsidR="00243008">
        <w:rPr>
          <w:b w:val="0"/>
          <w:szCs w:val="24"/>
        </w:rPr>
        <w:fldChar w:fldCharType="begin"/>
      </w:r>
      <w:r w:rsidR="00D56F8C">
        <w:rPr>
          <w:b w:val="0"/>
          <w:szCs w:val="24"/>
        </w:rPr>
        <w:instrText xml:space="preserve"> REF _Ref86826666 \r \h </w:instrText>
      </w:r>
      <w:r w:rsidR="00243008">
        <w:rPr>
          <w:b w:val="0"/>
          <w:szCs w:val="24"/>
        </w:rPr>
      </w:r>
      <w:r w:rsidR="00243008">
        <w:rPr>
          <w:b w:val="0"/>
          <w:szCs w:val="24"/>
        </w:rPr>
        <w:fldChar w:fldCharType="separate"/>
      </w:r>
      <w:r w:rsidR="00E2373E">
        <w:rPr>
          <w:b w:val="0"/>
          <w:szCs w:val="24"/>
        </w:rPr>
        <w:t>5.3</w:t>
      </w:r>
      <w:r w:rsidR="00243008">
        <w:rPr>
          <w:b w:val="0"/>
          <w:szCs w:val="24"/>
        </w:rPr>
        <w:fldChar w:fldCharType="end"/>
      </w:r>
      <w:r w:rsidRPr="002B5044">
        <w:rPr>
          <w:b w:val="0"/>
          <w:szCs w:val="24"/>
        </w:rPr>
        <w:t>).</w:t>
      </w:r>
      <w:bookmarkEnd w:id="528"/>
      <w:bookmarkEnd w:id="529"/>
      <w:bookmarkEnd w:id="530"/>
      <w:bookmarkEnd w:id="531"/>
      <w:bookmarkEnd w:id="532"/>
      <w:bookmarkEnd w:id="533"/>
      <w:bookmarkEnd w:id="534"/>
      <w:bookmarkEnd w:id="535"/>
      <w:bookmarkEnd w:id="536"/>
      <w:bookmarkEnd w:id="537"/>
      <w:bookmarkEnd w:id="538"/>
      <w:bookmarkEnd w:id="539"/>
      <w:bookmarkEnd w:id="540"/>
      <w:bookmarkEnd w:id="541"/>
      <w:bookmarkEnd w:id="542"/>
    </w:p>
    <w:p w:rsidR="002B5044" w:rsidRPr="002B5044" w:rsidRDefault="002B5044" w:rsidP="002B5044">
      <w:pPr>
        <w:pStyle w:val="3"/>
        <w:ind w:left="0" w:firstLine="851"/>
        <w:jc w:val="both"/>
        <w:rPr>
          <w:b w:val="0"/>
          <w:szCs w:val="24"/>
        </w:rPr>
      </w:pPr>
      <w:bookmarkStart w:id="543" w:name="_Toc439166318"/>
      <w:bookmarkStart w:id="544" w:name="_Toc439170666"/>
      <w:bookmarkStart w:id="545" w:name="_Toc439172768"/>
      <w:bookmarkStart w:id="546" w:name="_Toc439173212"/>
      <w:bookmarkStart w:id="547" w:name="_Toc439238206"/>
      <w:bookmarkStart w:id="548" w:name="_Toc439252757"/>
      <w:bookmarkStart w:id="549" w:name="_Toc439323615"/>
      <w:bookmarkStart w:id="550" w:name="_Toc439323731"/>
      <w:bookmarkStart w:id="551" w:name="_Toc440357129"/>
      <w:bookmarkStart w:id="552" w:name="_Toc440359684"/>
      <w:bookmarkStart w:id="553" w:name="_Toc440632148"/>
      <w:bookmarkStart w:id="554" w:name="_Toc440875969"/>
      <w:bookmarkStart w:id="555" w:name="_Toc441131301"/>
      <w:bookmarkStart w:id="556" w:name="_Toc447292492"/>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r w:rsidR="00243008">
        <w:rPr>
          <w:b w:val="0"/>
          <w:szCs w:val="24"/>
        </w:rPr>
        <w:fldChar w:fldCharType="begin"/>
      </w:r>
      <w:r w:rsidR="00D56F8C">
        <w:rPr>
          <w:b w:val="0"/>
          <w:szCs w:val="24"/>
        </w:rPr>
        <w:instrText xml:space="preserve"> REF _Ref86826666 \r \h </w:instrText>
      </w:r>
      <w:r w:rsidR="00243008">
        <w:rPr>
          <w:b w:val="0"/>
          <w:szCs w:val="24"/>
        </w:rPr>
      </w:r>
      <w:r w:rsidR="00243008">
        <w:rPr>
          <w:b w:val="0"/>
          <w:szCs w:val="24"/>
        </w:rPr>
        <w:fldChar w:fldCharType="separate"/>
      </w:r>
      <w:r w:rsidR="00E2373E">
        <w:rPr>
          <w:b w:val="0"/>
          <w:szCs w:val="24"/>
        </w:rPr>
        <w:t>5.3</w:t>
      </w:r>
      <w:r w:rsidR="00243008">
        <w:rPr>
          <w:b w:val="0"/>
          <w:szCs w:val="24"/>
        </w:rPr>
        <w:fldChar w:fldCharType="end"/>
      </w:r>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p>
    <w:p w:rsidR="00AB67FF" w:rsidRPr="00C33F99" w:rsidRDefault="00AB67FF" w:rsidP="00AB67FF">
      <w:pPr>
        <w:pStyle w:val="2"/>
        <w:ind w:left="1701" w:hanging="1134"/>
      </w:pPr>
      <w:bookmarkStart w:id="557" w:name="_Toc248219573"/>
      <w:bookmarkStart w:id="558" w:name="_Toc256099315"/>
      <w:bookmarkStart w:id="559" w:name="_Toc423421664"/>
      <w:bookmarkStart w:id="560" w:name="_Toc447269813"/>
      <w:bookmarkStart w:id="561" w:name="_Toc447292493"/>
      <w:bookmarkEnd w:id="443"/>
      <w:bookmarkEnd w:id="444"/>
      <w:r w:rsidRPr="00C33F99">
        <w:t>Иные требования</w:t>
      </w:r>
      <w:bookmarkEnd w:id="557"/>
      <w:bookmarkEnd w:id="558"/>
      <w:bookmarkEnd w:id="559"/>
      <w:bookmarkEnd w:id="560"/>
      <w:bookmarkEnd w:id="561"/>
    </w:p>
    <w:p w:rsidR="00C33F99" w:rsidRPr="006D1343" w:rsidRDefault="00C33F99" w:rsidP="00C33F99">
      <w:pPr>
        <w:pStyle w:val="3"/>
        <w:ind w:left="0" w:firstLine="851"/>
        <w:jc w:val="both"/>
        <w:rPr>
          <w:b w:val="0"/>
          <w:szCs w:val="24"/>
        </w:rPr>
      </w:pPr>
      <w:bookmarkStart w:id="562" w:name="_Toc447292494"/>
      <w:bookmarkStart w:id="563" w:name="_Toc447269814"/>
      <w:r w:rsidRPr="00C33F99">
        <w:rPr>
          <w:b w:val="0"/>
          <w:szCs w:val="24"/>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C33F99">
        <w:rPr>
          <w:b w:val="0"/>
          <w:szCs w:val="24"/>
        </w:rPr>
        <w:t>,</w:t>
      </w:r>
      <w:proofErr w:type="gramEnd"/>
      <w:r w:rsidRPr="00C33F99">
        <w:rPr>
          <w:b w:val="0"/>
          <w:szCs w:val="24"/>
        </w:rPr>
        <w:t xml:space="preserve"> если Участником предлагаются аналоги требуемой Заказчику продукции в составе своей Заявки, он должен в обязательном порядке предоставить подробное техническое описание предлагаемого к поставке аналога. Отсутствие в составе </w:t>
      </w:r>
      <w:r w:rsidRPr="006D1343">
        <w:rPr>
          <w:b w:val="0"/>
          <w:szCs w:val="24"/>
        </w:rPr>
        <w:t>предложения подробного технического описания аналогов продукции будет являться причиной отклонения Заявки Участника.</w:t>
      </w:r>
      <w:bookmarkEnd w:id="562"/>
    </w:p>
    <w:p w:rsidR="00AB67FF" w:rsidRPr="006D1343" w:rsidRDefault="00AB67FF" w:rsidP="00AB67FF">
      <w:pPr>
        <w:pStyle w:val="3"/>
        <w:ind w:left="0" w:firstLine="851"/>
        <w:jc w:val="both"/>
        <w:rPr>
          <w:b w:val="0"/>
          <w:szCs w:val="24"/>
        </w:rPr>
      </w:pPr>
      <w:bookmarkStart w:id="564" w:name="_Toc447292495"/>
      <w:r w:rsidRPr="006D1343">
        <w:rPr>
          <w:b w:val="0"/>
          <w:szCs w:val="24"/>
        </w:rPr>
        <w:t>В случае</w:t>
      </w:r>
      <w:proofErr w:type="gramStart"/>
      <w:r w:rsidRPr="006D1343">
        <w:rPr>
          <w:b w:val="0"/>
          <w:szCs w:val="24"/>
        </w:rPr>
        <w:t>,</w:t>
      </w:r>
      <w:proofErr w:type="gramEnd"/>
      <w:r w:rsidRPr="006D1343">
        <w:rPr>
          <w:b w:val="0"/>
          <w:szCs w:val="24"/>
        </w:rPr>
        <w:t xml:space="preserve"> если Участником предлагается аналог (альтернатива) 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поставляемого оборудования, в согласованные с Заказчиком сроки.</w:t>
      </w:r>
      <w:bookmarkEnd w:id="563"/>
      <w:bookmarkEnd w:id="564"/>
    </w:p>
    <w:p w:rsidR="002B5044" w:rsidRPr="004D0F20" w:rsidRDefault="002B5044" w:rsidP="002B5044">
      <w:pPr>
        <w:spacing w:before="100" w:beforeAutospacing="1" w:after="100" w:afterAutospacing="1" w:line="240" w:lineRule="auto"/>
      </w:pPr>
    </w:p>
    <w:p w:rsidR="002B5044" w:rsidRPr="002B5044" w:rsidRDefault="002B5044" w:rsidP="002B5044">
      <w:pPr>
        <w:pStyle w:val="11"/>
        <w:rPr>
          <w:lang w:eastAsia="ru-RU"/>
        </w:rPr>
      </w:pPr>
    </w:p>
    <w:p w:rsidR="00E35404" w:rsidRDefault="002B5044" w:rsidP="00E35404">
      <w:pPr>
        <w:pStyle w:val="1"/>
        <w:tabs>
          <w:tab w:val="clear" w:pos="568"/>
          <w:tab w:val="num" w:pos="0"/>
          <w:tab w:val="left" w:pos="426"/>
        </w:tabs>
        <w:spacing w:before="0" w:after="0" w:line="264" w:lineRule="auto"/>
        <w:ind w:left="0" w:hanging="11"/>
        <w:jc w:val="center"/>
        <w:rPr>
          <w:lang w:eastAsia="ru-RU"/>
        </w:rPr>
      </w:pPr>
      <w:bookmarkStart w:id="565" w:name="_Ref440270602"/>
      <w:bookmarkStart w:id="566" w:name="_Toc447292496"/>
      <w:bookmarkEnd w:id="5"/>
      <w:bookmarkEnd w:id="419"/>
      <w:r w:rsidRPr="00E71A48">
        <w:rPr>
          <w:szCs w:val="24"/>
        </w:rPr>
        <w:lastRenderedPageBreak/>
        <w:t>Образцы основных форм документов, включаемых в Заявку</w:t>
      </w:r>
      <w:bookmarkEnd w:id="565"/>
      <w:bookmarkEnd w:id="566"/>
      <w:r w:rsidRPr="00E71A48">
        <w:rPr>
          <w:szCs w:val="24"/>
        </w:rPr>
        <w:t xml:space="preserve"> </w:t>
      </w:r>
    </w:p>
    <w:p w:rsidR="004F4D80" w:rsidRPr="00F647F7" w:rsidRDefault="004F4D80" w:rsidP="004F4D80">
      <w:pPr>
        <w:pStyle w:val="2"/>
      </w:pPr>
      <w:bookmarkStart w:id="567" w:name="_Ref55336310"/>
      <w:bookmarkStart w:id="568" w:name="_Toc57314672"/>
      <w:bookmarkStart w:id="569" w:name="_Toc69728986"/>
      <w:bookmarkStart w:id="570" w:name="_Toc98253919"/>
      <w:bookmarkStart w:id="571" w:name="_Toc165173847"/>
      <w:bookmarkStart w:id="572" w:name="_Toc423423667"/>
      <w:bookmarkStart w:id="573" w:name="_Toc447292497"/>
      <w:r w:rsidRPr="00F647F7">
        <w:t xml:space="preserve">Письмо о подаче оферты </w:t>
      </w:r>
      <w:bookmarkStart w:id="574" w:name="_Ref22846535"/>
      <w:r w:rsidRPr="00F647F7">
        <w:t>(</w:t>
      </w:r>
      <w:bookmarkEnd w:id="574"/>
      <w:r w:rsidRPr="00F647F7">
        <w:t xml:space="preserve">форма </w:t>
      </w:r>
      <w:r w:rsidRPr="00F647F7">
        <w:rPr>
          <w:noProof/>
        </w:rPr>
        <w:t>1</w:t>
      </w:r>
      <w:r w:rsidRPr="00F647F7">
        <w:t>)</w:t>
      </w:r>
      <w:bookmarkEnd w:id="567"/>
      <w:bookmarkEnd w:id="568"/>
      <w:bookmarkEnd w:id="569"/>
      <w:bookmarkEnd w:id="570"/>
      <w:bookmarkEnd w:id="571"/>
      <w:bookmarkEnd w:id="572"/>
      <w:bookmarkEnd w:id="573"/>
    </w:p>
    <w:p w:rsidR="004F4D80" w:rsidRPr="00C236C0" w:rsidRDefault="004F4D80" w:rsidP="004F4D80">
      <w:pPr>
        <w:pStyle w:val="3"/>
        <w:rPr>
          <w:szCs w:val="24"/>
        </w:rPr>
      </w:pPr>
      <w:bookmarkStart w:id="575" w:name="_Toc98253920"/>
      <w:bookmarkStart w:id="576" w:name="_Toc157248174"/>
      <w:bookmarkStart w:id="577" w:name="_Toc157496543"/>
      <w:bookmarkStart w:id="578" w:name="_Toc158206082"/>
      <w:bookmarkStart w:id="579" w:name="_Toc164057767"/>
      <w:bookmarkStart w:id="580" w:name="_Toc164137117"/>
      <w:bookmarkStart w:id="581" w:name="_Toc164161277"/>
      <w:bookmarkStart w:id="582" w:name="_Toc165173848"/>
      <w:bookmarkStart w:id="583" w:name="_Toc439170673"/>
      <w:bookmarkStart w:id="584" w:name="_Toc439172775"/>
      <w:bookmarkStart w:id="585" w:name="_Toc439173219"/>
      <w:bookmarkStart w:id="586" w:name="_Toc439238213"/>
      <w:bookmarkStart w:id="587" w:name="_Toc440357133"/>
      <w:bookmarkStart w:id="588" w:name="_Toc440359688"/>
      <w:bookmarkStart w:id="589" w:name="_Toc447292498"/>
      <w:r w:rsidRPr="00C236C0">
        <w:rPr>
          <w:szCs w:val="24"/>
        </w:rPr>
        <w:t>Форма письма о подаче оферты</w:t>
      </w:r>
      <w:bookmarkEnd w:id="575"/>
      <w:bookmarkEnd w:id="576"/>
      <w:bookmarkEnd w:id="577"/>
      <w:bookmarkEnd w:id="578"/>
      <w:bookmarkEnd w:id="579"/>
      <w:bookmarkEnd w:id="580"/>
      <w:bookmarkEnd w:id="581"/>
      <w:bookmarkEnd w:id="582"/>
      <w:bookmarkEnd w:id="583"/>
      <w:bookmarkEnd w:id="584"/>
      <w:bookmarkEnd w:id="585"/>
      <w:bookmarkEnd w:id="586"/>
      <w:bookmarkEnd w:id="587"/>
      <w:bookmarkEnd w:id="588"/>
      <w:bookmarkEnd w:id="58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right="5243" w:firstLine="0"/>
        <w:rPr>
          <w:sz w:val="24"/>
          <w:szCs w:val="24"/>
        </w:rPr>
      </w:pPr>
    </w:p>
    <w:p w:rsidR="004F4D80" w:rsidRPr="00F647F7" w:rsidRDefault="004F4D80" w:rsidP="004F4D80">
      <w:pPr>
        <w:spacing w:line="240" w:lineRule="auto"/>
        <w:ind w:right="5243" w:firstLine="0"/>
        <w:rPr>
          <w:sz w:val="24"/>
          <w:szCs w:val="24"/>
        </w:rPr>
      </w:pPr>
      <w:r w:rsidRPr="00F647F7">
        <w:rPr>
          <w:sz w:val="24"/>
          <w:szCs w:val="24"/>
        </w:rPr>
        <w:t>«_____»_______________ года</w:t>
      </w:r>
    </w:p>
    <w:p w:rsidR="004F4D80" w:rsidRPr="00F647F7" w:rsidRDefault="004F4D80" w:rsidP="004F4D80">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4F4D80">
      <w:pPr>
        <w:spacing w:before="480" w:after="120" w:line="240" w:lineRule="auto"/>
        <w:jc w:val="center"/>
        <w:rPr>
          <w:sz w:val="24"/>
          <w:szCs w:val="24"/>
        </w:rPr>
      </w:pPr>
      <w:bookmarkStart w:id="590" w:name="_Ref34763774"/>
      <w:r w:rsidRPr="00F647F7">
        <w:rPr>
          <w:sz w:val="24"/>
          <w:szCs w:val="24"/>
        </w:rPr>
        <w:t>Уважаемые господа!</w:t>
      </w:r>
    </w:p>
    <w:p w:rsidR="004F4D80" w:rsidRPr="00F647F7" w:rsidRDefault="004F4D80" w:rsidP="004F4D80">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4F4D80">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4F4D80">
      <w:pPr>
        <w:spacing w:line="240" w:lineRule="auto"/>
        <w:jc w:val="center"/>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4F4D80">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4F4D80">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4F4D80">
      <w:pPr>
        <w:spacing w:line="240" w:lineRule="auto"/>
        <w:ind w:firstLine="0"/>
        <w:jc w:val="center"/>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4F4D80">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BA0806" w:rsidRPr="009A70A4">
        <w:rPr>
          <w:bCs w:val="0"/>
          <w:sz w:val="24"/>
          <w:szCs w:val="24"/>
        </w:rPr>
        <w:t>поставок</w:t>
      </w:r>
      <w:r w:rsidR="00BA0806"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r w:rsidRPr="001361CC">
        <w:rPr>
          <w:sz w:val="24"/>
          <w:szCs w:val="24"/>
        </w:rPr>
        <w:t xml:space="preserve">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pPr>
            <w:r w:rsidRPr="001361CC">
              <w:t xml:space="preserve">Итоговая стоимость </w:t>
            </w:r>
            <w:r w:rsidR="00C236C0">
              <w:t>Заявки</w:t>
            </w:r>
            <w:r w:rsidRPr="001361CC">
              <w:t xml:space="preserve"> без НДС, </w:t>
            </w:r>
            <w:proofErr w:type="spellStart"/>
            <w:r w:rsidRPr="001361CC">
              <w:t>руб.РФ</w:t>
            </w:r>
            <w:proofErr w:type="spellEnd"/>
            <w:r w:rsidRPr="001361CC">
              <w:t>.</w:t>
            </w:r>
          </w:p>
          <w:p w:rsidR="004F4D80" w:rsidRPr="001361CC" w:rsidRDefault="004F4D80" w:rsidP="004F4D80">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p>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4F4D80">
            <w:pPr>
              <w:spacing w:line="240" w:lineRule="auto"/>
              <w:ind w:right="-45" w:firstLine="0"/>
              <w:jc w:val="center"/>
              <w:rPr>
                <w:rStyle w:val="aa"/>
                <w:b w:val="0"/>
                <w:i w:val="0"/>
              </w:rPr>
            </w:pPr>
            <w:r w:rsidRPr="001361CC">
              <w:rPr>
                <w:rStyle w:val="aa"/>
                <w:b w:val="0"/>
                <w:i w:val="0"/>
              </w:rPr>
              <w:t>_________________________________</w:t>
            </w:r>
          </w:p>
          <w:p w:rsidR="004F4D80" w:rsidRPr="001361CC" w:rsidRDefault="004F4D80" w:rsidP="004F4D80">
            <w:pPr>
              <w:spacing w:line="240" w:lineRule="auto"/>
              <w:ind w:right="-45" w:firstLine="0"/>
              <w:jc w:val="center"/>
            </w:pPr>
            <w:r w:rsidRPr="001361CC">
              <w:t>(полная итоговая стоимость, рублей, с НДС)</w:t>
            </w:r>
          </w:p>
        </w:tc>
      </w:tr>
    </w:tbl>
    <w:p w:rsidR="004F4D80" w:rsidRPr="00795CFD" w:rsidRDefault="004F4D80" w:rsidP="004F4D80">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7"/>
        <w:gridCol w:w="3497"/>
        <w:gridCol w:w="6216"/>
      </w:tblGrid>
      <w:tr w:rsidR="004F4D80" w:rsidRPr="00795CFD" w:rsidTr="004F4D80">
        <w:trPr>
          <w:trHeight w:val="546"/>
        </w:trPr>
        <w:tc>
          <w:tcPr>
            <w:tcW w:w="547"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w:t>
            </w:r>
          </w:p>
          <w:p w:rsidR="004F4D80" w:rsidRPr="00D97AE7" w:rsidRDefault="004F4D80" w:rsidP="004F4D80">
            <w:pPr>
              <w:spacing w:line="240" w:lineRule="auto"/>
              <w:ind w:hanging="108"/>
              <w:jc w:val="center"/>
              <w:rPr>
                <w:rStyle w:val="aa"/>
                <w:b w:val="0"/>
                <w:i w:val="0"/>
              </w:rPr>
            </w:pPr>
            <w:proofErr w:type="gramStart"/>
            <w:r w:rsidRPr="00D97AE7">
              <w:rPr>
                <w:rStyle w:val="aa"/>
                <w:b w:val="0"/>
                <w:i w:val="0"/>
              </w:rPr>
              <w:t>п</w:t>
            </w:r>
            <w:proofErr w:type="gramEnd"/>
            <w:r w:rsidRPr="00D97AE7">
              <w:rPr>
                <w:rStyle w:val="aa"/>
                <w:b w:val="0"/>
                <w:i w:val="0"/>
              </w:rPr>
              <w:t>/п</w:t>
            </w:r>
          </w:p>
        </w:tc>
        <w:tc>
          <w:tcPr>
            <w:tcW w:w="3497" w:type="dxa"/>
            <w:vAlign w:val="center"/>
          </w:tcPr>
          <w:p w:rsidR="004F4D80" w:rsidRPr="00D97AE7" w:rsidRDefault="004F4D80" w:rsidP="004F4D80">
            <w:pPr>
              <w:spacing w:line="240" w:lineRule="auto"/>
              <w:ind w:firstLine="0"/>
              <w:jc w:val="center"/>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1</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4F4D80">
            <w:pPr>
              <w:spacing w:line="240" w:lineRule="auto"/>
              <w:ind w:firstLine="0"/>
              <w:jc w:val="center"/>
              <w:rPr>
                <w:rStyle w:val="aa"/>
                <w:b w:val="0"/>
                <w:i w:val="0"/>
              </w:rPr>
            </w:pPr>
            <w:r>
              <w:rPr>
                <w:rStyle w:val="aa"/>
                <w:b w:val="0"/>
                <w:i w:val="0"/>
              </w:rPr>
              <w:t>2</w:t>
            </w:r>
          </w:p>
        </w:tc>
        <w:tc>
          <w:tcPr>
            <w:tcW w:w="3497" w:type="dxa"/>
            <w:vMerge w:val="restart"/>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4F4D80">
            <w:pPr>
              <w:spacing w:line="240" w:lineRule="auto"/>
              <w:ind w:firstLine="0"/>
              <w:jc w:val="center"/>
              <w:rPr>
                <w:rStyle w:val="aa"/>
                <w:b w:val="0"/>
                <w:i w:val="0"/>
              </w:rPr>
            </w:pPr>
          </w:p>
        </w:tc>
        <w:tc>
          <w:tcPr>
            <w:tcW w:w="3497" w:type="dxa"/>
            <w:vMerge/>
            <w:vAlign w:val="center"/>
          </w:tcPr>
          <w:p w:rsidR="004F4D80" w:rsidRPr="00D97AE7" w:rsidRDefault="004F4D80" w:rsidP="004F4D80">
            <w:pPr>
              <w:spacing w:line="240" w:lineRule="auto"/>
              <w:ind w:firstLine="0"/>
              <w:jc w:val="center"/>
              <w:rPr>
                <w:rStyle w:val="aa"/>
                <w:b w:val="0"/>
                <w:i w:val="0"/>
              </w:rPr>
            </w:pPr>
          </w:p>
        </w:tc>
        <w:tc>
          <w:tcPr>
            <w:tcW w:w="6216" w:type="dxa"/>
            <w:noWrap/>
          </w:tcPr>
          <w:p w:rsidR="004F4D80" w:rsidRPr="00D97AE7" w:rsidRDefault="004F4D80" w:rsidP="004F4D80">
            <w:pPr>
              <w:spacing w:line="240" w:lineRule="auto"/>
              <w:ind w:firstLine="0"/>
              <w:jc w:val="center"/>
              <w:rPr>
                <w:rStyle w:val="aa"/>
                <w:b w:val="0"/>
                <w:i w:val="0"/>
              </w:rPr>
            </w:pPr>
            <w:r w:rsidRPr="00D97AE7">
              <w:rPr>
                <w:rStyle w:val="aa"/>
                <w:b w:val="0"/>
                <w:i w:val="0"/>
              </w:rPr>
              <w:t>_________________________________________________</w:t>
            </w:r>
          </w:p>
          <w:p w:rsidR="004F4D80" w:rsidRPr="006F3996" w:rsidRDefault="004F4D80" w:rsidP="004F4D80">
            <w:pPr>
              <w:spacing w:line="240" w:lineRule="auto"/>
              <w:ind w:right="-45" w:firstLine="0"/>
              <w:jc w:val="center"/>
            </w:pPr>
            <w:r w:rsidRPr="006F3996">
              <w:t>(полная итоговая стоимость, рублей, с НДС)</w:t>
            </w:r>
          </w:p>
        </w:tc>
      </w:tr>
    </w:tbl>
    <w:p w:rsidR="004F4D80" w:rsidRPr="00572945" w:rsidRDefault="004F4D80" w:rsidP="004F4D80">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4F4D80">
      <w:pPr>
        <w:pStyle w:val="Times120"/>
        <w:widowControl w:val="0"/>
        <w:spacing w:before="120"/>
        <w:rPr>
          <w:b/>
          <w:szCs w:val="24"/>
        </w:rPr>
      </w:pPr>
      <w:r w:rsidRPr="00F647F7">
        <w:rPr>
          <w:b/>
          <w:szCs w:val="24"/>
        </w:rPr>
        <w:t xml:space="preserve">Срок выполнения поставок: </w:t>
      </w:r>
    </w:p>
    <w:p w:rsidR="004F4D80" w:rsidRPr="00F647F7" w:rsidRDefault="004F4D80" w:rsidP="004F4D80">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4F4D80">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4F4D80">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4F4D80">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4F4D80">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975C64">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975C64">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975C64">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CB550A">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975C64">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предоставлять достоверные и неискаженные документы, сведения и/или информацию, приведенные в составе Заявки; </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CB550A">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975C64">
      <w:pPr>
        <w:widowControl w:val="0"/>
        <w:tabs>
          <w:tab w:val="left" w:pos="1080"/>
        </w:tabs>
        <w:spacing w:line="240" w:lineRule="auto"/>
        <w:ind w:left="1260"/>
        <w:rPr>
          <w:sz w:val="24"/>
          <w:szCs w:val="24"/>
        </w:rPr>
      </w:pPr>
    </w:p>
    <w:p w:rsidR="00975C64" w:rsidRPr="00414CAF" w:rsidRDefault="00975C64" w:rsidP="00975C64">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 xml:space="preserve">обладает необходимыми профессиональными и техническими квалификационными </w:t>
      </w:r>
      <w:r w:rsidRPr="00414CAF">
        <w:rPr>
          <w:sz w:val="24"/>
          <w:szCs w:val="24"/>
        </w:rPr>
        <w:lastRenderedPageBreak/>
        <w:t>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CB550A">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975C64">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jc w:val="center"/>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9146DD">
            <w:pPr>
              <w:pStyle w:val="afd"/>
              <w:ind w:left="-108" w:right="-108"/>
              <w:jc w:val="center"/>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9146DD">
            <w:pPr>
              <w:pStyle w:val="afd"/>
              <w:jc w:val="center"/>
              <w:rPr>
                <w:sz w:val="24"/>
                <w:szCs w:val="24"/>
              </w:rPr>
            </w:pPr>
          </w:p>
        </w:tc>
      </w:tr>
    </w:tbl>
    <w:p w:rsidR="00DF4A13" w:rsidRPr="00975C64" w:rsidRDefault="00DF4A13" w:rsidP="00975C64">
      <w:pPr>
        <w:spacing w:after="120" w:line="240" w:lineRule="auto"/>
        <w:rPr>
          <w:sz w:val="24"/>
          <w:szCs w:val="24"/>
        </w:rPr>
      </w:pPr>
    </w:p>
    <w:p w:rsidR="00DF4A13" w:rsidRDefault="00DF4A13"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C236C0" w:rsidRDefault="00C236C0">
      <w:pPr>
        <w:suppressAutoHyphens w:val="0"/>
        <w:spacing w:line="240" w:lineRule="auto"/>
        <w:ind w:firstLine="0"/>
        <w:jc w:val="left"/>
        <w:rPr>
          <w:sz w:val="24"/>
          <w:szCs w:val="24"/>
        </w:rPr>
      </w:pPr>
      <w:bookmarkStart w:id="591" w:name="_Toc98253921"/>
      <w:bookmarkStart w:id="592" w:name="_Toc157248175"/>
      <w:bookmarkStart w:id="593" w:name="_Toc157496544"/>
      <w:bookmarkStart w:id="594" w:name="_Toc158206083"/>
      <w:bookmarkStart w:id="595" w:name="_Toc164057768"/>
      <w:bookmarkStart w:id="596" w:name="_Toc164137118"/>
      <w:bookmarkStart w:id="597" w:name="_Toc164161278"/>
      <w:bookmarkStart w:id="598" w:name="_Toc165173849"/>
      <w:r>
        <w:rPr>
          <w:b/>
          <w:szCs w:val="24"/>
        </w:rPr>
        <w:br w:type="page"/>
      </w:r>
    </w:p>
    <w:p w:rsidR="004F4D80" w:rsidRPr="00C236C0" w:rsidRDefault="004F4D80" w:rsidP="004F4D80">
      <w:pPr>
        <w:pStyle w:val="3"/>
        <w:rPr>
          <w:szCs w:val="24"/>
        </w:rPr>
      </w:pPr>
      <w:bookmarkStart w:id="599" w:name="_Toc439170674"/>
      <w:bookmarkStart w:id="600" w:name="_Toc439172776"/>
      <w:bookmarkStart w:id="601" w:name="_Toc439173220"/>
      <w:bookmarkStart w:id="602" w:name="_Toc439238214"/>
      <w:bookmarkStart w:id="603" w:name="_Toc439252762"/>
      <w:bookmarkStart w:id="604" w:name="_Toc439323736"/>
      <w:bookmarkStart w:id="605" w:name="_Toc440357134"/>
      <w:bookmarkStart w:id="606" w:name="_Toc440359689"/>
      <w:bookmarkStart w:id="607" w:name="_Toc440632153"/>
      <w:bookmarkStart w:id="608" w:name="_Toc440875973"/>
      <w:bookmarkStart w:id="609" w:name="_Toc441131305"/>
      <w:bookmarkStart w:id="610" w:name="_Toc447292499"/>
      <w:r w:rsidRPr="00C236C0">
        <w:rPr>
          <w:szCs w:val="24"/>
        </w:rPr>
        <w:lastRenderedPageBreak/>
        <w:t>Инструкции по заполнению</w:t>
      </w:r>
      <w:bookmarkEnd w:id="591"/>
      <w:bookmarkEnd w:id="592"/>
      <w:bookmarkEnd w:id="593"/>
      <w:bookmarkEnd w:id="594"/>
      <w:bookmarkEnd w:id="595"/>
      <w:bookmarkEnd w:id="596"/>
      <w:bookmarkEnd w:id="597"/>
      <w:bookmarkEnd w:id="598"/>
      <w:bookmarkEnd w:id="599"/>
      <w:bookmarkEnd w:id="600"/>
      <w:bookmarkEnd w:id="601"/>
      <w:bookmarkEnd w:id="602"/>
      <w:bookmarkEnd w:id="603"/>
      <w:bookmarkEnd w:id="604"/>
      <w:bookmarkEnd w:id="605"/>
      <w:bookmarkEnd w:id="606"/>
      <w:bookmarkEnd w:id="607"/>
      <w:bookmarkEnd w:id="608"/>
      <w:bookmarkEnd w:id="609"/>
      <w:bookmarkEnd w:id="610"/>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F647F7">
        <w:rPr>
          <w:sz w:val="24"/>
          <w:szCs w:val="24"/>
        </w:rPr>
        <w:t>ХХХ</w:t>
      </w:r>
      <w:proofErr w:type="spellEnd"/>
      <w:r w:rsidR="004F4D80" w:rsidRPr="00F647F7">
        <w:rPr>
          <w:sz w:val="24"/>
          <w:szCs w:val="24"/>
        </w:rPr>
        <w:t>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4F4D80">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gramStart"/>
      <w:r w:rsidRPr="00572945">
        <w:rPr>
          <w:sz w:val="24"/>
          <w:szCs w:val="24"/>
        </w:rPr>
        <w:t>шеф-монтажа</w:t>
      </w:r>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r w:rsidR="00243008">
        <w:rPr>
          <w:sz w:val="24"/>
          <w:szCs w:val="24"/>
        </w:rPr>
        <w:fldChar w:fldCharType="begin"/>
      </w:r>
      <w:r w:rsidR="009C271D">
        <w:rPr>
          <w:sz w:val="24"/>
          <w:szCs w:val="24"/>
        </w:rPr>
        <w:instrText xml:space="preserve"> REF _Ref306008743 \r \h </w:instrText>
      </w:r>
      <w:r w:rsidR="00243008">
        <w:rPr>
          <w:sz w:val="24"/>
          <w:szCs w:val="24"/>
        </w:rPr>
      </w:r>
      <w:r w:rsidR="00243008">
        <w:rPr>
          <w:sz w:val="24"/>
          <w:szCs w:val="24"/>
        </w:rPr>
        <w:fldChar w:fldCharType="separate"/>
      </w:r>
      <w:r w:rsidR="00E2373E">
        <w:rPr>
          <w:sz w:val="24"/>
          <w:szCs w:val="24"/>
        </w:rPr>
        <w:t>3.3.4</w:t>
      </w:r>
      <w:r w:rsidR="00243008">
        <w:rPr>
          <w:sz w:val="24"/>
          <w:szCs w:val="24"/>
        </w:rPr>
        <w:fldChar w:fldCharType="end"/>
      </w:r>
      <w:r w:rsidR="004F4D80" w:rsidRPr="00572945">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4F4D80">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r w:rsidR="00243008">
        <w:rPr>
          <w:sz w:val="24"/>
          <w:szCs w:val="24"/>
        </w:rPr>
        <w:fldChar w:fldCharType="begin"/>
      </w:r>
      <w:r w:rsidR="00D56F8C">
        <w:rPr>
          <w:sz w:val="24"/>
          <w:szCs w:val="24"/>
        </w:rPr>
        <w:instrText xml:space="preserve"> REF _Ref55279015 \r \h </w:instrText>
      </w:r>
      <w:r w:rsidR="00243008">
        <w:rPr>
          <w:sz w:val="24"/>
          <w:szCs w:val="24"/>
        </w:rPr>
      </w:r>
      <w:r w:rsidR="00243008">
        <w:rPr>
          <w:sz w:val="24"/>
          <w:szCs w:val="24"/>
        </w:rPr>
        <w:fldChar w:fldCharType="separate"/>
      </w:r>
      <w:r w:rsidR="00E2373E">
        <w:rPr>
          <w:sz w:val="24"/>
          <w:szCs w:val="24"/>
        </w:rPr>
        <w:t>3.3.1.6</w:t>
      </w:r>
      <w:r w:rsidR="00243008">
        <w:rPr>
          <w:sz w:val="24"/>
          <w:szCs w:val="24"/>
        </w:rPr>
        <w:fldChar w:fldCharType="end"/>
      </w:r>
      <w:r w:rsidRPr="00492C8B">
        <w:rPr>
          <w:sz w:val="24"/>
          <w:szCs w:val="24"/>
        </w:rPr>
        <w:t xml:space="preserve"> и </w:t>
      </w:r>
      <w:r w:rsidR="00243008">
        <w:rPr>
          <w:sz w:val="24"/>
          <w:szCs w:val="24"/>
        </w:rPr>
        <w:fldChar w:fldCharType="begin"/>
      </w:r>
      <w:r w:rsidR="00D56F8C">
        <w:rPr>
          <w:sz w:val="24"/>
          <w:szCs w:val="24"/>
        </w:rPr>
        <w:instrText xml:space="preserve"> REF _Ref195087786 \r \h </w:instrText>
      </w:r>
      <w:r w:rsidR="00243008">
        <w:rPr>
          <w:sz w:val="24"/>
          <w:szCs w:val="24"/>
        </w:rPr>
      </w:r>
      <w:r w:rsidR="00243008">
        <w:rPr>
          <w:sz w:val="24"/>
          <w:szCs w:val="24"/>
        </w:rPr>
        <w:fldChar w:fldCharType="separate"/>
      </w:r>
      <w:r w:rsidR="00E2373E">
        <w:rPr>
          <w:sz w:val="24"/>
          <w:szCs w:val="24"/>
        </w:rPr>
        <w:t>3.3.1.7</w:t>
      </w:r>
      <w:r w:rsidR="00243008">
        <w:rPr>
          <w:sz w:val="24"/>
          <w:szCs w:val="24"/>
        </w:rPr>
        <w:fldChar w:fldCharType="end"/>
      </w:r>
      <w:r w:rsidRPr="00492C8B">
        <w:rPr>
          <w:sz w:val="24"/>
          <w:szCs w:val="24"/>
        </w:rPr>
        <w:t>.</w:t>
      </w:r>
    </w:p>
    <w:p w:rsidR="00920CB0" w:rsidRDefault="00920CB0">
      <w:pPr>
        <w:suppressAutoHyphens w:val="0"/>
        <w:spacing w:line="240" w:lineRule="auto"/>
        <w:ind w:firstLine="0"/>
        <w:jc w:val="left"/>
        <w:rPr>
          <w:b/>
          <w:sz w:val="24"/>
          <w:szCs w:val="24"/>
        </w:rPr>
      </w:pPr>
      <w:bookmarkStart w:id="611" w:name="_Ref55335821"/>
      <w:bookmarkStart w:id="612" w:name="_Ref55336345"/>
      <w:bookmarkStart w:id="613" w:name="_Toc57314674"/>
      <w:bookmarkStart w:id="614" w:name="_Toc69728988"/>
      <w:bookmarkStart w:id="615" w:name="_Toc98253922"/>
      <w:bookmarkStart w:id="616" w:name="_Toc165173850"/>
      <w:r>
        <w:br w:type="page"/>
      </w:r>
    </w:p>
    <w:p w:rsidR="00920CB0" w:rsidRDefault="00920CB0" w:rsidP="00920CB0">
      <w:pPr>
        <w:pStyle w:val="3"/>
        <w:rPr>
          <w:szCs w:val="24"/>
        </w:rPr>
      </w:pPr>
      <w:bookmarkStart w:id="617" w:name="_Ref440271964"/>
      <w:bookmarkStart w:id="618" w:name="_Toc440357135"/>
      <w:bookmarkStart w:id="619" w:name="_Toc440359690"/>
      <w:bookmarkStart w:id="620" w:name="_Toc447292500"/>
      <w:r>
        <w:rPr>
          <w:szCs w:val="24"/>
        </w:rPr>
        <w:lastRenderedPageBreak/>
        <w:t>Антикоррупционные обязательства (Форма 1.1).</w:t>
      </w:r>
      <w:bookmarkEnd w:id="617"/>
      <w:bookmarkEnd w:id="618"/>
      <w:bookmarkEnd w:id="619"/>
      <w:bookmarkEnd w:id="620"/>
    </w:p>
    <w:p w:rsidR="00920CB0" w:rsidRPr="00920CB0" w:rsidRDefault="00920CB0" w:rsidP="00CB550A">
      <w:pPr>
        <w:pStyle w:val="3"/>
        <w:numPr>
          <w:ilvl w:val="3"/>
          <w:numId w:val="76"/>
        </w:numPr>
        <w:rPr>
          <w:b w:val="0"/>
          <w:szCs w:val="24"/>
        </w:rPr>
      </w:pPr>
      <w:bookmarkStart w:id="621" w:name="_Toc439238216"/>
      <w:bookmarkStart w:id="622" w:name="_Toc439252764"/>
      <w:bookmarkStart w:id="623" w:name="_Toc439323738"/>
      <w:bookmarkStart w:id="624" w:name="_Toc440357136"/>
      <w:bookmarkStart w:id="625" w:name="_Toc440359691"/>
      <w:bookmarkStart w:id="626" w:name="_Toc440632155"/>
      <w:bookmarkStart w:id="627" w:name="_Toc440875975"/>
      <w:bookmarkStart w:id="628" w:name="_Toc441131307"/>
      <w:bookmarkStart w:id="629" w:name="_Toc447292501"/>
      <w:r w:rsidRPr="00920CB0">
        <w:rPr>
          <w:b w:val="0"/>
          <w:szCs w:val="24"/>
        </w:rPr>
        <w:t xml:space="preserve">Форма </w:t>
      </w:r>
      <w:r>
        <w:rPr>
          <w:b w:val="0"/>
          <w:szCs w:val="24"/>
        </w:rPr>
        <w:t>Антикоррупционных обязательств</w:t>
      </w:r>
      <w:bookmarkEnd w:id="621"/>
      <w:bookmarkEnd w:id="622"/>
      <w:bookmarkEnd w:id="623"/>
      <w:bookmarkEnd w:id="624"/>
      <w:bookmarkEnd w:id="625"/>
      <w:bookmarkEnd w:id="626"/>
      <w:bookmarkEnd w:id="627"/>
      <w:bookmarkEnd w:id="628"/>
      <w:bookmarkEnd w:id="629"/>
    </w:p>
    <w:p w:rsidR="00920CB0" w:rsidRPr="00F647F7" w:rsidRDefault="00920CB0" w:rsidP="00920CB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920CB0" w:rsidRPr="00F647F7" w:rsidRDefault="00920CB0" w:rsidP="00920CB0">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920CB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920CB0">
      <w:pPr>
        <w:keepNext/>
        <w:tabs>
          <w:tab w:val="num" w:pos="1134"/>
        </w:tabs>
        <w:spacing w:line="240" w:lineRule="auto"/>
        <w:jc w:val="right"/>
        <w:outlineLvl w:val="1"/>
        <w:rPr>
          <w:b/>
        </w:rPr>
      </w:pPr>
    </w:p>
    <w:p w:rsidR="00920CB0" w:rsidRPr="00160223" w:rsidRDefault="00920CB0" w:rsidP="00920CB0">
      <w:pPr>
        <w:spacing w:line="240" w:lineRule="auto"/>
        <w:ind w:firstLine="709"/>
        <w:jc w:val="center"/>
        <w:rPr>
          <w:b/>
          <w:bCs w:val="0"/>
          <w:color w:val="000000"/>
        </w:rPr>
      </w:pPr>
      <w:r w:rsidRPr="00160223">
        <w:rPr>
          <w:b/>
          <w:bCs w:val="0"/>
          <w:color w:val="000000"/>
        </w:rPr>
        <w:t>Антикоррупционн</w:t>
      </w:r>
      <w:r>
        <w:rPr>
          <w:b/>
          <w:bCs w:val="0"/>
          <w:color w:val="000000"/>
        </w:rPr>
        <w:t>ые</w:t>
      </w:r>
      <w:r w:rsidRPr="00160223">
        <w:rPr>
          <w:b/>
          <w:bCs w:val="0"/>
          <w:color w:val="000000"/>
        </w:rPr>
        <w:t xml:space="preserve"> обязательств</w:t>
      </w:r>
      <w:r>
        <w:rPr>
          <w:b/>
          <w:bCs w:val="0"/>
          <w:color w:val="000000"/>
        </w:rPr>
        <w:t>а</w:t>
      </w:r>
    </w:p>
    <w:p w:rsidR="00920CB0" w:rsidRPr="00160223" w:rsidRDefault="00920CB0" w:rsidP="00920CB0">
      <w:pPr>
        <w:spacing w:line="240" w:lineRule="auto"/>
        <w:ind w:firstLine="709"/>
        <w:jc w:val="center"/>
        <w:rPr>
          <w:b/>
          <w:bCs w:val="0"/>
          <w:color w:val="000000"/>
          <w:sz w:val="28"/>
          <w:szCs w:val="28"/>
        </w:rPr>
      </w:pPr>
    </w:p>
    <w:p w:rsidR="00920CB0" w:rsidRPr="00160223" w:rsidRDefault="00920CB0" w:rsidP="00920CB0">
      <w:pPr>
        <w:spacing w:line="240" w:lineRule="auto"/>
        <w:ind w:firstLine="709"/>
        <w:rPr>
          <w:color w:val="000000"/>
        </w:rPr>
      </w:pPr>
      <w:r w:rsidRPr="00160223">
        <w:rPr>
          <w:color w:val="000000"/>
        </w:rPr>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CB550A">
      <w:pPr>
        <w:numPr>
          <w:ilvl w:val="0"/>
          <w:numId w:val="71"/>
        </w:numPr>
        <w:tabs>
          <w:tab w:val="num" w:pos="0"/>
        </w:tabs>
        <w:suppressAutoHyphens w:val="0"/>
        <w:spacing w:line="240" w:lineRule="auto"/>
        <w:ind w:left="0" w:firstLine="709"/>
        <w:rPr>
          <w:color w:val="000000"/>
        </w:rPr>
      </w:pPr>
      <w:r w:rsidRPr="00160223">
        <w:rPr>
          <w:color w:val="000000"/>
        </w:rPr>
        <w:t>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920CB0">
      <w:pPr>
        <w:widowControl w:val="0"/>
        <w:spacing w:line="240" w:lineRule="auto"/>
        <w:ind w:firstLine="709"/>
        <w:contextualSpacing/>
      </w:pPr>
      <w:r w:rsidRPr="00160223">
        <w:t>1.1</w:t>
      </w:r>
      <w:r w:rsidRPr="00160223">
        <w:tab/>
        <w:t>Ознакомлен с Антикоррупционной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(протокол от 28.11.2014 №171) (далее - Антикоррупционная политика).</w:t>
      </w:r>
    </w:p>
    <w:p w:rsidR="00920CB0" w:rsidRPr="00160223" w:rsidRDefault="00920CB0" w:rsidP="00CB550A">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B910E8">
        <w:t>Заявок</w:t>
      </w:r>
      <w:r w:rsidRPr="00160223">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CB550A">
      <w:pPr>
        <w:numPr>
          <w:ilvl w:val="0"/>
          <w:numId w:val="71"/>
        </w:numPr>
        <w:suppressAutoHyphens w:val="0"/>
        <w:spacing w:line="240" w:lineRule="auto"/>
        <w:ind w:left="0" w:firstLine="709"/>
        <w:rPr>
          <w:color w:val="000000"/>
        </w:rPr>
      </w:pPr>
      <w:r w:rsidRPr="00160223">
        <w:rPr>
          <w:color w:val="000000"/>
        </w:rPr>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920CB0">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CB550A">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аффилированных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 xml:space="preserve">предоставление, предложение или обещание предоставить иные выгоды; </w:t>
      </w:r>
    </w:p>
    <w:p w:rsidR="00920CB0" w:rsidRPr="00160223" w:rsidRDefault="00920CB0" w:rsidP="00CB550A">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CB550A">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160223" w:rsidRDefault="00920CB0" w:rsidP="00CB550A">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CB550A">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CB550A">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160223" w:rsidRDefault="00920CB0" w:rsidP="00920CB0">
      <w:pPr>
        <w:spacing w:line="240" w:lineRule="auto"/>
        <w:ind w:firstLine="709"/>
        <w:rPr>
          <w:b/>
          <w:bCs w:val="0"/>
          <w:color w:val="000000"/>
        </w:rPr>
      </w:pPr>
    </w:p>
    <w:p w:rsidR="00920CB0" w:rsidRPr="00160223" w:rsidRDefault="00920CB0" w:rsidP="00920CB0">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bCs w:val="0"/>
          <w:i/>
          <w:iCs/>
          <w:color w:val="000000"/>
          <w:sz w:val="28"/>
          <w:szCs w:val="28"/>
        </w:rPr>
      </w:pPr>
    </w:p>
    <w:p w:rsidR="00920CB0" w:rsidRPr="00160223" w:rsidRDefault="00920CB0" w:rsidP="00920CB0">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920CB0">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веб-сайте</w:t>
      </w:r>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920CB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920CB0" w:rsidRDefault="00920CB0">
      <w:pPr>
        <w:suppressAutoHyphens w:val="0"/>
        <w:spacing w:line="240" w:lineRule="auto"/>
        <w:ind w:firstLine="0"/>
        <w:jc w:val="left"/>
        <w:rPr>
          <w:b/>
          <w:sz w:val="24"/>
          <w:szCs w:val="24"/>
        </w:rPr>
      </w:pPr>
      <w:r>
        <w:br w:type="page"/>
      </w:r>
    </w:p>
    <w:p w:rsidR="004F4D80"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630" w:name="_Toc423423668"/>
      <w:bookmarkStart w:id="631" w:name="_Ref440271072"/>
      <w:bookmarkStart w:id="632" w:name="_Ref440273986"/>
      <w:bookmarkStart w:id="633" w:name="_Ref440274337"/>
      <w:bookmarkStart w:id="634" w:name="_Ref440274913"/>
      <w:bookmarkStart w:id="635" w:name="_Ref440284918"/>
      <w:bookmarkStart w:id="636" w:name="_Toc447292502"/>
      <w:r>
        <w:lastRenderedPageBreak/>
        <w:t>Сводная таблица стоимости</w:t>
      </w:r>
      <w:r w:rsidR="004F4D80" w:rsidRPr="00F647F7">
        <w:t xml:space="preserve"> </w:t>
      </w:r>
      <w:r w:rsidR="00BA0806" w:rsidRPr="009A70A4">
        <w:rPr>
          <w:bCs w:val="0"/>
        </w:rPr>
        <w:t>поставок</w:t>
      </w:r>
      <w:r w:rsidR="00BA0806" w:rsidRPr="003E170D">
        <w:rPr>
          <w:bCs w:val="0"/>
        </w:rPr>
        <w:t xml:space="preserve"> </w:t>
      </w:r>
      <w:r w:rsidR="004F4D80" w:rsidRPr="00F647F7">
        <w:t xml:space="preserve">(форма </w:t>
      </w:r>
      <w:r w:rsidR="004F4D80" w:rsidRPr="00F647F7">
        <w:rPr>
          <w:noProof/>
        </w:rPr>
        <w:t>2</w:t>
      </w:r>
      <w:r w:rsidR="004F4D80" w:rsidRPr="00F647F7">
        <w:t>)</w:t>
      </w:r>
      <w:bookmarkEnd w:id="611"/>
      <w:bookmarkEnd w:id="612"/>
      <w:bookmarkEnd w:id="613"/>
      <w:bookmarkEnd w:id="614"/>
      <w:bookmarkEnd w:id="615"/>
      <w:bookmarkEnd w:id="616"/>
      <w:bookmarkEnd w:id="630"/>
      <w:bookmarkEnd w:id="631"/>
      <w:bookmarkEnd w:id="632"/>
      <w:bookmarkEnd w:id="633"/>
      <w:bookmarkEnd w:id="634"/>
      <w:bookmarkEnd w:id="635"/>
      <w:bookmarkEnd w:id="636"/>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37" w:name="_Toc98253923"/>
      <w:bookmarkStart w:id="638" w:name="_Toc157248177"/>
      <w:bookmarkStart w:id="639" w:name="_Toc157496546"/>
      <w:bookmarkStart w:id="640" w:name="_Toc158206085"/>
      <w:bookmarkStart w:id="641" w:name="_Toc164057770"/>
      <w:bookmarkStart w:id="642" w:name="_Toc164137120"/>
      <w:bookmarkStart w:id="643" w:name="_Toc164161280"/>
      <w:bookmarkStart w:id="644" w:name="_Toc165173851"/>
      <w:bookmarkStart w:id="645" w:name="_Ref264038986"/>
      <w:bookmarkStart w:id="646" w:name="_Ref264359294"/>
      <w:bookmarkStart w:id="647" w:name="_Toc439170676"/>
      <w:bookmarkStart w:id="648" w:name="_Toc439172778"/>
      <w:bookmarkStart w:id="649" w:name="_Toc439173222"/>
      <w:bookmarkStart w:id="650" w:name="_Toc439238218"/>
      <w:bookmarkStart w:id="651" w:name="_Toc439252766"/>
      <w:bookmarkStart w:id="652" w:name="_Toc439323740"/>
      <w:bookmarkStart w:id="653" w:name="_Toc440357138"/>
      <w:bookmarkStart w:id="654" w:name="_Toc440359693"/>
      <w:bookmarkStart w:id="655" w:name="_Toc440632157"/>
      <w:bookmarkStart w:id="656" w:name="_Toc440875977"/>
      <w:bookmarkStart w:id="657" w:name="_Toc441131309"/>
      <w:bookmarkStart w:id="658" w:name="_Toc447292503"/>
      <w:r w:rsidRPr="00C236C0">
        <w:rPr>
          <w:szCs w:val="24"/>
        </w:rPr>
        <w:t xml:space="preserve">Форма </w:t>
      </w:r>
      <w:bookmarkEnd w:id="637"/>
      <w:bookmarkEnd w:id="638"/>
      <w:bookmarkEnd w:id="639"/>
      <w:bookmarkEnd w:id="640"/>
      <w:bookmarkEnd w:id="641"/>
      <w:bookmarkEnd w:id="642"/>
      <w:bookmarkEnd w:id="643"/>
      <w:bookmarkEnd w:id="644"/>
      <w:bookmarkEnd w:id="645"/>
      <w:bookmarkEnd w:id="646"/>
      <w:bookmarkEnd w:id="647"/>
      <w:bookmarkEnd w:id="648"/>
      <w:bookmarkEnd w:id="649"/>
      <w:bookmarkEnd w:id="650"/>
      <w:r w:rsidR="00492C8B">
        <w:rPr>
          <w:szCs w:val="24"/>
        </w:rPr>
        <w:t>Сводной таблицы стоимости</w:t>
      </w:r>
      <w:bookmarkEnd w:id="651"/>
      <w:bookmarkEnd w:id="652"/>
      <w:bookmarkEnd w:id="653"/>
      <w:bookmarkEnd w:id="654"/>
      <w:bookmarkEnd w:id="655"/>
      <w:bookmarkEnd w:id="656"/>
      <w:r w:rsidR="00BA0806" w:rsidRPr="00BA0806">
        <w:rPr>
          <w:bCs w:val="0"/>
          <w:szCs w:val="24"/>
        </w:rPr>
        <w:t xml:space="preserve"> </w:t>
      </w:r>
      <w:r w:rsidR="00BA0806" w:rsidRPr="009A70A4">
        <w:rPr>
          <w:bCs w:val="0"/>
          <w:szCs w:val="24"/>
        </w:rPr>
        <w:t>поставок</w:t>
      </w:r>
      <w:bookmarkEnd w:id="657"/>
      <w:bookmarkEnd w:id="65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rPr>
      </w:pPr>
      <w:r w:rsidRPr="00F647F7">
        <w:rPr>
          <w:b/>
          <w:color w:val="000000"/>
          <w:spacing w:val="36"/>
        </w:rPr>
        <w:t>начало формы</w:t>
      </w:r>
    </w:p>
    <w:p w:rsidR="004F4D80" w:rsidRPr="00F647F7" w:rsidRDefault="004F4D80" w:rsidP="004F4D80">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4F4D80">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4F4D80">
      <w:pPr>
        <w:jc w:val="center"/>
        <w:rPr>
          <w:b/>
          <w:sz w:val="24"/>
          <w:szCs w:val="24"/>
        </w:rPr>
      </w:pPr>
      <w:r>
        <w:rPr>
          <w:b/>
          <w:sz w:val="24"/>
          <w:szCs w:val="24"/>
        </w:rPr>
        <w:t>Сводная таблица стоимости</w:t>
      </w:r>
      <w:r w:rsidR="00BA0806" w:rsidRPr="00BA0806">
        <w:rPr>
          <w:bCs w:val="0"/>
          <w:sz w:val="24"/>
          <w:szCs w:val="24"/>
        </w:rPr>
        <w:t xml:space="preserve"> </w:t>
      </w:r>
      <w:r w:rsidR="00BA0806" w:rsidRPr="00BA0806">
        <w:rPr>
          <w:b/>
          <w:sz w:val="24"/>
          <w:szCs w:val="24"/>
        </w:rPr>
        <w:t>поставок</w:t>
      </w:r>
    </w:p>
    <w:p w:rsidR="004F4D80" w:rsidRPr="00F647F7" w:rsidRDefault="004F4D80" w:rsidP="004F4D80">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4F4D80">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firstRow="1" w:lastRow="0" w:firstColumn="1" w:lastColumn="0" w:noHBand="0" w:noVBand="1"/>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 xml:space="preserve">№ </w:t>
            </w:r>
            <w:proofErr w:type="gramStart"/>
            <w:r w:rsidRPr="00B50B01">
              <w:rPr>
                <w:b/>
                <w:bCs w:val="0"/>
                <w:color w:val="000000"/>
                <w:sz w:val="18"/>
                <w:szCs w:val="18"/>
              </w:rPr>
              <w:t>п</w:t>
            </w:r>
            <w:proofErr w:type="gramEnd"/>
            <w:r w:rsidRPr="00B50B01">
              <w:rPr>
                <w:b/>
                <w:bCs w:val="0"/>
                <w:color w:val="000000"/>
                <w:sz w:val="18"/>
                <w:szCs w:val="18"/>
              </w:rPr>
              <w:t>/п</w:t>
            </w:r>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p>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4F4D80">
            <w:pPr>
              <w:spacing w:line="240" w:lineRule="auto"/>
              <w:ind w:firstLine="0"/>
              <w:jc w:val="center"/>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027E2F">
              <w:rPr>
                <w:b/>
                <w:sz w:val="18"/>
                <w:szCs w:val="18"/>
              </w:rPr>
              <w:t> </w:t>
            </w: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CB550A">
            <w:pPr>
              <w:numPr>
                <w:ilvl w:val="0"/>
                <w:numId w:val="68"/>
              </w:numPr>
              <w:suppressAutoHyphens w:val="0"/>
              <w:spacing w:line="240" w:lineRule="auto"/>
              <w:jc w:val="left"/>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center"/>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right"/>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4F4D80">
            <w:pPr>
              <w:spacing w:line="240" w:lineRule="auto"/>
              <w:ind w:firstLine="0"/>
              <w:jc w:val="left"/>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4F4D80">
            <w:pPr>
              <w:spacing w:line="240" w:lineRule="auto"/>
              <w:ind w:firstLine="0"/>
              <w:jc w:val="left"/>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center"/>
              <w:rPr>
                <w:sz w:val="18"/>
                <w:szCs w:val="18"/>
              </w:rPr>
            </w:pPr>
            <w:r w:rsidRPr="00027E2F">
              <w:rPr>
                <w:sz w:val="18"/>
                <w:szCs w:val="18"/>
              </w:rPr>
              <w:t>х</w:t>
            </w: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4F4D80">
            <w:pPr>
              <w:spacing w:line="240" w:lineRule="auto"/>
              <w:ind w:firstLine="0"/>
              <w:jc w:val="left"/>
              <w:rPr>
                <w:sz w:val="18"/>
                <w:szCs w:val="18"/>
              </w:rPr>
            </w:pPr>
            <w:r w:rsidRPr="00027E2F">
              <w:rPr>
                <w:sz w:val="18"/>
                <w:szCs w:val="18"/>
              </w:rPr>
              <w:t> </w:t>
            </w:r>
          </w:p>
        </w:tc>
      </w:tr>
    </w:tbl>
    <w:p w:rsidR="004F4D80" w:rsidRDefault="004F4D80" w:rsidP="004F4D80">
      <w:pPr>
        <w:spacing w:line="240" w:lineRule="auto"/>
        <w:rPr>
          <w:b/>
          <w:sz w:val="24"/>
          <w:szCs w:val="24"/>
        </w:rPr>
      </w:pPr>
    </w:p>
    <w:p w:rsidR="004F4D80" w:rsidRPr="00711D9B" w:rsidRDefault="004F4D80" w:rsidP="004F4D80">
      <w:pPr>
        <w:spacing w:line="240" w:lineRule="auto"/>
        <w:rPr>
          <w:sz w:val="24"/>
          <w:szCs w:val="24"/>
        </w:rPr>
      </w:pPr>
      <w:proofErr w:type="gramStart"/>
      <w:r w:rsidRPr="00711D9B">
        <w:rPr>
          <w:sz w:val="24"/>
          <w:szCs w:val="24"/>
        </w:rPr>
        <w:t>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Default="004F4D80" w:rsidP="004F4D80">
      <w:pPr>
        <w:spacing w:before="60" w:line="240" w:lineRule="auto"/>
        <w:rPr>
          <w:b/>
          <w:sz w:val="24"/>
          <w:szCs w:val="24"/>
        </w:rPr>
      </w:pPr>
    </w:p>
    <w:p w:rsidR="004F4D80" w:rsidRDefault="004F4D80" w:rsidP="004F4D80">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48"/>
        <w:gridCol w:w="4860"/>
        <w:gridCol w:w="4860"/>
      </w:tblGrid>
      <w:tr w:rsidR="004F4D80" w:rsidRPr="00F647F7" w:rsidTr="004F4D80">
        <w:tc>
          <w:tcPr>
            <w:tcW w:w="648" w:type="dxa"/>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4860" w:type="dxa"/>
            <w:vAlign w:val="center"/>
          </w:tcPr>
          <w:p w:rsidR="004F4D80" w:rsidRPr="00F647F7" w:rsidRDefault="004F4D80" w:rsidP="004F4D80">
            <w:pPr>
              <w:pStyle w:val="aff0"/>
              <w:spacing w:before="0" w:after="0"/>
              <w:ind w:left="0" w:right="0"/>
              <w:jc w:val="center"/>
            </w:pPr>
            <w:r w:rsidRPr="00F647F7">
              <w:t>Наименование</w:t>
            </w:r>
          </w:p>
        </w:tc>
        <w:tc>
          <w:tcPr>
            <w:tcW w:w="4860" w:type="dxa"/>
            <w:vAlign w:val="center"/>
          </w:tcPr>
          <w:p w:rsidR="004F4D80" w:rsidRPr="00F647F7" w:rsidRDefault="004F4D80" w:rsidP="004F4D80">
            <w:pPr>
              <w:pStyle w:val="aff0"/>
              <w:spacing w:before="0" w:after="0"/>
              <w:ind w:left="0" w:right="0"/>
              <w:jc w:val="center"/>
            </w:pPr>
            <w:r w:rsidRPr="00F647F7">
              <w:t>Значение</w:t>
            </w:r>
          </w:p>
        </w:tc>
      </w:tr>
      <w:tr w:rsidR="004F4D80" w:rsidRPr="00F647F7" w:rsidTr="004F4D80">
        <w:trPr>
          <w:cantSplit/>
        </w:trPr>
        <w:tc>
          <w:tcPr>
            <w:tcW w:w="648" w:type="dxa"/>
            <w:vAlign w:val="center"/>
          </w:tcPr>
          <w:p w:rsidR="004F4D80" w:rsidRPr="00F647F7" w:rsidRDefault="004F4D80" w:rsidP="004F4D80">
            <w:pPr>
              <w:tabs>
                <w:tab w:val="num" w:pos="360"/>
              </w:tabs>
              <w:spacing w:line="240" w:lineRule="auto"/>
              <w:ind w:firstLine="0"/>
              <w:jc w:val="center"/>
            </w:pPr>
          </w:p>
        </w:tc>
        <w:tc>
          <w:tcPr>
            <w:tcW w:w="4860" w:type="dxa"/>
          </w:tcPr>
          <w:p w:rsidR="004F4D80" w:rsidRPr="00F647F7" w:rsidRDefault="004F4D80" w:rsidP="004F4D80">
            <w:pPr>
              <w:pStyle w:val="aff1"/>
              <w:spacing w:before="0" w:after="0"/>
              <w:ind w:left="0" w:right="0"/>
              <w:rPr>
                <w:sz w:val="22"/>
              </w:rPr>
            </w:pPr>
            <w:r w:rsidRPr="00F647F7">
              <w:rPr>
                <w:sz w:val="22"/>
              </w:rPr>
              <w:t>Гарантийный срок</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r w:rsidRPr="0092116E">
              <w:rPr>
                <w:sz w:val="22"/>
              </w:rPr>
              <w:t>Условия оплаты</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4860" w:type="dxa"/>
          </w:tcPr>
          <w:p w:rsidR="004F4D80" w:rsidRPr="00F647F7" w:rsidRDefault="004F4D80" w:rsidP="004F4D80">
            <w:pPr>
              <w:pStyle w:val="aff1"/>
              <w:spacing w:before="0" w:after="0"/>
              <w:ind w:left="0" w:right="0"/>
              <w:rPr>
                <w:sz w:val="22"/>
              </w:rPr>
            </w:pPr>
            <w:r w:rsidRPr="00F647F7">
              <w:rPr>
                <w:sz w:val="22"/>
              </w:rPr>
              <w:t>и т.д.</w:t>
            </w:r>
          </w:p>
        </w:tc>
        <w:tc>
          <w:tcPr>
            <w:tcW w:w="486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648" w:type="dxa"/>
            <w:vAlign w:val="center"/>
          </w:tcPr>
          <w:p w:rsidR="004F4D80" w:rsidRPr="00F647F7" w:rsidRDefault="004F4D80" w:rsidP="004F4D80">
            <w:pPr>
              <w:pStyle w:val="aff1"/>
              <w:spacing w:before="0" w:after="0"/>
              <w:ind w:left="0" w:right="0"/>
              <w:jc w:val="center"/>
              <w:rPr>
                <w:sz w:val="22"/>
              </w:rPr>
            </w:pPr>
          </w:p>
        </w:tc>
        <w:tc>
          <w:tcPr>
            <w:tcW w:w="4860" w:type="dxa"/>
          </w:tcPr>
          <w:p w:rsidR="004F4D80" w:rsidRPr="00F647F7" w:rsidRDefault="004F4D80" w:rsidP="004F4D80">
            <w:pPr>
              <w:pStyle w:val="aff1"/>
              <w:spacing w:before="0" w:after="0"/>
              <w:ind w:left="0" w:right="0"/>
              <w:rPr>
                <w:sz w:val="22"/>
              </w:rPr>
            </w:pPr>
          </w:p>
        </w:tc>
        <w:tc>
          <w:tcPr>
            <w:tcW w:w="4860" w:type="dxa"/>
          </w:tcPr>
          <w:p w:rsidR="004F4D80" w:rsidRPr="00F647F7" w:rsidRDefault="004F4D80" w:rsidP="004F4D80">
            <w:pPr>
              <w:pStyle w:val="aff1"/>
              <w:spacing w:before="0" w:after="0"/>
              <w:ind w:left="0" w:right="0"/>
              <w:rPr>
                <w:sz w:val="22"/>
              </w:rPr>
            </w:pPr>
          </w:p>
        </w:tc>
      </w:tr>
    </w:tbl>
    <w:p w:rsidR="004F4D80"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ind w:right="3684"/>
        <w:jc w:val="center"/>
        <w:rPr>
          <w:sz w:val="24"/>
          <w:szCs w:val="24"/>
          <w:vertAlign w:val="superscript"/>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C236C0" w:rsidRDefault="004F4D80" w:rsidP="004F4D80">
      <w:pPr>
        <w:pStyle w:val="3"/>
        <w:rPr>
          <w:szCs w:val="24"/>
        </w:rPr>
      </w:pPr>
      <w:bookmarkStart w:id="659" w:name="_Toc176765534"/>
      <w:bookmarkStart w:id="660" w:name="_Toc198979983"/>
      <w:bookmarkStart w:id="661" w:name="_Toc217466315"/>
      <w:bookmarkStart w:id="662" w:name="_Toc217702856"/>
      <w:bookmarkStart w:id="663" w:name="_Toc233601974"/>
      <w:bookmarkStart w:id="664" w:name="_Toc263343460"/>
      <w:r w:rsidRPr="00F647F7">
        <w:rPr>
          <w:b w:val="0"/>
          <w:szCs w:val="24"/>
        </w:rPr>
        <w:br w:type="page"/>
      </w:r>
      <w:bookmarkStart w:id="665" w:name="_Toc439170677"/>
      <w:bookmarkStart w:id="666" w:name="_Toc439172779"/>
      <w:bookmarkStart w:id="667" w:name="_Toc439173223"/>
      <w:bookmarkStart w:id="668" w:name="_Toc439238219"/>
      <w:bookmarkStart w:id="669" w:name="_Toc439252767"/>
      <w:bookmarkStart w:id="670" w:name="_Toc439323741"/>
      <w:bookmarkStart w:id="671" w:name="_Toc440357139"/>
      <w:bookmarkStart w:id="672" w:name="_Toc440359694"/>
      <w:bookmarkStart w:id="673" w:name="_Toc440632158"/>
      <w:bookmarkStart w:id="674" w:name="_Toc440875978"/>
      <w:bookmarkStart w:id="675" w:name="_Toc441131310"/>
      <w:bookmarkStart w:id="676" w:name="_Toc447292504"/>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bookmarkEnd w:id="676"/>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BA0806" w:rsidRPr="00BA0806">
        <w:rPr>
          <w:bCs w:val="0"/>
          <w:sz w:val="24"/>
          <w:szCs w:val="24"/>
        </w:rPr>
        <w:t xml:space="preserve"> </w:t>
      </w:r>
      <w:r w:rsidR="00BA0806" w:rsidRPr="009A70A4">
        <w:rPr>
          <w:bCs w:val="0"/>
          <w:sz w:val="24"/>
          <w:szCs w:val="24"/>
        </w:rPr>
        <w:t>поставок</w:t>
      </w:r>
      <w:r w:rsidR="004F4D80" w:rsidRPr="00F647F7">
        <w:rPr>
          <w:sz w:val="24"/>
          <w:szCs w:val="24"/>
        </w:rPr>
        <w:t>.</w:t>
      </w:r>
    </w:p>
    <w:p w:rsidR="004F4D80" w:rsidRPr="00C83252"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w:t>
      </w:r>
      <w:proofErr w:type="spellStart"/>
      <w:r w:rsidR="004F4D80" w:rsidRPr="00C83252">
        <w:rPr>
          <w:sz w:val="24"/>
          <w:szCs w:val="24"/>
        </w:rPr>
        <w:t>т.ч</w:t>
      </w:r>
      <w:proofErr w:type="spellEnd"/>
      <w:r w:rsidR="004F4D80" w:rsidRPr="00C83252">
        <w:rPr>
          <w:sz w:val="24"/>
          <w:szCs w:val="24"/>
        </w:rPr>
        <w:t>. организационно-правовую форму) и свой адрес.</w:t>
      </w:r>
    </w:p>
    <w:p w:rsidR="004F4D80" w:rsidRPr="00C83252" w:rsidRDefault="00E553C1"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Pr="00C83252">
        <w:rPr>
          <w:sz w:val="24"/>
          <w:szCs w:val="24"/>
        </w:rPr>
        <w:t xml:space="preserve"> </w:t>
      </w:r>
      <w:r w:rsidRPr="009A70A4">
        <w:rPr>
          <w:bCs w:val="0"/>
          <w:sz w:val="24"/>
          <w:szCs w:val="24"/>
        </w:rPr>
        <w:t>поставок</w:t>
      </w:r>
      <w:r w:rsidRPr="003E170D">
        <w:rPr>
          <w:bCs w:val="0"/>
          <w:sz w:val="24"/>
          <w:szCs w:val="24"/>
        </w:rPr>
        <w:t xml:space="preserve"> </w:t>
      </w:r>
      <w:r w:rsidRPr="00C83252">
        <w:rPr>
          <w:sz w:val="24"/>
          <w:szCs w:val="24"/>
        </w:rPr>
        <w:t xml:space="preserve">подготавливается на основании </w:t>
      </w:r>
      <w:r>
        <w:rPr>
          <w:sz w:val="24"/>
          <w:szCs w:val="24"/>
        </w:rPr>
        <w:t>Техническог</w:t>
      </w:r>
      <w:proofErr w:type="gramStart"/>
      <w:r>
        <w:rPr>
          <w:sz w:val="24"/>
          <w:szCs w:val="24"/>
        </w:rPr>
        <w:t>о(</w:t>
      </w:r>
      <w:proofErr w:type="gramEnd"/>
      <w:r>
        <w:rPr>
          <w:sz w:val="24"/>
          <w:szCs w:val="24"/>
        </w:rPr>
        <w:t xml:space="preserve">их) задания(й) (п. </w:t>
      </w:r>
      <w:r w:rsidR="00243008">
        <w:rPr>
          <w:sz w:val="24"/>
          <w:szCs w:val="24"/>
        </w:rPr>
        <w:fldChar w:fldCharType="begin"/>
      </w:r>
      <w:r>
        <w:rPr>
          <w:sz w:val="24"/>
          <w:szCs w:val="24"/>
        </w:rPr>
        <w:instrText xml:space="preserve"> REF _Ref450653625 \r \h </w:instrText>
      </w:r>
      <w:r w:rsidR="00243008">
        <w:rPr>
          <w:sz w:val="24"/>
          <w:szCs w:val="24"/>
        </w:rPr>
      </w:r>
      <w:r w:rsidR="00243008">
        <w:rPr>
          <w:sz w:val="24"/>
          <w:szCs w:val="24"/>
        </w:rPr>
        <w:fldChar w:fldCharType="separate"/>
      </w:r>
      <w:r>
        <w:rPr>
          <w:sz w:val="24"/>
          <w:szCs w:val="24"/>
        </w:rPr>
        <w:t>4.2</w:t>
      </w:r>
      <w:r w:rsidR="00243008">
        <w:rPr>
          <w:sz w:val="24"/>
          <w:szCs w:val="24"/>
        </w:rPr>
        <w:fldChar w:fldCharType="end"/>
      </w:r>
      <w:r>
        <w:rPr>
          <w:sz w:val="24"/>
          <w:szCs w:val="24"/>
        </w:rPr>
        <w:t xml:space="preserve">) и </w:t>
      </w:r>
      <w:r w:rsidRPr="00C83252">
        <w:rPr>
          <w:sz w:val="24"/>
          <w:szCs w:val="24"/>
        </w:rPr>
        <w:t xml:space="preserve">Технического предложения (подраздел </w:t>
      </w:r>
      <w:r w:rsidR="00243008">
        <w:rPr>
          <w:sz w:val="24"/>
          <w:szCs w:val="24"/>
        </w:rPr>
        <w:fldChar w:fldCharType="begin"/>
      </w:r>
      <w:r>
        <w:rPr>
          <w:sz w:val="24"/>
          <w:szCs w:val="24"/>
        </w:rPr>
        <w:instrText xml:space="preserve"> REF _Ref86826666 \r \h </w:instrText>
      </w:r>
      <w:r w:rsidR="00243008">
        <w:rPr>
          <w:sz w:val="24"/>
          <w:szCs w:val="24"/>
        </w:rPr>
      </w:r>
      <w:r w:rsidR="00243008">
        <w:rPr>
          <w:sz w:val="24"/>
          <w:szCs w:val="24"/>
        </w:rPr>
        <w:fldChar w:fldCharType="separate"/>
      </w:r>
      <w:r>
        <w:rPr>
          <w:sz w:val="24"/>
          <w:szCs w:val="24"/>
        </w:rPr>
        <w:t>5.3</w:t>
      </w:r>
      <w:r w:rsidR="0024300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указана различная продукция (тип-марка предлагаемой к поставке</w:t>
      </w:r>
      <w:r w:rsidR="009F7AA3">
        <w:rPr>
          <w:sz w:val="24"/>
          <w:szCs w:val="24"/>
        </w:rPr>
        <w:t xml:space="preserve"> </w:t>
      </w:r>
      <w:r w:rsidR="009F7AA3">
        <w:rPr>
          <w:szCs w:val="24"/>
        </w:rPr>
        <w:t>продукции</w:t>
      </w:r>
      <w:r w:rsidRPr="00B86686">
        <w:rPr>
          <w:sz w:val="24"/>
          <w:szCs w:val="24"/>
        </w:rPr>
        <w:t xml:space="preserve">,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6D1343"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B86686">
        <w:rPr>
          <w:sz w:val="24"/>
          <w:szCs w:val="24"/>
        </w:rPr>
        <w:t xml:space="preserve"> </w:t>
      </w:r>
      <w:r w:rsidR="00243008">
        <w:rPr>
          <w:sz w:val="24"/>
          <w:szCs w:val="24"/>
        </w:rPr>
        <w:fldChar w:fldCharType="begin"/>
      </w:r>
      <w:r w:rsidR="004E7FE3">
        <w:rPr>
          <w:sz w:val="24"/>
          <w:szCs w:val="24"/>
        </w:rPr>
        <w:instrText xml:space="preserve"> REF _Ref440292752 \r \h </w:instrText>
      </w:r>
      <w:r w:rsidR="00243008">
        <w:rPr>
          <w:sz w:val="24"/>
          <w:szCs w:val="24"/>
        </w:rPr>
      </w:r>
      <w:r w:rsidR="00243008">
        <w:rPr>
          <w:sz w:val="24"/>
          <w:szCs w:val="24"/>
        </w:rPr>
        <w:fldChar w:fldCharType="separate"/>
      </w:r>
      <w:r w:rsidR="00E2373E">
        <w:rPr>
          <w:sz w:val="24"/>
          <w:szCs w:val="24"/>
        </w:rPr>
        <w:t>2</w:t>
      </w:r>
      <w:r w:rsidR="00243008">
        <w:rPr>
          <w:sz w:val="24"/>
          <w:szCs w:val="24"/>
        </w:rPr>
        <w:fldChar w:fldCharType="end"/>
      </w:r>
      <w:r w:rsidRPr="00B86686">
        <w:rPr>
          <w:sz w:val="24"/>
          <w:szCs w:val="24"/>
        </w:rPr>
        <w:t xml:space="preserve"> и </w:t>
      </w:r>
      <w:r w:rsidR="00243008">
        <w:rPr>
          <w:sz w:val="24"/>
          <w:szCs w:val="24"/>
        </w:rPr>
        <w:fldChar w:fldCharType="begin"/>
      </w:r>
      <w:r w:rsidR="004E7FE3">
        <w:rPr>
          <w:sz w:val="24"/>
          <w:szCs w:val="24"/>
        </w:rPr>
        <w:instrText xml:space="preserve"> REF _Ref440292779 \r \h </w:instrText>
      </w:r>
      <w:r w:rsidR="00243008">
        <w:rPr>
          <w:sz w:val="24"/>
          <w:szCs w:val="24"/>
        </w:rPr>
      </w:r>
      <w:r w:rsidR="00243008">
        <w:rPr>
          <w:sz w:val="24"/>
          <w:szCs w:val="24"/>
        </w:rPr>
        <w:fldChar w:fldCharType="separate"/>
      </w:r>
      <w:r w:rsidR="00E2373E">
        <w:rPr>
          <w:sz w:val="24"/>
          <w:szCs w:val="24"/>
        </w:rPr>
        <w:t>4</w:t>
      </w:r>
      <w:r w:rsidR="00243008">
        <w:rPr>
          <w:sz w:val="24"/>
          <w:szCs w:val="24"/>
        </w:rPr>
        <w:fldChar w:fldCharType="end"/>
      </w:r>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w:t>
      </w:r>
      <w:r w:rsidRPr="006D1343">
        <w:rPr>
          <w:sz w:val="24"/>
          <w:szCs w:val="24"/>
        </w:rPr>
        <w:t xml:space="preserve">сведения об эквиваленте». В противном случае Заявка </w:t>
      </w:r>
      <w:r w:rsidR="00C236C0" w:rsidRPr="006D1343">
        <w:rPr>
          <w:sz w:val="24"/>
          <w:szCs w:val="24"/>
        </w:rPr>
        <w:t>Участник</w:t>
      </w:r>
      <w:r w:rsidRPr="006D1343">
        <w:rPr>
          <w:sz w:val="24"/>
          <w:szCs w:val="24"/>
        </w:rPr>
        <w:t>а будет отклонена.</w:t>
      </w:r>
    </w:p>
    <w:p w:rsidR="00AB67FF" w:rsidRPr="006D1343" w:rsidRDefault="00AB67FF" w:rsidP="00AB67FF">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В таблице-2 приводятся иные параметры коммерческих условий Участника. В случае альтернативного (аналог требуемой продукции) предложения 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8E5EA3" w:rsidRDefault="00492C8B" w:rsidP="004F4D80">
      <w:pPr>
        <w:pStyle w:val="aff6"/>
        <w:numPr>
          <w:ilvl w:val="3"/>
          <w:numId w:val="1"/>
        </w:numPr>
        <w:tabs>
          <w:tab w:val="num" w:pos="1134"/>
        </w:tabs>
        <w:suppressAutoHyphens w:val="0"/>
        <w:spacing w:before="100" w:beforeAutospacing="1" w:line="240" w:lineRule="auto"/>
        <w:rPr>
          <w:sz w:val="24"/>
          <w:szCs w:val="24"/>
        </w:rPr>
      </w:pPr>
      <w:r w:rsidRPr="006D1343">
        <w:rPr>
          <w:sz w:val="24"/>
          <w:szCs w:val="24"/>
        </w:rPr>
        <w:t>Сводная таблица стоимости</w:t>
      </w:r>
      <w:r w:rsidR="004F4D80" w:rsidRPr="006D1343">
        <w:rPr>
          <w:sz w:val="24"/>
          <w:szCs w:val="24"/>
        </w:rPr>
        <w:t xml:space="preserve"> </w:t>
      </w:r>
      <w:r w:rsidR="00BA0806" w:rsidRPr="006D1343">
        <w:rPr>
          <w:bCs w:val="0"/>
          <w:sz w:val="24"/>
          <w:szCs w:val="24"/>
        </w:rPr>
        <w:t xml:space="preserve">поставок </w:t>
      </w:r>
      <w:r w:rsidR="004F4D80" w:rsidRPr="006D134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6D1343">
        <w:rPr>
          <w:sz w:val="24"/>
          <w:szCs w:val="24"/>
        </w:rPr>
        <w:t>Участник</w:t>
      </w:r>
      <w:r w:rsidR="004F4D80" w:rsidRPr="006D1343">
        <w:rPr>
          <w:sz w:val="24"/>
          <w:szCs w:val="24"/>
        </w:rPr>
        <w:t>а на подготовку Договора данн</w:t>
      </w:r>
      <w:r w:rsidRPr="006D1343">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492C8B" w:rsidRPr="008E5EA3">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BA0806" w:rsidRPr="009A70A4">
        <w:rPr>
          <w:bCs w:val="0"/>
          <w:sz w:val="24"/>
          <w:szCs w:val="24"/>
        </w:rPr>
        <w:t>поставок</w:t>
      </w:r>
      <w:r w:rsidR="00BA0806"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677" w:name="_Ref86826666"/>
      <w:bookmarkStart w:id="678" w:name="_Toc90385112"/>
      <w:bookmarkStart w:id="679" w:name="_Toc98253925"/>
      <w:bookmarkStart w:id="680" w:name="_Toc165173853"/>
      <w:bookmarkStart w:id="681" w:name="_Toc423423669"/>
      <w:bookmarkStart w:id="682" w:name="_Toc447292505"/>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77"/>
      <w:bookmarkEnd w:id="678"/>
      <w:bookmarkEnd w:id="679"/>
      <w:bookmarkEnd w:id="680"/>
      <w:bookmarkEnd w:id="681"/>
      <w:bookmarkEnd w:id="68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4F4D80">
      <w:pPr>
        <w:pStyle w:val="3"/>
        <w:rPr>
          <w:szCs w:val="24"/>
        </w:rPr>
      </w:pPr>
      <w:bookmarkStart w:id="683" w:name="_Toc90385113"/>
      <w:bookmarkStart w:id="684" w:name="_Toc98253926"/>
      <w:bookmarkStart w:id="685" w:name="_Toc157248180"/>
      <w:bookmarkStart w:id="686" w:name="_Toc157496549"/>
      <w:bookmarkStart w:id="687" w:name="_Toc158206088"/>
      <w:bookmarkStart w:id="688" w:name="_Toc164057773"/>
      <w:bookmarkStart w:id="689" w:name="_Toc164137123"/>
      <w:bookmarkStart w:id="690" w:name="_Toc164161283"/>
      <w:bookmarkStart w:id="691" w:name="_Toc165173854"/>
      <w:bookmarkStart w:id="692" w:name="_Ref193690005"/>
      <w:bookmarkStart w:id="693" w:name="_Toc439170679"/>
      <w:bookmarkStart w:id="694" w:name="_Toc439172781"/>
      <w:bookmarkStart w:id="695" w:name="_Toc439173225"/>
      <w:bookmarkStart w:id="696" w:name="_Toc439238221"/>
      <w:bookmarkStart w:id="697" w:name="_Toc439252769"/>
      <w:bookmarkStart w:id="698" w:name="_Toc439323743"/>
      <w:bookmarkStart w:id="699" w:name="_Toc440357141"/>
      <w:bookmarkStart w:id="700" w:name="_Toc440359696"/>
      <w:bookmarkStart w:id="701" w:name="_Toc440632160"/>
      <w:bookmarkStart w:id="702" w:name="_Toc440875980"/>
      <w:bookmarkStart w:id="703" w:name="_Toc441131312"/>
      <w:bookmarkStart w:id="704" w:name="_Toc447292506"/>
      <w:r w:rsidRPr="00C236C0">
        <w:rPr>
          <w:szCs w:val="24"/>
        </w:rPr>
        <w:t xml:space="preserve">Форма </w:t>
      </w:r>
      <w:bookmarkEnd w:id="683"/>
      <w:bookmarkEnd w:id="684"/>
      <w:bookmarkEnd w:id="685"/>
      <w:bookmarkEnd w:id="686"/>
      <w:bookmarkEnd w:id="687"/>
      <w:bookmarkEnd w:id="688"/>
      <w:bookmarkEnd w:id="689"/>
      <w:bookmarkEnd w:id="690"/>
      <w:bookmarkEnd w:id="691"/>
      <w:bookmarkEnd w:id="692"/>
      <w:r w:rsidRPr="00C236C0">
        <w:rPr>
          <w:szCs w:val="24"/>
        </w:rPr>
        <w:t>технического предложения</w:t>
      </w:r>
      <w:bookmarkEnd w:id="693"/>
      <w:bookmarkEnd w:id="694"/>
      <w:bookmarkEnd w:id="695"/>
      <w:bookmarkEnd w:id="696"/>
      <w:bookmarkEnd w:id="697"/>
      <w:bookmarkEnd w:id="698"/>
      <w:bookmarkEnd w:id="699"/>
      <w:bookmarkEnd w:id="700"/>
      <w:bookmarkEnd w:id="701"/>
      <w:bookmarkEnd w:id="702"/>
      <w:bookmarkEnd w:id="703"/>
      <w:bookmarkEnd w:id="704"/>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jc w:val="center"/>
        <w:rPr>
          <w:b/>
          <w:sz w:val="24"/>
          <w:szCs w:val="24"/>
        </w:rPr>
      </w:pPr>
      <w:bookmarkStart w:id="705" w:name="_Ref55335818"/>
      <w:bookmarkStart w:id="706" w:name="_Ref55336334"/>
      <w:bookmarkStart w:id="707" w:name="_Toc57314673"/>
      <w:bookmarkStart w:id="708" w:name="_Toc69728987"/>
      <w:bookmarkStart w:id="709" w:name="_Toc98253928"/>
      <w:bookmarkStart w:id="710" w:name="_Toc165173856"/>
      <w:bookmarkStart w:id="711" w:name="_Ref194749150"/>
      <w:bookmarkStart w:id="712" w:name="_Ref194750368"/>
      <w:bookmarkStart w:id="713" w:name="_Ref89649494"/>
      <w:bookmarkStart w:id="714" w:name="_Toc90385115"/>
      <w:r w:rsidRPr="00F647F7">
        <w:rPr>
          <w:b/>
          <w:sz w:val="24"/>
          <w:szCs w:val="24"/>
        </w:rPr>
        <w:t>Техническое предложение</w:t>
      </w:r>
    </w:p>
    <w:p w:rsidR="004F4D80" w:rsidRPr="00F647F7" w:rsidRDefault="004F4D80" w:rsidP="004F4D80">
      <w:pPr>
        <w:spacing w:line="240" w:lineRule="auto"/>
        <w:rPr>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4F4D80">
            <w:pPr>
              <w:spacing w:line="240" w:lineRule="auto"/>
              <w:ind w:firstLine="0"/>
              <w:jc w:val="center"/>
              <w:rPr>
                <w:b/>
              </w:rPr>
            </w:pPr>
            <w:r w:rsidRPr="00652D5B">
              <w:rPr>
                <w:b/>
              </w:rPr>
              <w:t xml:space="preserve">№ </w:t>
            </w:r>
            <w:proofErr w:type="gramStart"/>
            <w:r w:rsidRPr="00652D5B">
              <w:rPr>
                <w:b/>
              </w:rPr>
              <w:t>п</w:t>
            </w:r>
            <w:proofErr w:type="gramEnd"/>
            <w:r w:rsidRPr="00652D5B">
              <w:rPr>
                <w:b/>
              </w:rPr>
              <w:t>/п</w:t>
            </w:r>
          </w:p>
        </w:tc>
        <w:tc>
          <w:tcPr>
            <w:tcW w:w="2296" w:type="pct"/>
            <w:gridSpan w:val="2"/>
            <w:vAlign w:val="center"/>
          </w:tcPr>
          <w:p w:rsidR="004F4D80" w:rsidRPr="00652D5B" w:rsidRDefault="004F4D80" w:rsidP="004F4D80">
            <w:pPr>
              <w:spacing w:line="240" w:lineRule="auto"/>
              <w:ind w:firstLine="0"/>
              <w:jc w:val="center"/>
              <w:rPr>
                <w:b/>
              </w:rPr>
            </w:pPr>
            <w:r w:rsidRPr="00652D5B">
              <w:rPr>
                <w:b/>
              </w:rPr>
              <w:t>Требуемая Заказчику продукция</w:t>
            </w:r>
          </w:p>
        </w:tc>
        <w:tc>
          <w:tcPr>
            <w:tcW w:w="2420" w:type="pct"/>
            <w:gridSpan w:val="2"/>
            <w:vAlign w:val="center"/>
          </w:tcPr>
          <w:p w:rsidR="004F4D80" w:rsidRPr="00652D5B" w:rsidRDefault="004F4D80" w:rsidP="004F4D80">
            <w:pPr>
              <w:spacing w:line="240" w:lineRule="auto"/>
              <w:ind w:firstLine="0"/>
              <w:jc w:val="center"/>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4F4D80">
            <w:pPr>
              <w:spacing w:line="240" w:lineRule="auto"/>
              <w:ind w:firstLine="0"/>
              <w:jc w:val="center"/>
              <w:rPr>
                <w:b/>
                <w:bCs w:val="0"/>
              </w:rPr>
            </w:pPr>
          </w:p>
        </w:tc>
        <w:tc>
          <w:tcPr>
            <w:tcW w:w="1320"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976"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4F4D80">
            <w:pPr>
              <w:spacing w:line="240" w:lineRule="auto"/>
              <w:ind w:firstLine="0"/>
              <w:jc w:val="center"/>
              <w:rPr>
                <w:b/>
              </w:rPr>
            </w:pPr>
            <w:r w:rsidRPr="00652D5B">
              <w:rPr>
                <w:b/>
                <w:bCs w:val="0"/>
              </w:rPr>
              <w:t>Наименование продукции, тип, марка</w:t>
            </w:r>
          </w:p>
        </w:tc>
        <w:tc>
          <w:tcPr>
            <w:tcW w:w="1165" w:type="pct"/>
            <w:vAlign w:val="center"/>
          </w:tcPr>
          <w:p w:rsidR="004F4D80" w:rsidRPr="00652D5B" w:rsidRDefault="004F4D80" w:rsidP="004F4D80">
            <w:pPr>
              <w:spacing w:line="240" w:lineRule="auto"/>
              <w:ind w:firstLine="0"/>
              <w:jc w:val="center"/>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5000" w:type="pct"/>
            <w:gridSpan w:val="5"/>
            <w:vAlign w:val="center"/>
          </w:tcPr>
          <w:p w:rsidR="004F4D80" w:rsidRPr="00652D5B" w:rsidRDefault="004F4D80" w:rsidP="004F4D80">
            <w:pPr>
              <w:spacing w:line="240" w:lineRule="auto"/>
              <w:ind w:firstLine="0"/>
              <w:jc w:val="left"/>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r w:rsidR="004F4D80" w:rsidRPr="00652D5B" w:rsidTr="004F4D80">
        <w:tc>
          <w:tcPr>
            <w:tcW w:w="284" w:type="pct"/>
            <w:vAlign w:val="center"/>
          </w:tcPr>
          <w:p w:rsidR="004F4D80" w:rsidRPr="00652D5B" w:rsidRDefault="004F4D80" w:rsidP="004F4D80">
            <w:pPr>
              <w:spacing w:line="240" w:lineRule="auto"/>
              <w:ind w:firstLine="0"/>
              <w:jc w:val="center"/>
              <w:rPr>
                <w:color w:val="000000"/>
              </w:rPr>
            </w:pPr>
          </w:p>
        </w:tc>
        <w:tc>
          <w:tcPr>
            <w:tcW w:w="1320" w:type="pct"/>
            <w:vAlign w:val="center"/>
          </w:tcPr>
          <w:p w:rsidR="004F4D80" w:rsidRPr="00652D5B" w:rsidRDefault="004F4D80" w:rsidP="004F4D80">
            <w:pPr>
              <w:spacing w:line="240" w:lineRule="auto"/>
              <w:ind w:firstLine="0"/>
              <w:jc w:val="center"/>
              <w:rPr>
                <w:color w:val="000000"/>
              </w:rPr>
            </w:pPr>
          </w:p>
        </w:tc>
        <w:tc>
          <w:tcPr>
            <w:tcW w:w="976" w:type="pct"/>
            <w:vAlign w:val="center"/>
          </w:tcPr>
          <w:p w:rsidR="004F4D80" w:rsidRPr="00652D5B" w:rsidRDefault="004F4D80" w:rsidP="004F4D80">
            <w:pPr>
              <w:spacing w:line="240" w:lineRule="auto"/>
              <w:ind w:firstLine="0"/>
              <w:jc w:val="center"/>
              <w:rPr>
                <w:color w:val="000000"/>
              </w:rPr>
            </w:pPr>
          </w:p>
        </w:tc>
        <w:tc>
          <w:tcPr>
            <w:tcW w:w="1255" w:type="pct"/>
            <w:vAlign w:val="center"/>
          </w:tcPr>
          <w:p w:rsidR="004F4D80" w:rsidRPr="00652D5B" w:rsidRDefault="004F4D80" w:rsidP="004F4D80">
            <w:pPr>
              <w:spacing w:line="240" w:lineRule="auto"/>
              <w:ind w:firstLine="0"/>
              <w:jc w:val="center"/>
              <w:rPr>
                <w:color w:val="000000"/>
              </w:rPr>
            </w:pPr>
          </w:p>
        </w:tc>
        <w:tc>
          <w:tcPr>
            <w:tcW w:w="1165" w:type="pct"/>
            <w:vAlign w:val="center"/>
          </w:tcPr>
          <w:p w:rsidR="004F4D80" w:rsidRPr="00652D5B" w:rsidRDefault="004F4D80" w:rsidP="004F4D80">
            <w:pPr>
              <w:spacing w:line="240" w:lineRule="auto"/>
              <w:ind w:firstLine="0"/>
              <w:jc w:val="center"/>
              <w:rPr>
                <w:color w:val="000000"/>
              </w:rPr>
            </w:pPr>
          </w:p>
        </w:tc>
      </w:tr>
    </w:tbl>
    <w:p w:rsidR="004F4D80" w:rsidRPr="00F647F7" w:rsidRDefault="004F4D80" w:rsidP="004F4D80">
      <w:pPr>
        <w:spacing w:line="240" w:lineRule="auto"/>
        <w:rPr>
          <w:b/>
          <w:bCs w:val="0"/>
          <w:sz w:val="24"/>
          <w:szCs w:val="24"/>
        </w:rPr>
      </w:pPr>
    </w:p>
    <w:p w:rsidR="004F4D80" w:rsidRPr="00F647F7" w:rsidRDefault="004F4D80" w:rsidP="004F4D80">
      <w:pPr>
        <w:spacing w:line="240" w:lineRule="auto"/>
        <w:jc w:val="left"/>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4F4D80">
      <w:pPr>
        <w:spacing w:line="240" w:lineRule="auto"/>
        <w:jc w:val="left"/>
        <w:rPr>
          <w:sz w:val="24"/>
          <w:szCs w:val="24"/>
        </w:rPr>
      </w:pPr>
    </w:p>
    <w:p w:rsidR="004F4D80" w:rsidRPr="00F647F7" w:rsidRDefault="004F4D80" w:rsidP="004F4D80">
      <w:pPr>
        <w:spacing w:line="240" w:lineRule="auto"/>
        <w:jc w:val="left"/>
        <w:rPr>
          <w:sz w:val="24"/>
          <w:szCs w:val="24"/>
        </w:rPr>
      </w:pPr>
      <w:r w:rsidRPr="00F647F7">
        <w:rPr>
          <w:sz w:val="24"/>
          <w:szCs w:val="24"/>
        </w:rPr>
        <w:t>Срок службы: _____________________________________________________________________.</w:t>
      </w:r>
    </w:p>
    <w:p w:rsidR="004F4D80" w:rsidRPr="00F647F7" w:rsidRDefault="004F4D80" w:rsidP="004F4D80">
      <w:pPr>
        <w:spacing w:line="240" w:lineRule="auto"/>
        <w:rPr>
          <w:sz w:val="24"/>
          <w:szCs w:val="24"/>
        </w:rPr>
      </w:pPr>
      <w:r w:rsidRPr="00F647F7">
        <w:rPr>
          <w:sz w:val="24"/>
          <w:szCs w:val="24"/>
        </w:rPr>
        <w:t xml:space="preserve"> </w:t>
      </w:r>
    </w:p>
    <w:p w:rsidR="004F4D80" w:rsidRPr="00F647F7" w:rsidRDefault="004F4D80" w:rsidP="004F4D80">
      <w:pPr>
        <w:spacing w:line="240" w:lineRule="auto"/>
        <w:rPr>
          <w:sz w:val="24"/>
          <w:szCs w:val="24"/>
        </w:rPr>
      </w:pPr>
      <w:r w:rsidRPr="00F647F7">
        <w:rPr>
          <w:sz w:val="24"/>
          <w:szCs w:val="24"/>
        </w:rPr>
        <w:t>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spacing w:line="240" w:lineRule="auto"/>
        <w:rPr>
          <w:sz w:val="24"/>
          <w:szCs w:val="24"/>
        </w:rPr>
      </w:pP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4F4D80">
      <w:pPr>
        <w:spacing w:line="240" w:lineRule="auto"/>
        <w:rPr>
          <w:sz w:val="24"/>
          <w:szCs w:val="24"/>
        </w:rPr>
      </w:pPr>
      <w:r w:rsidRPr="00F647F7">
        <w:rPr>
          <w:sz w:val="24"/>
          <w:szCs w:val="24"/>
        </w:rPr>
        <w:br w:type="page"/>
      </w:r>
    </w:p>
    <w:p w:rsidR="004F4D80" w:rsidRPr="00C236C0" w:rsidRDefault="004F4D80" w:rsidP="00C236C0">
      <w:pPr>
        <w:pStyle w:val="3"/>
        <w:rPr>
          <w:szCs w:val="24"/>
        </w:rPr>
      </w:pPr>
      <w:bookmarkStart w:id="715" w:name="_Toc176765537"/>
      <w:bookmarkStart w:id="716" w:name="_Toc198979986"/>
      <w:bookmarkStart w:id="717" w:name="_Toc217466321"/>
      <w:bookmarkStart w:id="718" w:name="_Toc217702859"/>
      <w:bookmarkStart w:id="719" w:name="_Toc233601977"/>
      <w:bookmarkStart w:id="720" w:name="_Toc263343463"/>
      <w:bookmarkStart w:id="721" w:name="_Toc439170680"/>
      <w:bookmarkStart w:id="722" w:name="_Toc439172782"/>
      <w:bookmarkStart w:id="723" w:name="_Toc439173226"/>
      <w:bookmarkStart w:id="724" w:name="_Toc439238222"/>
      <w:bookmarkStart w:id="725" w:name="_Toc439252770"/>
      <w:bookmarkStart w:id="726" w:name="_Toc439323744"/>
      <w:bookmarkStart w:id="727" w:name="_Toc440357142"/>
      <w:bookmarkStart w:id="728" w:name="_Toc440359697"/>
      <w:bookmarkStart w:id="729" w:name="_Toc440632161"/>
      <w:bookmarkStart w:id="730" w:name="_Toc440875981"/>
      <w:bookmarkStart w:id="731" w:name="_Toc441131313"/>
      <w:bookmarkStart w:id="732" w:name="_Toc447292507"/>
      <w:r w:rsidRPr="00C236C0">
        <w:rPr>
          <w:szCs w:val="24"/>
        </w:rPr>
        <w:lastRenderedPageBreak/>
        <w:t>Инструкции по заполнению</w:t>
      </w:r>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bookmarkEnd w:id="731"/>
      <w:bookmarkEnd w:id="732"/>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BA0806" w:rsidRPr="00BA0806">
        <w:rPr>
          <w:bCs w:val="0"/>
          <w:sz w:val="24"/>
          <w:szCs w:val="24"/>
        </w:rPr>
        <w:t xml:space="preserve"> </w:t>
      </w:r>
      <w:r w:rsidR="00BA0806" w:rsidRPr="009A70A4">
        <w:rPr>
          <w:bCs w:val="0"/>
          <w:sz w:val="24"/>
          <w:szCs w:val="24"/>
        </w:rPr>
        <w:t>поставок</w:t>
      </w:r>
      <w:r w:rsidRPr="00F647F7">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r w:rsidR="00243008">
        <w:rPr>
          <w:sz w:val="24"/>
          <w:szCs w:val="24"/>
        </w:rPr>
        <w:fldChar w:fldCharType="begin"/>
      </w:r>
      <w:r w:rsidR="0019725C">
        <w:rPr>
          <w:sz w:val="24"/>
          <w:szCs w:val="24"/>
        </w:rPr>
        <w:instrText xml:space="preserve"> REF _Ref440292555 \r \h </w:instrText>
      </w:r>
      <w:r w:rsidR="00243008">
        <w:rPr>
          <w:sz w:val="24"/>
          <w:szCs w:val="24"/>
        </w:rPr>
      </w:r>
      <w:r w:rsidR="00243008">
        <w:rPr>
          <w:sz w:val="24"/>
          <w:szCs w:val="24"/>
        </w:rPr>
        <w:fldChar w:fldCharType="separate"/>
      </w:r>
      <w:r w:rsidR="00E2373E">
        <w:rPr>
          <w:sz w:val="24"/>
          <w:szCs w:val="24"/>
        </w:rPr>
        <w:t>4</w:t>
      </w:r>
      <w:r w:rsidR="00243008">
        <w:rPr>
          <w:sz w:val="24"/>
          <w:szCs w:val="24"/>
        </w:rPr>
        <w:fldChar w:fldCharType="end"/>
      </w:r>
      <w:r w:rsidRPr="00C83252">
        <w:rPr>
          <w:sz w:val="24"/>
          <w:szCs w:val="24"/>
        </w:rPr>
        <w:t>.</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r w:rsidR="00243008">
        <w:rPr>
          <w:sz w:val="24"/>
          <w:szCs w:val="24"/>
        </w:rPr>
        <w:fldChar w:fldCharType="begin"/>
      </w:r>
      <w:r w:rsidR="00D56F8C">
        <w:rPr>
          <w:sz w:val="24"/>
          <w:szCs w:val="24"/>
        </w:rPr>
        <w:instrText xml:space="preserve"> REF _Ref440271182 \r \h </w:instrText>
      </w:r>
      <w:r w:rsidR="00243008">
        <w:rPr>
          <w:sz w:val="24"/>
          <w:szCs w:val="24"/>
        </w:rPr>
      </w:r>
      <w:r w:rsidR="00243008">
        <w:rPr>
          <w:sz w:val="24"/>
          <w:szCs w:val="24"/>
        </w:rPr>
        <w:fldChar w:fldCharType="separate"/>
      </w:r>
      <w:r w:rsidR="00E2373E">
        <w:rPr>
          <w:sz w:val="24"/>
          <w:szCs w:val="24"/>
        </w:rPr>
        <w:t>3.3.1.9</w:t>
      </w:r>
      <w:r w:rsidR="00243008">
        <w:rPr>
          <w:sz w:val="24"/>
          <w:szCs w:val="24"/>
        </w:rPr>
        <w:fldChar w:fldCharType="end"/>
      </w:r>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4F4D80">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243008">
        <w:rPr>
          <w:sz w:val="24"/>
          <w:szCs w:val="24"/>
        </w:rPr>
        <w:fldChar w:fldCharType="begin"/>
      </w:r>
      <w:r w:rsidR="0019725C">
        <w:rPr>
          <w:sz w:val="24"/>
          <w:szCs w:val="24"/>
        </w:rPr>
        <w:instrText xml:space="preserve"> REF _Ref440292618 \r \h </w:instrText>
      </w:r>
      <w:r w:rsidR="00243008">
        <w:rPr>
          <w:sz w:val="24"/>
          <w:szCs w:val="24"/>
        </w:rPr>
      </w:r>
      <w:r w:rsidR="00243008">
        <w:rPr>
          <w:sz w:val="24"/>
          <w:szCs w:val="24"/>
        </w:rPr>
        <w:fldChar w:fldCharType="separate"/>
      </w:r>
      <w:r w:rsidR="00E2373E">
        <w:rPr>
          <w:sz w:val="24"/>
          <w:szCs w:val="24"/>
        </w:rPr>
        <w:t>4.4.1</w:t>
      </w:r>
      <w:r w:rsidR="00243008">
        <w:rPr>
          <w:sz w:val="24"/>
          <w:szCs w:val="24"/>
        </w:rPr>
        <w:fldChar w:fldCharType="end"/>
      </w:r>
      <w:r w:rsidRPr="00C83252">
        <w:rPr>
          <w:sz w:val="24"/>
          <w:szCs w:val="24"/>
        </w:rPr>
        <w:t xml:space="preserve"> настоящей документации.</w:t>
      </w:r>
    </w:p>
    <w:p w:rsidR="004F4D80" w:rsidRPr="00F647F7" w:rsidRDefault="004F4D80" w:rsidP="004F4D80">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4F4D80">
      <w:pPr>
        <w:pStyle w:val="2"/>
        <w:pageBreakBefore/>
        <w:tabs>
          <w:tab w:val="clear" w:pos="0"/>
          <w:tab w:val="clear" w:pos="1700"/>
          <w:tab w:val="num" w:pos="1134"/>
          <w:tab w:val="num" w:pos="5104"/>
        </w:tabs>
        <w:spacing w:before="100" w:beforeAutospacing="1" w:after="100" w:afterAutospacing="1" w:line="240" w:lineRule="auto"/>
        <w:sectPr w:rsidR="004F4D80" w:rsidSect="004F4D80">
          <w:pgSz w:w="16838" w:h="11906" w:orient="landscape" w:code="9"/>
          <w:pgMar w:top="1134" w:right="680" w:bottom="567" w:left="539" w:header="680" w:footer="278" w:gutter="0"/>
          <w:cols w:space="708"/>
          <w:titlePg/>
          <w:docGrid w:linePitch="360"/>
        </w:sectPr>
      </w:pPr>
      <w:bookmarkStart w:id="733" w:name="_Ref194807296"/>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734" w:name="_Toc423423670"/>
      <w:bookmarkStart w:id="735" w:name="_Ref440271036"/>
      <w:bookmarkStart w:id="736" w:name="_Ref440274366"/>
      <w:bookmarkStart w:id="737" w:name="_Ref440274902"/>
      <w:bookmarkStart w:id="738" w:name="_Ref440284947"/>
      <w:bookmarkStart w:id="739" w:name="_Toc447292508"/>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705"/>
      <w:bookmarkEnd w:id="706"/>
      <w:bookmarkEnd w:id="707"/>
      <w:bookmarkEnd w:id="708"/>
      <w:bookmarkEnd w:id="709"/>
      <w:bookmarkEnd w:id="710"/>
      <w:bookmarkEnd w:id="711"/>
      <w:bookmarkEnd w:id="712"/>
      <w:bookmarkEnd w:id="733"/>
      <w:bookmarkEnd w:id="734"/>
      <w:bookmarkEnd w:id="735"/>
      <w:bookmarkEnd w:id="736"/>
      <w:bookmarkEnd w:id="737"/>
      <w:bookmarkEnd w:id="738"/>
      <w:bookmarkEnd w:id="739"/>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40" w:name="_Toc98253929"/>
      <w:bookmarkStart w:id="741" w:name="_Toc157248183"/>
      <w:bookmarkStart w:id="742" w:name="_Toc157496552"/>
      <w:bookmarkStart w:id="743" w:name="_Toc158206091"/>
      <w:bookmarkStart w:id="744" w:name="_Toc164057776"/>
      <w:bookmarkStart w:id="745" w:name="_Toc164137126"/>
      <w:bookmarkStart w:id="746" w:name="_Toc164161286"/>
      <w:bookmarkStart w:id="747" w:name="_Toc165173857"/>
      <w:bookmarkStart w:id="748" w:name="_Toc439170682"/>
      <w:bookmarkStart w:id="749" w:name="_Toc439172784"/>
      <w:bookmarkStart w:id="750" w:name="_Toc439173228"/>
      <w:bookmarkStart w:id="751" w:name="_Toc439238224"/>
      <w:bookmarkStart w:id="752" w:name="_Toc439252772"/>
      <w:bookmarkStart w:id="753" w:name="_Toc439323746"/>
      <w:bookmarkStart w:id="754" w:name="_Toc440357144"/>
      <w:bookmarkStart w:id="755" w:name="_Toc440359699"/>
      <w:bookmarkStart w:id="756" w:name="_Toc440632163"/>
      <w:bookmarkStart w:id="757" w:name="_Toc440875983"/>
      <w:bookmarkStart w:id="758" w:name="_Toc441131315"/>
      <w:bookmarkStart w:id="759" w:name="_Toc447292509"/>
      <w:r w:rsidRPr="00F647F7">
        <w:rPr>
          <w:b w:val="0"/>
          <w:szCs w:val="24"/>
        </w:rPr>
        <w:t xml:space="preserve">Форма </w:t>
      </w:r>
      <w:bookmarkEnd w:id="740"/>
      <w:r w:rsidRPr="00F647F7">
        <w:rPr>
          <w:b w:val="0"/>
          <w:szCs w:val="24"/>
        </w:rPr>
        <w:t xml:space="preserve">графика </w:t>
      </w:r>
      <w:bookmarkEnd w:id="741"/>
      <w:bookmarkEnd w:id="742"/>
      <w:bookmarkEnd w:id="743"/>
      <w:bookmarkEnd w:id="744"/>
      <w:bookmarkEnd w:id="745"/>
      <w:bookmarkEnd w:id="746"/>
      <w:bookmarkEnd w:id="747"/>
      <w:bookmarkEnd w:id="748"/>
      <w:bookmarkEnd w:id="749"/>
      <w:bookmarkEnd w:id="750"/>
      <w:bookmarkEnd w:id="751"/>
      <w:bookmarkEnd w:id="752"/>
      <w:bookmarkEnd w:id="753"/>
      <w:r w:rsidR="00512B0F">
        <w:rPr>
          <w:b w:val="0"/>
          <w:szCs w:val="24"/>
        </w:rPr>
        <w:t>выполнения поставок</w:t>
      </w:r>
      <w:bookmarkEnd w:id="754"/>
      <w:bookmarkEnd w:id="755"/>
      <w:bookmarkEnd w:id="756"/>
      <w:bookmarkEnd w:id="757"/>
      <w:bookmarkEnd w:id="758"/>
      <w:bookmarkEnd w:id="75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before="240" w:line="240" w:lineRule="auto"/>
        <w:jc w:val="center"/>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rPr>
                <w:b/>
              </w:rPr>
            </w:pPr>
            <w:r w:rsidRPr="008E5EA3">
              <w:rPr>
                <w:b/>
              </w:rPr>
              <w:t xml:space="preserve">№ </w:t>
            </w:r>
            <w:proofErr w:type="gramStart"/>
            <w:r w:rsidRPr="008E5EA3">
              <w:rPr>
                <w:b/>
              </w:rPr>
              <w:t>п</w:t>
            </w:r>
            <w:proofErr w:type="gramEnd"/>
            <w:r w:rsidRPr="008E5EA3">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4F4D80">
            <w:pPr>
              <w:spacing w:line="240" w:lineRule="auto"/>
              <w:ind w:firstLine="0"/>
              <w:jc w:val="left"/>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4F4D80">
            <w:pPr>
              <w:pStyle w:val="aff0"/>
              <w:spacing w:before="0" w:after="0"/>
              <w:ind w:left="0" w:right="0"/>
              <w:jc w:val="center"/>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CB550A">
            <w:pPr>
              <w:pStyle w:val="aff1"/>
              <w:numPr>
                <w:ilvl w:val="0"/>
                <w:numId w:val="67"/>
              </w:numPr>
              <w:suppressAutoHyphens w:val="0"/>
              <w:snapToGrid w:val="0"/>
              <w:spacing w:before="0" w:after="0"/>
              <w:ind w:right="0"/>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4F4D80">
            <w:pPr>
              <w:pStyle w:val="aff1"/>
              <w:spacing w:before="0" w:after="0"/>
              <w:ind w:left="0" w:right="0"/>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jc w:val="center"/>
        <w:rPr>
          <w:b/>
          <w:color w:val="000000"/>
          <w:spacing w:val="36"/>
          <w:sz w:val="24"/>
          <w:szCs w:val="24"/>
        </w:rPr>
      </w:pPr>
      <w:r w:rsidRPr="00F647F7">
        <w:rPr>
          <w:b/>
          <w:color w:val="000000"/>
          <w:spacing w:val="36"/>
          <w:sz w:val="24"/>
          <w:szCs w:val="24"/>
        </w:rPr>
        <w:t>конец формы</w:t>
      </w:r>
    </w:p>
    <w:p w:rsidR="004F4D80" w:rsidRPr="00F647F7" w:rsidRDefault="004F4D80" w:rsidP="004F4D80">
      <w:pPr>
        <w:pStyle w:val="3"/>
        <w:rPr>
          <w:b w:val="0"/>
          <w:szCs w:val="24"/>
        </w:rPr>
      </w:pPr>
      <w:bookmarkStart w:id="760" w:name="_Toc171070556"/>
      <w:bookmarkStart w:id="761" w:name="_Toc98253927"/>
      <w:bookmarkStart w:id="762" w:name="_Toc176605808"/>
      <w:bookmarkStart w:id="763" w:name="_Toc176611017"/>
      <w:bookmarkStart w:id="764" w:name="_Toc176611073"/>
      <w:bookmarkStart w:id="765" w:name="_Toc176668676"/>
      <w:bookmarkStart w:id="766" w:name="_Toc176684336"/>
      <w:bookmarkStart w:id="767" w:name="_Toc176746279"/>
      <w:bookmarkStart w:id="768" w:name="_Toc176747346"/>
      <w:bookmarkStart w:id="769" w:name="_Toc198979988"/>
      <w:bookmarkStart w:id="770" w:name="_Toc217466324"/>
      <w:bookmarkStart w:id="771" w:name="_Toc217702862"/>
      <w:bookmarkStart w:id="772" w:name="_Toc233601980"/>
      <w:bookmarkStart w:id="773" w:name="_Toc263343466"/>
      <w:r w:rsidRPr="00F647F7">
        <w:rPr>
          <w:b w:val="0"/>
          <w:szCs w:val="24"/>
        </w:rPr>
        <w:br w:type="page"/>
      </w:r>
      <w:bookmarkStart w:id="774" w:name="_Toc439170683"/>
      <w:bookmarkStart w:id="775" w:name="_Toc439172785"/>
      <w:bookmarkStart w:id="776" w:name="_Toc439173229"/>
      <w:bookmarkStart w:id="777" w:name="_Toc439238225"/>
      <w:bookmarkStart w:id="778" w:name="_Toc439252773"/>
      <w:bookmarkStart w:id="779" w:name="_Toc439323747"/>
      <w:bookmarkStart w:id="780" w:name="_Toc440357145"/>
      <w:bookmarkStart w:id="781" w:name="_Toc440359700"/>
      <w:bookmarkStart w:id="782" w:name="_Toc440632164"/>
      <w:bookmarkStart w:id="783" w:name="_Toc440875984"/>
      <w:bookmarkStart w:id="784" w:name="_Toc441131316"/>
      <w:bookmarkStart w:id="785" w:name="_Toc447292510"/>
      <w:r w:rsidRPr="00F647F7">
        <w:rPr>
          <w:b w:val="0"/>
          <w:szCs w:val="24"/>
        </w:rPr>
        <w:lastRenderedPageBreak/>
        <w:t>Инструкции по заполнению</w:t>
      </w:r>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r w:rsidR="00243008">
        <w:rPr>
          <w:sz w:val="24"/>
          <w:szCs w:val="24"/>
        </w:rPr>
        <w:fldChar w:fldCharType="begin"/>
      </w:r>
      <w:r w:rsidR="00D56F8C">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4F4D80" w:rsidRPr="008E5EA3">
        <w:rPr>
          <w:sz w:val="24"/>
          <w:szCs w:val="24"/>
        </w:rPr>
        <w:t>).</w:t>
      </w:r>
    </w:p>
    <w:p w:rsidR="004F4D80" w:rsidRPr="008E5EA3"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w:t>
      </w:r>
      <w:proofErr w:type="spellStart"/>
      <w:r w:rsidR="004F4D80" w:rsidRPr="008E5EA3">
        <w:rPr>
          <w:sz w:val="24"/>
          <w:szCs w:val="24"/>
        </w:rPr>
        <w:t>т.ч</w:t>
      </w:r>
      <w:proofErr w:type="spellEnd"/>
      <w:r w:rsidR="004F4D80" w:rsidRPr="008E5EA3">
        <w:rPr>
          <w:sz w:val="24"/>
          <w:szCs w:val="24"/>
        </w:rPr>
        <w:t>. организационно-правовую форму) и свой адрес.</w:t>
      </w:r>
    </w:p>
    <w:p w:rsidR="004F4D80" w:rsidRPr="008E5EA3"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00BA0806" w:rsidRPr="00BA0806">
        <w:rPr>
          <w:bCs w:val="0"/>
          <w:sz w:val="24"/>
          <w:szCs w:val="24"/>
        </w:rPr>
        <w:t xml:space="preserve"> </w:t>
      </w:r>
      <w:r w:rsidR="00BA0806" w:rsidRPr="009A70A4">
        <w:rPr>
          <w:bCs w:val="0"/>
          <w:sz w:val="24"/>
          <w:szCs w:val="24"/>
        </w:rPr>
        <w:t>поставок</w:t>
      </w:r>
      <w:r w:rsidRPr="008E5EA3">
        <w:rPr>
          <w:sz w:val="24"/>
          <w:szCs w:val="24"/>
        </w:rPr>
        <w:t xml:space="preserve"> (</w:t>
      </w:r>
      <w:r w:rsidR="00D56F8C">
        <w:rPr>
          <w:sz w:val="24"/>
          <w:szCs w:val="24"/>
        </w:rPr>
        <w:t>подраздел</w:t>
      </w:r>
      <w:r w:rsidR="00841A6F">
        <w:rPr>
          <w:sz w:val="24"/>
          <w:szCs w:val="24"/>
        </w:rPr>
        <w:t xml:space="preserve"> </w:t>
      </w:r>
      <w:r w:rsidR="00243008">
        <w:rPr>
          <w:sz w:val="24"/>
          <w:szCs w:val="24"/>
        </w:rPr>
        <w:fldChar w:fldCharType="begin"/>
      </w:r>
      <w:r w:rsidR="00D56F8C">
        <w:rPr>
          <w:sz w:val="24"/>
          <w:szCs w:val="24"/>
        </w:rPr>
        <w:instrText xml:space="preserve"> REF _Ref440273986 \r \h </w:instrText>
      </w:r>
      <w:r w:rsidR="00243008">
        <w:rPr>
          <w:sz w:val="24"/>
          <w:szCs w:val="24"/>
        </w:rPr>
      </w:r>
      <w:r w:rsidR="00243008">
        <w:rPr>
          <w:sz w:val="24"/>
          <w:szCs w:val="24"/>
        </w:rPr>
        <w:fldChar w:fldCharType="separate"/>
      </w:r>
      <w:r w:rsidR="00E2373E">
        <w:rPr>
          <w:sz w:val="24"/>
          <w:szCs w:val="24"/>
        </w:rPr>
        <w:t>5.2</w:t>
      </w:r>
      <w:r w:rsidR="00243008">
        <w:rPr>
          <w:sz w:val="24"/>
          <w:szCs w:val="24"/>
        </w:rPr>
        <w:fldChar w:fldCharType="end"/>
      </w:r>
      <w:r w:rsidRPr="008E5EA3">
        <w:rPr>
          <w:sz w:val="24"/>
          <w:szCs w:val="24"/>
        </w:rPr>
        <w:t>).</w:t>
      </w:r>
    </w:p>
    <w:p w:rsidR="004F4D80" w:rsidRPr="00F647F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 xml:space="preserve">№ </w:t>
            </w:r>
            <w:proofErr w:type="gramStart"/>
            <w:r w:rsidRPr="00F647F7">
              <w:rPr>
                <w:color w:val="000000"/>
                <w:sz w:val="24"/>
                <w:szCs w:val="24"/>
              </w:rPr>
              <w:t>п</w:t>
            </w:r>
            <w:proofErr w:type="gramEnd"/>
            <w:r w:rsidRPr="00F647F7">
              <w:rPr>
                <w:color w:val="000000"/>
                <w:sz w:val="24"/>
                <w:szCs w:val="24"/>
              </w:rPr>
              <w:t>/п</w:t>
            </w:r>
          </w:p>
        </w:tc>
        <w:tc>
          <w:tcPr>
            <w:tcW w:w="3960" w:type="dxa"/>
            <w:vMerge w:val="restart"/>
            <w:tcBorders>
              <w:top w:val="single" w:sz="4" w:space="0" w:color="auto"/>
              <w:left w:val="single" w:sz="4" w:space="0" w:color="auto"/>
              <w:right w:val="single" w:sz="4" w:space="0" w:color="auto"/>
            </w:tcBorders>
            <w:vAlign w:val="center"/>
          </w:tcPr>
          <w:p w:rsidR="004F4D80" w:rsidRDefault="004F4D80" w:rsidP="004F4D80">
            <w:pPr>
              <w:pStyle w:val="aff0"/>
              <w:spacing w:before="0" w:after="0"/>
              <w:ind w:left="0" w:right="0"/>
              <w:jc w:val="center"/>
            </w:pPr>
          </w:p>
          <w:p w:rsidR="004F4D80" w:rsidRPr="00A35E1B" w:rsidRDefault="004F4D80" w:rsidP="004F4D80">
            <w:pPr>
              <w:pStyle w:val="aff0"/>
              <w:spacing w:before="0" w:after="0"/>
              <w:ind w:left="0" w:right="0"/>
              <w:jc w:val="center"/>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4F4D80">
            <w:pPr>
              <w:pStyle w:val="aff0"/>
              <w:spacing w:before="0" w:after="0"/>
              <w:ind w:left="0" w:right="0"/>
              <w:jc w:val="center"/>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4F4D80">
            <w:pPr>
              <w:pStyle w:val="aff0"/>
              <w:spacing w:before="0" w:after="0"/>
              <w:ind w:left="0" w:right="0"/>
              <w:jc w:val="center"/>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817246">
            <w:pPr>
              <w:pStyle w:val="aff0"/>
              <w:spacing w:before="0" w:after="0"/>
              <w:ind w:left="0" w:right="0"/>
              <w:jc w:val="center"/>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4F4D80">
            <w:pPr>
              <w:spacing w:line="240" w:lineRule="auto"/>
              <w:ind w:firstLine="0"/>
              <w:jc w:val="center"/>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4F4D80">
            <w:pPr>
              <w:pStyle w:val="aff0"/>
              <w:spacing w:before="0" w:after="0"/>
              <w:ind w:left="0" w:right="0"/>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pStyle w:val="aff1"/>
              <w:numPr>
                <w:ilvl w:val="0"/>
                <w:numId w:val="66"/>
              </w:numPr>
              <w:suppressAutoHyphens w:val="0"/>
              <w:snapToGrid w:val="0"/>
              <w:spacing w:before="0" w:after="0"/>
              <w:ind w:right="0"/>
              <w:jc w:val="center"/>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4F4D80">
            <w:pPr>
              <w:pStyle w:val="aff0"/>
              <w:spacing w:before="0" w:after="0"/>
              <w:ind w:left="0" w:right="0"/>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0"/>
              <w:spacing w:before="0" w:after="0"/>
              <w:ind w:left="0" w:right="0"/>
              <w:rPr>
                <w:color w:val="000000"/>
                <w:sz w:val="24"/>
                <w:szCs w:val="24"/>
              </w:rPr>
            </w:pPr>
          </w:p>
        </w:tc>
      </w:tr>
    </w:tbl>
    <w:p w:rsidR="004F4D80" w:rsidRPr="0035371F" w:rsidRDefault="004F4D80" w:rsidP="004F4D80">
      <w:pPr>
        <w:pStyle w:val="aff6"/>
        <w:numPr>
          <w:ilvl w:val="0"/>
          <w:numId w:val="0"/>
        </w:numPr>
        <w:tabs>
          <w:tab w:val="left" w:pos="708"/>
        </w:tabs>
        <w:spacing w:line="240" w:lineRule="auto"/>
        <w:ind w:left="1134"/>
        <w:rPr>
          <w:sz w:val="24"/>
          <w:szCs w:val="24"/>
        </w:rPr>
      </w:pPr>
    </w:p>
    <w:p w:rsidR="004F4D80" w:rsidRPr="00F647F7" w:rsidRDefault="004F4D80" w:rsidP="004F4D80">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786" w:name="_Hlt22846931"/>
      <w:bookmarkStart w:id="787" w:name="_Ref93264992"/>
      <w:bookmarkStart w:id="788" w:name="_Ref93265116"/>
      <w:bookmarkStart w:id="789" w:name="_Toc98253933"/>
      <w:bookmarkStart w:id="790" w:name="_Toc165173859"/>
      <w:bookmarkStart w:id="791" w:name="_Toc423423671"/>
      <w:bookmarkStart w:id="792" w:name="_Toc447292511"/>
      <w:bookmarkEnd w:id="786"/>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713"/>
      <w:bookmarkEnd w:id="714"/>
      <w:bookmarkEnd w:id="787"/>
      <w:bookmarkEnd w:id="788"/>
      <w:bookmarkEnd w:id="789"/>
      <w:bookmarkEnd w:id="790"/>
      <w:bookmarkEnd w:id="791"/>
      <w:bookmarkEnd w:id="792"/>
    </w:p>
    <w:p w:rsidR="004F4D80" w:rsidRPr="00F647F7" w:rsidRDefault="004F4D80" w:rsidP="004F4D80">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4F4D80">
      <w:pPr>
        <w:pStyle w:val="3"/>
        <w:rPr>
          <w:b w:val="0"/>
          <w:szCs w:val="24"/>
        </w:rPr>
      </w:pPr>
      <w:bookmarkStart w:id="793" w:name="_Toc439170685"/>
      <w:bookmarkStart w:id="794" w:name="_Toc439172787"/>
      <w:bookmarkStart w:id="795" w:name="_Toc439173231"/>
      <w:bookmarkStart w:id="796" w:name="_Toc439238227"/>
      <w:bookmarkStart w:id="797" w:name="_Toc439252775"/>
      <w:bookmarkStart w:id="798" w:name="_Toc439323749"/>
      <w:bookmarkStart w:id="799" w:name="_Toc440357147"/>
      <w:bookmarkStart w:id="800" w:name="_Toc440359702"/>
      <w:bookmarkStart w:id="801" w:name="_Toc440632166"/>
      <w:bookmarkStart w:id="802" w:name="_Toc440875986"/>
      <w:bookmarkStart w:id="803" w:name="_Toc441131318"/>
      <w:bookmarkStart w:id="804" w:name="_Toc447292512"/>
      <w:bookmarkStart w:id="805" w:name="_Toc157248186"/>
      <w:bookmarkStart w:id="806" w:name="_Toc157496555"/>
      <w:bookmarkStart w:id="807" w:name="_Toc158206094"/>
      <w:bookmarkStart w:id="808" w:name="_Toc164057779"/>
      <w:bookmarkStart w:id="809" w:name="_Toc164137129"/>
      <w:bookmarkStart w:id="810" w:name="_Toc164161289"/>
      <w:bookmarkStart w:id="81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93"/>
      <w:bookmarkEnd w:id="794"/>
      <w:bookmarkEnd w:id="795"/>
      <w:bookmarkEnd w:id="796"/>
      <w:bookmarkEnd w:id="797"/>
      <w:bookmarkEnd w:id="798"/>
      <w:bookmarkEnd w:id="799"/>
      <w:bookmarkEnd w:id="800"/>
      <w:bookmarkEnd w:id="801"/>
      <w:bookmarkEnd w:id="802"/>
      <w:bookmarkEnd w:id="803"/>
      <w:bookmarkEnd w:id="804"/>
      <w:r w:rsidRPr="00F647F7">
        <w:rPr>
          <w:b w:val="0"/>
          <w:szCs w:val="24"/>
        </w:rPr>
        <w:t xml:space="preserve"> </w:t>
      </w:r>
      <w:bookmarkEnd w:id="805"/>
      <w:bookmarkEnd w:id="806"/>
      <w:bookmarkEnd w:id="807"/>
      <w:bookmarkEnd w:id="808"/>
      <w:bookmarkEnd w:id="809"/>
      <w:bookmarkEnd w:id="810"/>
      <w:bookmarkEnd w:id="811"/>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4F4D80">
      <w:pPr>
        <w:ind w:firstLine="0"/>
        <w:rPr>
          <w:color w:val="000000"/>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Протокол разногласий к проекту Договора</w:t>
      </w:r>
    </w:p>
    <w:p w:rsidR="004F4D80" w:rsidRPr="00F647F7" w:rsidRDefault="004F4D80" w:rsidP="004F4D80">
      <w:pPr>
        <w:rPr>
          <w:sz w:val="24"/>
          <w:szCs w:val="24"/>
        </w:rPr>
      </w:pPr>
    </w:p>
    <w:p w:rsidR="004F4D80" w:rsidRPr="00F647F7" w:rsidRDefault="004F4D80" w:rsidP="004F4D80">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jc w:val="cente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43008">
              <w:fldChar w:fldCharType="begin"/>
            </w:r>
            <w:r w:rsidR="00DD5546">
              <w:instrText xml:space="preserve"> REF _Ref440272931 \r \h </w:instrText>
            </w:r>
            <w:r w:rsidR="00243008">
              <w:fldChar w:fldCharType="separate"/>
            </w:r>
            <w:r w:rsidR="00E2373E">
              <w:t>2</w:t>
            </w:r>
            <w:r w:rsidR="0024300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0"/>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1"/>
              <w:spacing w:before="0" w:after="0"/>
              <w:ind w:left="0" w:right="0"/>
              <w:jc w:val="center"/>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jc w:val="center"/>
        <w:rPr>
          <w:b/>
          <w:bCs w:val="0"/>
          <w:color w:val="000000"/>
        </w:rPr>
      </w:pPr>
    </w:p>
    <w:p w:rsidR="004F4D80" w:rsidRPr="00F647F7" w:rsidRDefault="004F4D80" w:rsidP="004F4D80">
      <w:pPr>
        <w:jc w:val="cente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spacing w:line="240" w:lineRule="auto"/>
              <w:ind w:firstLine="0"/>
              <w:jc w:val="center"/>
            </w:pPr>
            <w:r w:rsidRPr="00F647F7">
              <w:t xml:space="preserve">№ </w:t>
            </w:r>
            <w:proofErr w:type="gramStart"/>
            <w:r w:rsidRPr="00F647F7">
              <w:t>п</w:t>
            </w:r>
            <w:proofErr w:type="gramEnd"/>
            <w:r w:rsidRPr="00F647F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пункта проекта Договора (</w:t>
            </w:r>
            <w:r w:rsidR="00DD5546" w:rsidRPr="00F647F7">
              <w:t xml:space="preserve">раздел </w:t>
            </w:r>
            <w:r w:rsidR="00243008">
              <w:fldChar w:fldCharType="begin"/>
            </w:r>
            <w:r w:rsidR="00DD5546">
              <w:instrText xml:space="preserve"> REF _Ref440272931 \r \h </w:instrText>
            </w:r>
            <w:r w:rsidR="00243008">
              <w:fldChar w:fldCharType="separate"/>
            </w:r>
            <w:r w:rsidR="00E2373E">
              <w:t>2</w:t>
            </w:r>
            <w:r w:rsidR="00243008">
              <w:fldChar w:fldCharType="end"/>
            </w:r>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CB550A">
            <w:pPr>
              <w:numPr>
                <w:ilvl w:val="0"/>
                <w:numId w:val="61"/>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rPr>
          <w:color w:val="000000"/>
          <w:sz w:val="24"/>
          <w:szCs w:val="24"/>
        </w:rPr>
      </w:pP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4F4D80" w:rsidRPr="00F647F7" w:rsidRDefault="004F4D80" w:rsidP="004F4D80">
      <w:pPr>
        <w:spacing w:line="240" w:lineRule="auto"/>
        <w:rPr>
          <w:color w:val="000000"/>
          <w:sz w:val="24"/>
          <w:szCs w:val="24"/>
        </w:rPr>
      </w:pPr>
      <w:r w:rsidRPr="00F647F7">
        <w:rPr>
          <w:color w:val="000000"/>
          <w:sz w:val="24"/>
          <w:szCs w:val="24"/>
        </w:rPr>
        <w:t>____________________________________</w:t>
      </w:r>
    </w:p>
    <w:p w:rsidR="004F4D80" w:rsidRPr="00F647F7" w:rsidRDefault="004F4D80" w:rsidP="004F4D80">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4F4D80">
      <w:pPr>
        <w:keepNext/>
        <w:rPr>
          <w:b/>
          <w:bCs w:val="0"/>
          <w:color w:val="000000"/>
          <w:sz w:val="24"/>
          <w:szCs w:val="24"/>
        </w:rPr>
      </w:pPr>
    </w:p>
    <w:p w:rsidR="004F4D80" w:rsidRPr="00F647F7" w:rsidRDefault="004F4D80" w:rsidP="004F4D80">
      <w:pPr>
        <w:pBdr>
          <w:bottom w:val="single" w:sz="4" w:space="1" w:color="auto"/>
        </w:pBdr>
        <w:shd w:val="clear" w:color="auto" w:fill="E0E0E0"/>
        <w:tabs>
          <w:tab w:val="center" w:pos="5092"/>
          <w:tab w:val="right" w:pos="10184"/>
        </w:tabs>
        <w:ind w:right="21" w:firstLine="0"/>
        <w:jc w:val="left"/>
        <w:rPr>
          <w:b/>
          <w:color w:val="000000"/>
          <w:spacing w:val="36"/>
          <w:sz w:val="24"/>
          <w:szCs w:val="24"/>
        </w:rPr>
      </w:pPr>
      <w:r w:rsidRPr="00F647F7">
        <w:rPr>
          <w:b/>
          <w:color w:val="000000"/>
          <w:spacing w:val="36"/>
          <w:sz w:val="24"/>
          <w:szCs w:val="24"/>
        </w:rPr>
        <w:tab/>
        <w:t>конец формы</w:t>
      </w:r>
      <w:r w:rsidRPr="00F647F7">
        <w:rPr>
          <w:b/>
          <w:color w:val="000000"/>
          <w:spacing w:val="36"/>
          <w:sz w:val="24"/>
          <w:szCs w:val="24"/>
        </w:rPr>
        <w:tab/>
      </w:r>
    </w:p>
    <w:p w:rsidR="00D56F8C" w:rsidRDefault="00D56F8C">
      <w:pPr>
        <w:suppressAutoHyphens w:val="0"/>
        <w:spacing w:line="240" w:lineRule="auto"/>
        <w:ind w:firstLine="0"/>
        <w:jc w:val="left"/>
        <w:rPr>
          <w:b/>
          <w:sz w:val="24"/>
          <w:szCs w:val="24"/>
        </w:rPr>
      </w:pPr>
      <w:r>
        <w:rPr>
          <w:b/>
          <w:sz w:val="24"/>
          <w:szCs w:val="24"/>
        </w:rPr>
        <w:br w:type="page"/>
      </w:r>
    </w:p>
    <w:p w:rsidR="004F4D80" w:rsidRPr="00F647F7" w:rsidRDefault="004F4D80" w:rsidP="004F4D80">
      <w:pPr>
        <w:pStyle w:val="a1"/>
        <w:numPr>
          <w:ilvl w:val="0"/>
          <w:numId w:val="0"/>
        </w:numPr>
        <w:ind w:left="1134"/>
        <w:rPr>
          <w:b/>
          <w:sz w:val="24"/>
          <w:szCs w:val="24"/>
        </w:rPr>
      </w:pPr>
    </w:p>
    <w:p w:rsidR="004F4D80" w:rsidRPr="00F647F7" w:rsidRDefault="004F4D80" w:rsidP="004F4D80">
      <w:pPr>
        <w:pStyle w:val="3"/>
        <w:rPr>
          <w:b w:val="0"/>
          <w:szCs w:val="24"/>
        </w:rPr>
      </w:pPr>
      <w:bookmarkStart w:id="812" w:name="_Toc439170686"/>
      <w:bookmarkStart w:id="813" w:name="_Toc439172788"/>
      <w:bookmarkStart w:id="814" w:name="_Toc439173232"/>
      <w:bookmarkStart w:id="815" w:name="_Toc439238228"/>
      <w:bookmarkStart w:id="816" w:name="_Toc439252776"/>
      <w:bookmarkStart w:id="817" w:name="_Toc439323750"/>
      <w:bookmarkStart w:id="818" w:name="_Toc440357148"/>
      <w:bookmarkStart w:id="819" w:name="_Toc440359703"/>
      <w:bookmarkStart w:id="820" w:name="_Toc440632167"/>
      <w:bookmarkStart w:id="821" w:name="_Toc440875987"/>
      <w:bookmarkStart w:id="822" w:name="_Toc441131319"/>
      <w:bookmarkStart w:id="823" w:name="_Toc447292513"/>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812"/>
      <w:bookmarkEnd w:id="813"/>
      <w:bookmarkEnd w:id="814"/>
      <w:bookmarkEnd w:id="815"/>
      <w:bookmarkEnd w:id="816"/>
      <w:bookmarkEnd w:id="817"/>
      <w:bookmarkEnd w:id="818"/>
      <w:bookmarkEnd w:id="819"/>
      <w:bookmarkEnd w:id="820"/>
      <w:bookmarkEnd w:id="821"/>
      <w:bookmarkEnd w:id="822"/>
      <w:bookmarkEnd w:id="823"/>
    </w:p>
    <w:p w:rsidR="004F4D80" w:rsidRPr="00F647F7" w:rsidRDefault="007B5153"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r w:rsidR="00243008">
        <w:rPr>
          <w:sz w:val="24"/>
          <w:szCs w:val="24"/>
        </w:rPr>
        <w:fldChar w:fldCharType="begin"/>
      </w:r>
      <w:r>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Pr="008E5EA3">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r w:rsidR="00243008">
        <w:rPr>
          <w:sz w:val="24"/>
          <w:szCs w:val="24"/>
        </w:rPr>
        <w:fldChar w:fldCharType="begin"/>
      </w:r>
      <w:r w:rsidR="00D56F8C">
        <w:rPr>
          <w:sz w:val="24"/>
          <w:szCs w:val="24"/>
        </w:rPr>
        <w:instrText xml:space="preserve"> REF _Ref440274025 \r \h </w:instrText>
      </w:r>
      <w:r w:rsidR="00243008">
        <w:rPr>
          <w:sz w:val="24"/>
          <w:szCs w:val="24"/>
        </w:rPr>
      </w:r>
      <w:r w:rsidR="00243008">
        <w:rPr>
          <w:sz w:val="24"/>
          <w:szCs w:val="24"/>
        </w:rPr>
        <w:fldChar w:fldCharType="separate"/>
      </w:r>
      <w:r w:rsidR="00E2373E">
        <w:rPr>
          <w:sz w:val="24"/>
          <w:szCs w:val="24"/>
        </w:rPr>
        <w:t>2</w:t>
      </w:r>
      <w:r w:rsidR="00243008">
        <w:rPr>
          <w:sz w:val="24"/>
          <w:szCs w:val="24"/>
        </w:rPr>
        <w:fldChar w:fldCharType="end"/>
      </w:r>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r w:rsidR="00243008">
        <w:rPr>
          <w:sz w:val="24"/>
          <w:szCs w:val="24"/>
        </w:rPr>
        <w:fldChar w:fldCharType="begin"/>
      </w:r>
      <w:r w:rsidR="00D56F8C">
        <w:rPr>
          <w:sz w:val="24"/>
          <w:szCs w:val="24"/>
        </w:rPr>
        <w:instrText xml:space="preserve"> REF _Ref294695546 \r \h </w:instrText>
      </w:r>
      <w:r w:rsidR="00243008">
        <w:rPr>
          <w:sz w:val="24"/>
          <w:szCs w:val="24"/>
        </w:rPr>
      </w:r>
      <w:r w:rsidR="00243008">
        <w:rPr>
          <w:sz w:val="24"/>
          <w:szCs w:val="24"/>
        </w:rPr>
        <w:fldChar w:fldCharType="separate"/>
      </w:r>
      <w:r w:rsidR="00E2373E">
        <w:rPr>
          <w:sz w:val="24"/>
          <w:szCs w:val="24"/>
        </w:rPr>
        <w:t xml:space="preserve"> 1.2.6 </w:t>
      </w:r>
      <w:r w:rsidR="0024300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4F4D80">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824" w:name="_Ref55335823"/>
      <w:bookmarkStart w:id="825" w:name="_Ref55336359"/>
      <w:bookmarkStart w:id="826" w:name="_Toc57314675"/>
      <w:bookmarkStart w:id="827" w:name="_Toc69728989"/>
      <w:bookmarkStart w:id="828" w:name="_Toc98253939"/>
      <w:bookmarkStart w:id="829" w:name="_Toc165173865"/>
      <w:bookmarkStart w:id="830" w:name="_Toc423423672"/>
      <w:bookmarkStart w:id="831" w:name="_Toc447292514"/>
      <w:bookmarkEnd w:id="590"/>
      <w:r w:rsidRPr="00F647F7">
        <w:lastRenderedPageBreak/>
        <w:t>Анкета (форма 6)</w:t>
      </w:r>
      <w:bookmarkEnd w:id="824"/>
      <w:bookmarkEnd w:id="825"/>
      <w:bookmarkEnd w:id="826"/>
      <w:bookmarkEnd w:id="827"/>
      <w:bookmarkEnd w:id="828"/>
      <w:bookmarkEnd w:id="829"/>
      <w:bookmarkEnd w:id="830"/>
      <w:bookmarkEnd w:id="831"/>
    </w:p>
    <w:p w:rsidR="004F4D80" w:rsidRPr="00F647F7" w:rsidRDefault="004F4D80" w:rsidP="004F4D80">
      <w:pPr>
        <w:pStyle w:val="3"/>
        <w:rPr>
          <w:b w:val="0"/>
          <w:szCs w:val="24"/>
        </w:rPr>
      </w:pPr>
      <w:bookmarkStart w:id="832" w:name="_Toc98253940"/>
      <w:bookmarkStart w:id="833" w:name="_Toc157248192"/>
      <w:bookmarkStart w:id="834" w:name="_Toc157496561"/>
      <w:bookmarkStart w:id="835" w:name="_Toc158206100"/>
      <w:bookmarkStart w:id="836" w:name="_Toc164057785"/>
      <w:bookmarkStart w:id="837" w:name="_Toc164137135"/>
      <w:bookmarkStart w:id="838" w:name="_Toc164161295"/>
      <w:bookmarkStart w:id="839" w:name="_Toc165173866"/>
      <w:bookmarkStart w:id="840" w:name="_Toc439170688"/>
      <w:bookmarkStart w:id="841" w:name="_Toc439172790"/>
      <w:bookmarkStart w:id="842" w:name="_Toc439173234"/>
      <w:bookmarkStart w:id="843" w:name="_Toc439238230"/>
      <w:bookmarkStart w:id="844" w:name="_Toc439252778"/>
      <w:bookmarkStart w:id="845" w:name="_Ref440272119"/>
      <w:bookmarkStart w:id="846" w:name="_Toc440357150"/>
      <w:bookmarkStart w:id="847" w:name="_Toc440359705"/>
      <w:bookmarkStart w:id="848" w:name="_Ref444164616"/>
      <w:bookmarkStart w:id="849" w:name="_Toc447292515"/>
      <w:r w:rsidRPr="00F647F7">
        <w:rPr>
          <w:b w:val="0"/>
          <w:szCs w:val="24"/>
        </w:rPr>
        <w:t xml:space="preserve">Форма Анкеты </w:t>
      </w:r>
      <w:r w:rsidR="00C236C0">
        <w:rPr>
          <w:b w:val="0"/>
          <w:szCs w:val="24"/>
        </w:rPr>
        <w:t>Участник</w:t>
      </w:r>
      <w:r>
        <w:rPr>
          <w:b w:val="0"/>
          <w:szCs w:val="24"/>
        </w:rPr>
        <w:t>а</w:t>
      </w:r>
      <w:bookmarkEnd w:id="832"/>
      <w:bookmarkEnd w:id="833"/>
      <w:bookmarkEnd w:id="834"/>
      <w:bookmarkEnd w:id="835"/>
      <w:bookmarkEnd w:id="836"/>
      <w:bookmarkEnd w:id="837"/>
      <w:bookmarkEnd w:id="838"/>
      <w:bookmarkEnd w:id="839"/>
      <w:bookmarkEnd w:id="840"/>
      <w:bookmarkEnd w:id="841"/>
      <w:bookmarkEnd w:id="842"/>
      <w:bookmarkEnd w:id="843"/>
      <w:bookmarkEnd w:id="844"/>
      <w:bookmarkEnd w:id="845"/>
      <w:bookmarkEnd w:id="846"/>
      <w:bookmarkEnd w:id="847"/>
      <w:bookmarkEnd w:id="848"/>
      <w:bookmarkEnd w:id="849"/>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spacing w:line="240" w:lineRule="auto"/>
              <w:ind w:firstLine="0"/>
              <w:jc w:val="center"/>
              <w:rPr>
                <w:sz w:val="24"/>
                <w:szCs w:val="24"/>
              </w:rPr>
            </w:pPr>
            <w:r w:rsidRPr="00A55F54">
              <w:rPr>
                <w:sz w:val="24"/>
                <w:szCs w:val="24"/>
              </w:rPr>
              <w:t xml:space="preserve">№ </w:t>
            </w:r>
            <w:proofErr w:type="gramStart"/>
            <w:r w:rsidRPr="00A55F54">
              <w:rPr>
                <w:sz w:val="24"/>
                <w:szCs w:val="24"/>
              </w:rPr>
              <w:t>п</w:t>
            </w:r>
            <w:proofErr w:type="gramEnd"/>
            <w:r w:rsidRPr="00A55F54">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0"/>
              <w:spacing w:before="0" w:after="0"/>
              <w:ind w:left="0" w:right="0"/>
              <w:jc w:val="center"/>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4F4D80">
            <w:pPr>
              <w:pStyle w:val="aff1"/>
              <w:spacing w:before="0" w:after="0"/>
              <w:ind w:left="0" w:right="0"/>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 xml:space="preserve">ИНН/КПП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4F4D80">
            <w:pPr>
              <w:pStyle w:val="aff1"/>
              <w:spacing w:before="0" w:after="0"/>
              <w:ind w:left="0" w:right="0"/>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4F4D80">
            <w:pPr>
              <w:pStyle w:val="aff1"/>
              <w:spacing w:before="0" w:after="0"/>
              <w:ind w:left="0" w:right="0"/>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4F4D80">
            <w:pPr>
              <w:pStyle w:val="aff1"/>
              <w:spacing w:before="0" w:after="0"/>
              <w:ind w:left="0" w:right="0"/>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4F4D80">
            <w:pPr>
              <w:pStyle w:val="aff1"/>
              <w:spacing w:before="0" w:after="0"/>
              <w:ind w:left="0" w:right="0"/>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tabs>
                <w:tab w:val="num" w:pos="360"/>
              </w:tabs>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4F4D80">
            <w:pPr>
              <w:spacing w:line="276" w:lineRule="auto"/>
              <w:ind w:firstLine="0"/>
              <w:jc w:val="left"/>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4F4D80">
            <w:pPr>
              <w:pStyle w:val="aff1"/>
              <w:spacing w:after="0"/>
              <w:ind w:left="0" w:right="0"/>
              <w:jc w:val="center"/>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CB550A">
            <w:pPr>
              <w:numPr>
                <w:ilvl w:val="0"/>
                <w:numId w:val="69"/>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4F4D80">
            <w:pPr>
              <w:pStyle w:val="aff1"/>
              <w:spacing w:before="0" w:after="0"/>
              <w:ind w:left="0" w:right="0"/>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4F4D80">
            <w:pPr>
              <w:pStyle w:val="aff1"/>
              <w:spacing w:after="0"/>
              <w:ind w:left="0" w:right="0"/>
              <w:jc w:val="center"/>
              <w:rPr>
                <w:rStyle w:val="aa"/>
                <w:b w:val="0"/>
                <w:szCs w:val="24"/>
              </w:rPr>
            </w:pPr>
            <w:r w:rsidRPr="00A55F54">
              <w:rPr>
                <w:rStyle w:val="aa"/>
                <w:szCs w:val="24"/>
              </w:rPr>
              <w:t>(нет/указать что именно)</w:t>
            </w:r>
          </w:p>
        </w:tc>
      </w:tr>
    </w:tbl>
    <w:p w:rsidR="004F4D80" w:rsidRPr="007417E6" w:rsidRDefault="004F4D80" w:rsidP="004F4D80">
      <w:pPr>
        <w:spacing w:line="240" w:lineRule="auto"/>
      </w:pP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Pr="007417E6" w:rsidRDefault="004F4D80" w:rsidP="004F4D80">
      <w:pPr>
        <w:spacing w:line="240" w:lineRule="auto"/>
        <w:ind w:right="5527"/>
        <w:jc w:val="center"/>
        <w:rPr>
          <w:color w:val="000000"/>
          <w:vertAlign w:val="superscript"/>
        </w:rPr>
      </w:pPr>
      <w:r w:rsidRPr="007417E6">
        <w:rPr>
          <w:color w:val="000000"/>
          <w:vertAlign w:val="superscript"/>
        </w:rPr>
        <w:t>(подпись, М.П.)</w:t>
      </w:r>
    </w:p>
    <w:p w:rsidR="004F4D80" w:rsidRPr="007417E6" w:rsidRDefault="004F4D80" w:rsidP="004F4D80">
      <w:pPr>
        <w:spacing w:line="240" w:lineRule="auto"/>
        <w:ind w:right="5527"/>
        <w:rPr>
          <w:color w:val="000000"/>
        </w:rPr>
      </w:pPr>
      <w:r w:rsidRPr="007417E6">
        <w:rPr>
          <w:color w:val="000000"/>
        </w:rPr>
        <w:t>____________________________________</w:t>
      </w:r>
    </w:p>
    <w:p w:rsidR="004F4D80" w:rsidRDefault="004F4D80" w:rsidP="004F4D80">
      <w:pPr>
        <w:spacing w:line="240" w:lineRule="auto"/>
        <w:ind w:right="5527"/>
        <w:jc w:val="center"/>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4F4D80">
      <w:pPr>
        <w:spacing w:line="240" w:lineRule="auto"/>
        <w:ind w:right="5527"/>
        <w:jc w:val="center"/>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4F4D80">
      <w:pPr>
        <w:pStyle w:val="3"/>
        <w:rPr>
          <w:b w:val="0"/>
          <w:szCs w:val="24"/>
        </w:rPr>
      </w:pPr>
      <w:bookmarkStart w:id="850" w:name="_Toc439170689"/>
      <w:bookmarkStart w:id="851" w:name="_Toc439172791"/>
      <w:bookmarkStart w:id="852" w:name="_Toc439173235"/>
      <w:bookmarkStart w:id="853" w:name="_Toc439238231"/>
      <w:bookmarkStart w:id="854" w:name="_Toc439252779"/>
      <w:bookmarkStart w:id="855" w:name="_Ref440272147"/>
      <w:bookmarkStart w:id="856" w:name="_Toc440357151"/>
      <w:bookmarkStart w:id="857" w:name="_Toc440359706"/>
      <w:bookmarkStart w:id="858" w:name="_Ref444164560"/>
      <w:bookmarkStart w:id="859" w:name="_Ref444164624"/>
      <w:bookmarkStart w:id="860" w:name="_Toc447292516"/>
      <w:r w:rsidRPr="00D73790">
        <w:rPr>
          <w:b w:val="0"/>
          <w:szCs w:val="24"/>
        </w:rPr>
        <w:lastRenderedPageBreak/>
        <w:t xml:space="preserve">Форма </w:t>
      </w:r>
      <w:bookmarkEnd w:id="850"/>
      <w:bookmarkEnd w:id="851"/>
      <w:bookmarkEnd w:id="852"/>
      <w:bookmarkEnd w:id="853"/>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854"/>
      <w:bookmarkEnd w:id="855"/>
      <w:bookmarkEnd w:id="856"/>
      <w:bookmarkEnd w:id="857"/>
      <w:bookmarkEnd w:id="858"/>
      <w:bookmarkEnd w:id="859"/>
      <w:bookmarkEnd w:id="860"/>
    </w:p>
    <w:p w:rsidR="004F4D80" w:rsidRDefault="004F4D80" w:rsidP="004F4D80">
      <w:pPr>
        <w:spacing w:line="240" w:lineRule="auto"/>
        <w:ind w:left="540" w:firstLine="0"/>
        <w:jc w:val="left"/>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4F4D80">
      <w:pPr>
        <w:ind w:firstLine="709"/>
        <w:jc w:val="right"/>
        <w:rPr>
          <w:b/>
          <w:szCs w:val="24"/>
        </w:rPr>
      </w:pPr>
    </w:p>
    <w:p w:rsidR="00FB00C0" w:rsidRPr="00116BE6" w:rsidRDefault="00FB00C0" w:rsidP="00FB00C0">
      <w:pPr>
        <w:autoSpaceDE w:val="0"/>
        <w:autoSpaceDN w:val="0"/>
        <w:adjustRightInd w:val="0"/>
        <w:spacing w:line="240" w:lineRule="auto"/>
        <w:ind w:firstLine="540"/>
        <w:jc w:val="center"/>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 </w:t>
      </w:r>
    </w:p>
    <w:p w:rsidR="00FB00C0" w:rsidRPr="00DB6009" w:rsidRDefault="00FB00C0" w:rsidP="00FB00C0">
      <w:pPr>
        <w:autoSpaceDE w:val="0"/>
        <w:autoSpaceDN w:val="0"/>
        <w:adjustRightInd w:val="0"/>
        <w:spacing w:line="240" w:lineRule="auto"/>
        <w:ind w:firstLine="540"/>
        <w:outlineLvl w:val="3"/>
      </w:pPr>
    </w:p>
    <w:p w:rsidR="00FB00C0" w:rsidRPr="00DB6009" w:rsidRDefault="00FB00C0" w:rsidP="00FB00C0">
      <w:pPr>
        <w:autoSpaceDE w:val="0"/>
        <w:autoSpaceDN w:val="0"/>
        <w:adjustRightInd w:val="0"/>
        <w:spacing w:line="240" w:lineRule="auto"/>
        <w:ind w:firstLine="540"/>
        <w:outlineLvl w:val="3"/>
      </w:pPr>
    </w:p>
    <w:p w:rsidR="003539D4" w:rsidRDefault="003539D4" w:rsidP="003539D4">
      <w:pPr>
        <w:pStyle w:val="ConsPlusNonformat"/>
        <w:jc w:val="both"/>
        <w:rPr>
          <w:rFonts w:ascii="Times New Roman" w:hAnsi="Times New Roman" w:cs="Times New Roman"/>
          <w:sz w:val="22"/>
          <w:szCs w:val="22"/>
        </w:rPr>
      </w:pPr>
      <w:bookmarkStart w:id="861" w:name="_Toc439170690"/>
      <w:bookmarkStart w:id="862" w:name="_Toc439172792"/>
      <w:bookmarkStart w:id="863" w:name="_Toc439173236"/>
      <w:bookmarkStart w:id="864" w:name="_Toc439238232"/>
      <w:r w:rsidRPr="00197CB9">
        <w:rPr>
          <w:rFonts w:ascii="Times New Roman" w:hAnsi="Times New Roman" w:cs="Times New Roman"/>
          <w:sz w:val="22"/>
          <w:szCs w:val="22"/>
        </w:rPr>
        <w:t xml:space="preserve">Подтверждаем, что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наименование субъекта малого/ среднего предпринимательства</w:t>
      </w:r>
      <w:r w:rsidRPr="00197CB9">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 xml:space="preserve">в соответствии с законодательством Российской Федерации (статья 4 Федерального закона Российской Федерации «О развитии малого и среднего предпринимательства в Российской Федерации») удовлетворяет критериям отнесения организации к субъектам </w:t>
      </w:r>
      <w:r w:rsidRPr="00197CB9">
        <w:rPr>
          <w:rFonts w:ascii="Times New Roman" w:hAnsi="Times New Roman" w:cs="Times New Roman"/>
          <w:sz w:val="22"/>
          <w:szCs w:val="22"/>
          <w:bdr w:val="none" w:sz="0" w:space="0" w:color="auto" w:frame="1"/>
        </w:rPr>
        <w:t>[</w:t>
      </w:r>
      <w:r w:rsidRPr="00197CB9">
        <w:rPr>
          <w:rFonts w:ascii="Times New Roman" w:hAnsi="Times New Roman" w:cs="Times New Roman"/>
          <w:b/>
          <w:i/>
          <w:sz w:val="22"/>
          <w:szCs w:val="22"/>
          <w:shd w:val="clear" w:color="auto" w:fill="FFFF99"/>
        </w:rPr>
        <w:t>указывается субъект малого или среднего предпринимательства в зависимости от критериев отнесения</w:t>
      </w:r>
      <w:r>
        <w:rPr>
          <w:rFonts w:ascii="Times New Roman" w:hAnsi="Times New Roman" w:cs="Times New Roman"/>
          <w:sz w:val="22"/>
          <w:szCs w:val="22"/>
          <w:bdr w:val="none" w:sz="0" w:space="0" w:color="auto" w:frame="1"/>
        </w:rPr>
        <w:t xml:space="preserve">], </w:t>
      </w:r>
      <w:r w:rsidRPr="00197CB9">
        <w:rPr>
          <w:rFonts w:ascii="Times New Roman" w:hAnsi="Times New Roman" w:cs="Times New Roman"/>
          <w:sz w:val="22"/>
          <w:szCs w:val="22"/>
        </w:rPr>
        <w:t>и сообщаем следующую информацию:</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1. Адрес местонахождения (юридический адрес): ________</w:t>
      </w:r>
      <w:r>
        <w:rPr>
          <w:rFonts w:ascii="Times New Roman" w:hAnsi="Times New Roman" w:cs="Times New Roman"/>
          <w:sz w:val="22"/>
          <w:szCs w:val="22"/>
        </w:rPr>
        <w:t>___</w:t>
      </w:r>
      <w:r w:rsidRPr="00B14F64">
        <w:rPr>
          <w:rFonts w:ascii="Times New Roman" w:hAnsi="Times New Roman" w:cs="Times New Roman"/>
          <w:sz w:val="22"/>
          <w:szCs w:val="22"/>
        </w:rPr>
        <w:t>_____________</w:t>
      </w:r>
      <w:r>
        <w:rPr>
          <w:rFonts w:ascii="Times New Roman" w:hAnsi="Times New Roman" w:cs="Times New Roman"/>
          <w:sz w:val="22"/>
          <w:szCs w:val="22"/>
        </w:rPr>
        <w:t>________</w:t>
      </w:r>
      <w:r w:rsidRPr="00B14F64">
        <w:rPr>
          <w:rFonts w:ascii="Times New Roman" w:hAnsi="Times New Roman" w:cs="Times New Roman"/>
          <w:sz w:val="22"/>
          <w:szCs w:val="22"/>
        </w:rPr>
        <w:t>____</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____________________________________________</w:t>
      </w:r>
      <w:r>
        <w:rPr>
          <w:rFonts w:ascii="Times New Roman" w:hAnsi="Times New Roman" w:cs="Times New Roman"/>
          <w:sz w:val="22"/>
          <w:szCs w:val="22"/>
        </w:rPr>
        <w:t>_</w:t>
      </w:r>
      <w:r w:rsidRPr="00B14F64">
        <w:rPr>
          <w:rFonts w:ascii="Times New Roman" w:hAnsi="Times New Roman" w:cs="Times New Roman"/>
          <w:sz w:val="22"/>
          <w:szCs w:val="22"/>
        </w:rPr>
        <w:t>_______</w:t>
      </w:r>
      <w:r>
        <w:rPr>
          <w:rFonts w:ascii="Times New Roman" w:hAnsi="Times New Roman" w:cs="Times New Roman"/>
          <w:sz w:val="22"/>
          <w:szCs w:val="22"/>
        </w:rPr>
        <w:t>__</w:t>
      </w:r>
      <w:r w:rsidRPr="00B14F64">
        <w:rPr>
          <w:rFonts w:ascii="Times New Roman" w:hAnsi="Times New Roman" w:cs="Times New Roman"/>
          <w:sz w:val="22"/>
          <w:szCs w:val="22"/>
        </w:rPr>
        <w:t>_______________________.</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2. ИНН/КПП: _______________________________</w:t>
      </w:r>
      <w:r>
        <w:rPr>
          <w:rFonts w:ascii="Times New Roman" w:hAnsi="Times New Roman" w:cs="Times New Roman"/>
          <w:sz w:val="22"/>
          <w:szCs w:val="22"/>
        </w:rPr>
        <w:t>___</w:t>
      </w:r>
      <w:r w:rsidRPr="00B14F64">
        <w:rPr>
          <w:rFonts w:ascii="Times New Roman" w:hAnsi="Times New Roman" w:cs="Times New Roman"/>
          <w:sz w:val="22"/>
          <w:szCs w:val="22"/>
        </w:rPr>
        <w:t>____</w:t>
      </w:r>
      <w:r>
        <w:rPr>
          <w:rFonts w:ascii="Times New Roman" w:hAnsi="Times New Roman" w:cs="Times New Roman"/>
          <w:sz w:val="22"/>
          <w:szCs w:val="22"/>
        </w:rPr>
        <w:t>___</w:t>
      </w:r>
      <w:r w:rsidRPr="00B14F64">
        <w:rPr>
          <w:rFonts w:ascii="Times New Roman" w:hAnsi="Times New Roman" w:cs="Times New Roman"/>
          <w:sz w:val="22"/>
          <w:szCs w:val="22"/>
        </w:rPr>
        <w:t>______________</w:t>
      </w:r>
      <w:r>
        <w:rPr>
          <w:rFonts w:ascii="Times New Roman" w:hAnsi="Times New Roman" w:cs="Times New Roman"/>
          <w:sz w:val="22"/>
          <w:szCs w:val="22"/>
        </w:rPr>
        <w:t>__</w:t>
      </w:r>
      <w:r w:rsidRPr="00B14F64">
        <w:rPr>
          <w:rFonts w:ascii="Times New Roman" w:hAnsi="Times New Roman" w:cs="Times New Roman"/>
          <w:sz w:val="22"/>
          <w:szCs w:val="22"/>
        </w:rPr>
        <w:t>_________.</w:t>
      </w:r>
    </w:p>
    <w:p w:rsidR="003539D4" w:rsidRPr="00B14F64" w:rsidRDefault="003539D4" w:rsidP="003539D4">
      <w:pPr>
        <w:pStyle w:val="ConsPlusNonformat"/>
        <w:jc w:val="both"/>
        <w:rPr>
          <w:rFonts w:ascii="Times New Roman" w:hAnsi="Times New Roman" w:cs="Times New Roman"/>
          <w:sz w:val="16"/>
          <w:szCs w:val="16"/>
        </w:rPr>
      </w:pPr>
      <w:r w:rsidRPr="00B14F64">
        <w:rPr>
          <w:rFonts w:ascii="Times New Roman" w:hAnsi="Times New Roman" w:cs="Times New Roman"/>
          <w:sz w:val="16"/>
          <w:szCs w:val="16"/>
        </w:rPr>
        <w:t xml:space="preserve">             </w:t>
      </w:r>
      <w:r>
        <w:rPr>
          <w:rFonts w:ascii="Times New Roman" w:hAnsi="Times New Roman" w:cs="Times New Roman"/>
          <w:sz w:val="16"/>
          <w:szCs w:val="16"/>
        </w:rPr>
        <w:tab/>
      </w:r>
      <w:r>
        <w:rPr>
          <w:rFonts w:ascii="Times New Roman" w:hAnsi="Times New Roman" w:cs="Times New Roman"/>
          <w:sz w:val="16"/>
          <w:szCs w:val="16"/>
        </w:rPr>
        <w:tab/>
      </w:r>
      <w:r>
        <w:rPr>
          <w:rFonts w:ascii="Times New Roman" w:hAnsi="Times New Roman" w:cs="Times New Roman"/>
          <w:sz w:val="16"/>
          <w:szCs w:val="16"/>
        </w:rPr>
        <w:tab/>
      </w:r>
      <w:r w:rsidRPr="00B14F64">
        <w:rPr>
          <w:rFonts w:ascii="Times New Roman" w:hAnsi="Times New Roman" w:cs="Times New Roman"/>
          <w:sz w:val="16"/>
          <w:szCs w:val="16"/>
        </w:rPr>
        <w:t xml:space="preserve">                (N, сведения о дате выдачи документа и выдавшем его органе)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3. ОГРН: _____________________________________________________________.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4.  Сведения  о  наличии  (об  отсутствии) сведений в реестре субъектов</w:t>
      </w:r>
      <w:r>
        <w:rPr>
          <w:rFonts w:ascii="Times New Roman" w:hAnsi="Times New Roman" w:cs="Times New Roman"/>
          <w:sz w:val="22"/>
          <w:szCs w:val="22"/>
        </w:rPr>
        <w:t xml:space="preserve"> </w:t>
      </w:r>
      <w:r w:rsidRPr="00B14F64">
        <w:rPr>
          <w:rFonts w:ascii="Times New Roman" w:hAnsi="Times New Roman" w:cs="Times New Roman"/>
          <w:sz w:val="22"/>
          <w:szCs w:val="22"/>
        </w:rPr>
        <w:t>малого  и  среднего  предпринимательства  субъекта  Российской Федерации (в</w:t>
      </w:r>
      <w:r>
        <w:rPr>
          <w:rFonts w:ascii="Times New Roman" w:hAnsi="Times New Roman" w:cs="Times New Roman"/>
          <w:sz w:val="22"/>
          <w:szCs w:val="22"/>
        </w:rPr>
        <w:t xml:space="preserve"> </w:t>
      </w:r>
      <w:r w:rsidRPr="00B14F64">
        <w:rPr>
          <w:rFonts w:ascii="Times New Roman" w:hAnsi="Times New Roman" w:cs="Times New Roman"/>
          <w:sz w:val="22"/>
          <w:szCs w:val="22"/>
        </w:rPr>
        <w:t>случае  ведения  такого  реестра  органом  государственной  власти субъекта</w:t>
      </w:r>
      <w:r>
        <w:rPr>
          <w:rFonts w:ascii="Times New Roman" w:hAnsi="Times New Roman" w:cs="Times New Roman"/>
          <w:sz w:val="22"/>
          <w:szCs w:val="22"/>
        </w:rPr>
        <w:t xml:space="preserve"> </w:t>
      </w:r>
      <w:r w:rsidRPr="00B14F64">
        <w:rPr>
          <w:rFonts w:ascii="Times New Roman" w:hAnsi="Times New Roman" w:cs="Times New Roman"/>
          <w:sz w:val="22"/>
          <w:szCs w:val="22"/>
        </w:rPr>
        <w:t>Российской Федерации)</w:t>
      </w:r>
      <w:r>
        <w:rPr>
          <w:rFonts w:ascii="Times New Roman" w:hAnsi="Times New Roman" w:cs="Times New Roman"/>
          <w:sz w:val="22"/>
          <w:szCs w:val="22"/>
        </w:rPr>
        <w:t xml:space="preserve"> ____________________</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____</w:t>
      </w:r>
      <w:r>
        <w:rPr>
          <w:rFonts w:ascii="Times New Roman" w:hAnsi="Times New Roman" w:cs="Times New Roman"/>
          <w:sz w:val="22"/>
          <w:szCs w:val="22"/>
        </w:rPr>
        <w:t>_________________________</w:t>
      </w:r>
      <w:r w:rsidRPr="00B14F64">
        <w:rPr>
          <w:rFonts w:ascii="Times New Roman" w:hAnsi="Times New Roman" w:cs="Times New Roman"/>
          <w:sz w:val="22"/>
          <w:szCs w:val="22"/>
        </w:rPr>
        <w:t>________________________________________________.</w:t>
      </w:r>
    </w:p>
    <w:p w:rsidR="003539D4" w:rsidRPr="00B14F64" w:rsidRDefault="003539D4" w:rsidP="003539D4">
      <w:pPr>
        <w:pStyle w:val="ConsPlusNonformat"/>
        <w:jc w:val="center"/>
        <w:rPr>
          <w:rFonts w:ascii="Times New Roman" w:hAnsi="Times New Roman" w:cs="Times New Roman"/>
          <w:sz w:val="16"/>
          <w:szCs w:val="16"/>
        </w:rPr>
      </w:pPr>
      <w:r w:rsidRPr="00B14F64">
        <w:rPr>
          <w:rFonts w:ascii="Times New Roman" w:hAnsi="Times New Roman" w:cs="Times New Roman"/>
          <w:sz w:val="16"/>
          <w:szCs w:val="16"/>
        </w:rPr>
        <w:t>(наименование уполномоченного органа, дата внесения в реестр и номер в реестре)</w:t>
      </w:r>
    </w:p>
    <w:p w:rsidR="003539D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 xml:space="preserve">    </w:t>
      </w:r>
    </w:p>
    <w:p w:rsidR="003539D4" w:rsidRDefault="003539D4" w:rsidP="003539D4">
      <w:pPr>
        <w:pStyle w:val="ConsPlusNonformat"/>
        <w:jc w:val="both"/>
        <w:rPr>
          <w:rFonts w:ascii="Times New Roman" w:hAnsi="Times New Roman" w:cs="Times New Roman"/>
          <w:sz w:val="22"/>
          <w:szCs w:val="22"/>
        </w:rPr>
      </w:pPr>
    </w:p>
    <w:p w:rsidR="003539D4" w:rsidRPr="00B14F64" w:rsidRDefault="003539D4" w:rsidP="003539D4">
      <w:pPr>
        <w:pStyle w:val="ConsPlusNonformat"/>
        <w:jc w:val="both"/>
        <w:rPr>
          <w:rFonts w:ascii="Times New Roman" w:hAnsi="Times New Roman" w:cs="Times New Roman"/>
          <w:sz w:val="22"/>
          <w:szCs w:val="22"/>
        </w:rPr>
      </w:pPr>
      <w:r w:rsidRPr="00B14F64">
        <w:rPr>
          <w:rFonts w:ascii="Times New Roman" w:hAnsi="Times New Roman" w:cs="Times New Roman"/>
          <w:sz w:val="22"/>
          <w:szCs w:val="22"/>
        </w:rPr>
        <w:t>5.  Сведения  о  соответствии  критериям отнесения к субъектам малого и</w:t>
      </w:r>
      <w:r>
        <w:rPr>
          <w:rFonts w:ascii="Times New Roman" w:hAnsi="Times New Roman" w:cs="Times New Roman"/>
          <w:sz w:val="22"/>
          <w:szCs w:val="22"/>
        </w:rPr>
        <w:t xml:space="preserve"> </w:t>
      </w:r>
      <w:r w:rsidRPr="00B14F64">
        <w:rPr>
          <w:rFonts w:ascii="Times New Roman" w:hAnsi="Times New Roman" w:cs="Times New Roman"/>
          <w:sz w:val="22"/>
          <w:szCs w:val="22"/>
        </w:rPr>
        <w:t>среднего  предпринимательства,  а  также  сведения  о производимых товарах,</w:t>
      </w:r>
      <w:r>
        <w:rPr>
          <w:rFonts w:ascii="Times New Roman" w:hAnsi="Times New Roman" w:cs="Times New Roman"/>
          <w:sz w:val="22"/>
          <w:szCs w:val="22"/>
        </w:rPr>
        <w:t xml:space="preserve"> </w:t>
      </w:r>
      <w:r w:rsidRPr="00B14F64">
        <w:rPr>
          <w:rFonts w:ascii="Times New Roman" w:hAnsi="Times New Roman" w:cs="Times New Roman"/>
          <w:sz w:val="22"/>
          <w:szCs w:val="22"/>
        </w:rPr>
        <w:t>работах, услугах и видах деятельности:</w:t>
      </w:r>
    </w:p>
    <w:p w:rsidR="003539D4" w:rsidRPr="00B14F64" w:rsidRDefault="003539D4" w:rsidP="003539D4">
      <w:pPr>
        <w:sectPr w:rsidR="003539D4" w:rsidRPr="00B14F64" w:rsidSect="00326C13">
          <w:pgSz w:w="11906" w:h="16838"/>
          <w:pgMar w:top="1134" w:right="850" w:bottom="1134" w:left="1701" w:header="708" w:footer="708" w:gutter="0"/>
          <w:cols w:space="708"/>
          <w:docGrid w:linePitch="360"/>
        </w:sectPr>
      </w:pP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firstRow="0" w:lastRow="0" w:firstColumn="0" w:lastColumn="0" w:noHBand="0" w:noVBand="0"/>
      </w:tblPr>
      <w:tblGrid>
        <w:gridCol w:w="557"/>
        <w:gridCol w:w="4109"/>
        <w:gridCol w:w="1799"/>
        <w:gridCol w:w="1817"/>
        <w:gridCol w:w="1417"/>
      </w:tblGrid>
      <w:tr w:rsidR="003539D4" w:rsidRPr="00B14F64" w:rsidTr="00326C13">
        <w:tc>
          <w:tcPr>
            <w:tcW w:w="557" w:type="dxa"/>
          </w:tcPr>
          <w:p w:rsidR="003539D4" w:rsidRPr="00316742" w:rsidRDefault="003539D4" w:rsidP="00326C13">
            <w:pPr>
              <w:pStyle w:val="ConsPlusNormal"/>
              <w:ind w:firstLine="0"/>
              <w:jc w:val="center"/>
              <w:rPr>
                <w:rFonts w:ascii="Times New Roman" w:hAnsi="Times New Roman" w:cs="Times New Roman"/>
                <w:b/>
                <w:sz w:val="22"/>
                <w:szCs w:val="22"/>
              </w:rPr>
            </w:pPr>
            <w:proofErr w:type="gramStart"/>
            <w:r w:rsidRPr="00316742">
              <w:rPr>
                <w:rFonts w:ascii="Times New Roman" w:hAnsi="Times New Roman" w:cs="Times New Roman"/>
                <w:b/>
                <w:sz w:val="22"/>
                <w:szCs w:val="22"/>
              </w:rPr>
              <w:lastRenderedPageBreak/>
              <w:t>п</w:t>
            </w:r>
            <w:proofErr w:type="gramEnd"/>
            <w:r w:rsidRPr="00316742">
              <w:rPr>
                <w:rFonts w:ascii="Times New Roman" w:hAnsi="Times New Roman" w:cs="Times New Roman"/>
                <w:b/>
                <w:sz w:val="22"/>
                <w:szCs w:val="22"/>
              </w:rPr>
              <w:t>/п</w:t>
            </w:r>
          </w:p>
        </w:tc>
        <w:tc>
          <w:tcPr>
            <w:tcW w:w="4109"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Наименование сведений</w:t>
            </w:r>
          </w:p>
        </w:tc>
        <w:tc>
          <w:tcPr>
            <w:tcW w:w="1799"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Малые предприятия</w:t>
            </w:r>
          </w:p>
        </w:tc>
        <w:tc>
          <w:tcPr>
            <w:tcW w:w="1817"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Средние предприятия</w:t>
            </w:r>
          </w:p>
        </w:tc>
        <w:tc>
          <w:tcPr>
            <w:tcW w:w="1417"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Показатель</w:t>
            </w:r>
          </w:p>
        </w:tc>
      </w:tr>
      <w:tr w:rsidR="003539D4" w:rsidRPr="00B14F64" w:rsidTr="00326C13">
        <w:tc>
          <w:tcPr>
            <w:tcW w:w="557"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1</w:t>
            </w:r>
          </w:p>
        </w:tc>
        <w:tc>
          <w:tcPr>
            <w:tcW w:w="4109"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2</w:t>
            </w:r>
          </w:p>
        </w:tc>
        <w:tc>
          <w:tcPr>
            <w:tcW w:w="1799"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3</w:t>
            </w:r>
          </w:p>
        </w:tc>
        <w:tc>
          <w:tcPr>
            <w:tcW w:w="1817"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4</w:t>
            </w:r>
          </w:p>
        </w:tc>
        <w:tc>
          <w:tcPr>
            <w:tcW w:w="1417" w:type="dxa"/>
          </w:tcPr>
          <w:p w:rsidR="003539D4" w:rsidRPr="00316742" w:rsidRDefault="003539D4" w:rsidP="00326C13">
            <w:pPr>
              <w:pStyle w:val="ConsPlusNormal"/>
              <w:ind w:firstLine="0"/>
              <w:jc w:val="center"/>
              <w:rPr>
                <w:rFonts w:ascii="Times New Roman" w:hAnsi="Times New Roman" w:cs="Times New Roman"/>
                <w:b/>
                <w:sz w:val="22"/>
                <w:szCs w:val="22"/>
              </w:rPr>
            </w:pPr>
            <w:r w:rsidRPr="00316742">
              <w:rPr>
                <w:rFonts w:ascii="Times New Roman" w:hAnsi="Times New Roman" w:cs="Times New Roman"/>
                <w:b/>
                <w:sz w:val="22"/>
                <w:szCs w:val="22"/>
              </w:rPr>
              <w:t>5</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bookmarkStart w:id="865" w:name="P230"/>
            <w:bookmarkEnd w:id="865"/>
            <w:r w:rsidRPr="00316742">
              <w:rPr>
                <w:rFonts w:ascii="Times New Roman" w:hAnsi="Times New Roman" w:cs="Times New Roman"/>
                <w:sz w:val="22"/>
                <w:szCs w:val="22"/>
              </w:rPr>
              <w:t>1.</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Суммарная доля участия в уставном (складочном) капитале (паевом фонде) Российской Федерации, субъекта Российской Федерации, муниципальных образований, общественных и религиозных организаций (объединений), благотворительных и иных фондов в уставном (складочном) капитале (паевом фонде) указанных юридических лиц 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w:t>
            </w:r>
            <w:proofErr w:type="gramEnd"/>
            <w:r w:rsidRPr="00316742">
              <w:rPr>
                <w:rFonts w:ascii="Times New Roman" w:hAnsi="Times New Roman" w:cs="Times New Roman"/>
                <w:sz w:val="22"/>
                <w:szCs w:val="22"/>
              </w:rPr>
              <w:t xml:space="preserve"> имущества инвестиционных товариществ), процентов</w:t>
            </w:r>
          </w:p>
        </w:tc>
        <w:tc>
          <w:tcPr>
            <w:tcW w:w="3616" w:type="dxa"/>
            <w:gridSpan w:val="2"/>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25</w:t>
            </w:r>
          </w:p>
        </w:tc>
        <w:tc>
          <w:tcPr>
            <w:tcW w:w="1417"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2.</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в уставном (складочном) капитале (паевом фонде) иностранных юридических лиц, процентов</w:t>
            </w:r>
          </w:p>
        </w:tc>
        <w:tc>
          <w:tcPr>
            <w:tcW w:w="3616" w:type="dxa"/>
            <w:gridSpan w:val="2"/>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3.</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Суммарная доля участия, принадлежащая одному или нескольким юридическим лицам, не являющимся субъектами малого и среднего предпринимательства, процентов</w:t>
            </w:r>
          </w:p>
        </w:tc>
        <w:tc>
          <w:tcPr>
            <w:tcW w:w="3616" w:type="dxa"/>
            <w:gridSpan w:val="2"/>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не более 49</w:t>
            </w:r>
          </w:p>
        </w:tc>
        <w:tc>
          <w:tcPr>
            <w:tcW w:w="1417"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26C13">
        <w:tc>
          <w:tcPr>
            <w:tcW w:w="557" w:type="dxa"/>
            <w:vMerge w:val="restart"/>
          </w:tcPr>
          <w:p w:rsidR="003539D4" w:rsidRPr="00316742" w:rsidRDefault="003539D4" w:rsidP="00326C13">
            <w:pPr>
              <w:pStyle w:val="ConsPlusNormal"/>
              <w:ind w:firstLine="0"/>
              <w:rPr>
                <w:rFonts w:ascii="Times New Roman" w:hAnsi="Times New Roman" w:cs="Times New Roman"/>
                <w:sz w:val="22"/>
                <w:szCs w:val="22"/>
              </w:rPr>
            </w:pPr>
            <w:bookmarkStart w:id="866" w:name="P242"/>
            <w:bookmarkEnd w:id="866"/>
            <w:r w:rsidRPr="00316742">
              <w:rPr>
                <w:rFonts w:ascii="Times New Roman" w:hAnsi="Times New Roman" w:cs="Times New Roman"/>
                <w:sz w:val="22"/>
                <w:szCs w:val="22"/>
              </w:rPr>
              <w:t>4.</w:t>
            </w:r>
          </w:p>
        </w:tc>
        <w:tc>
          <w:tcPr>
            <w:tcW w:w="4109" w:type="dxa"/>
            <w:vMerge w:val="restart"/>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Средняя численность работников за предшествующий календарный год (определяется с учетом всех работников, в том числе работающих по договорам гражданско-правового характера или по совместительству с учетом реально отработанного времени, работников представительств, филиалов и других обособленных </w:t>
            </w:r>
            <w:proofErr w:type="gramStart"/>
            <w:r w:rsidRPr="00316742">
              <w:rPr>
                <w:rFonts w:ascii="Times New Roman" w:hAnsi="Times New Roman" w:cs="Times New Roman"/>
                <w:sz w:val="22"/>
                <w:szCs w:val="22"/>
              </w:rPr>
              <w:t>подразделений</w:t>
            </w:r>
            <w:proofErr w:type="gramEnd"/>
            <w:r w:rsidRPr="00316742">
              <w:rPr>
                <w:rFonts w:ascii="Times New Roman" w:hAnsi="Times New Roman" w:cs="Times New Roman"/>
                <w:sz w:val="22"/>
                <w:szCs w:val="22"/>
              </w:rPr>
              <w:t xml:space="preserve"> указанных </w:t>
            </w:r>
            <w:proofErr w:type="spellStart"/>
            <w:r w:rsidRPr="00316742">
              <w:rPr>
                <w:rFonts w:ascii="Times New Roman" w:hAnsi="Times New Roman" w:cs="Times New Roman"/>
                <w:sz w:val="22"/>
                <w:szCs w:val="22"/>
              </w:rPr>
              <w:t>микропредприятия</w:t>
            </w:r>
            <w:proofErr w:type="spellEnd"/>
            <w:r w:rsidRPr="00316742">
              <w:rPr>
                <w:rFonts w:ascii="Times New Roman" w:hAnsi="Times New Roman" w:cs="Times New Roman"/>
                <w:sz w:val="22"/>
                <w:szCs w:val="22"/>
              </w:rPr>
              <w:t>, малого предприятия или среднего предприятия) за последние 3 года, человек</w:t>
            </w:r>
          </w:p>
        </w:tc>
        <w:tc>
          <w:tcPr>
            <w:tcW w:w="1799"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до 100 включительно</w:t>
            </w:r>
          </w:p>
        </w:tc>
        <w:tc>
          <w:tcPr>
            <w:tcW w:w="1817" w:type="dxa"/>
            <w:vMerge w:val="restart"/>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от 101 до 250 включительно</w:t>
            </w:r>
          </w:p>
        </w:tc>
        <w:tc>
          <w:tcPr>
            <w:tcW w:w="1417" w:type="dxa"/>
            <w:vMerge w:val="restart"/>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количество человек (за каждый год)</w:t>
            </w:r>
          </w:p>
        </w:tc>
      </w:tr>
      <w:tr w:rsidR="003539D4" w:rsidTr="00326C13">
        <w:tc>
          <w:tcPr>
            <w:tcW w:w="557" w:type="dxa"/>
            <w:vMerge/>
          </w:tcPr>
          <w:p w:rsidR="003539D4" w:rsidRPr="00316742" w:rsidRDefault="003539D4" w:rsidP="00326C13"/>
        </w:tc>
        <w:tc>
          <w:tcPr>
            <w:tcW w:w="4109" w:type="dxa"/>
            <w:vMerge/>
          </w:tcPr>
          <w:p w:rsidR="003539D4" w:rsidRPr="00316742" w:rsidRDefault="003539D4" w:rsidP="00326C13"/>
        </w:tc>
        <w:tc>
          <w:tcPr>
            <w:tcW w:w="1799"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до 15 -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326C13">
            <w:pPr>
              <w:jc w:val="center"/>
            </w:pPr>
          </w:p>
        </w:tc>
        <w:tc>
          <w:tcPr>
            <w:tcW w:w="1417" w:type="dxa"/>
            <w:vMerge/>
          </w:tcPr>
          <w:p w:rsidR="003539D4" w:rsidRPr="00316742" w:rsidRDefault="003539D4" w:rsidP="00326C13">
            <w:pPr>
              <w:jc w:val="center"/>
            </w:pPr>
          </w:p>
        </w:tc>
      </w:tr>
      <w:tr w:rsidR="003539D4" w:rsidTr="00326C13">
        <w:tc>
          <w:tcPr>
            <w:tcW w:w="557" w:type="dxa"/>
            <w:vMerge w:val="restart"/>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5.</w:t>
            </w:r>
          </w:p>
        </w:tc>
        <w:tc>
          <w:tcPr>
            <w:tcW w:w="4109" w:type="dxa"/>
            <w:vMerge w:val="restart"/>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Выручка от реализации товаров, работ, услуг без учета налога на добавленную стоимость или балансовая стоимость активов (остаточная стоимость основных средств и нематериальных активов) </w:t>
            </w:r>
            <w:proofErr w:type="gramStart"/>
            <w:r w:rsidRPr="00316742">
              <w:rPr>
                <w:rFonts w:ascii="Times New Roman" w:hAnsi="Times New Roman" w:cs="Times New Roman"/>
                <w:sz w:val="22"/>
                <w:szCs w:val="22"/>
              </w:rPr>
              <w:t>за</w:t>
            </w:r>
            <w:proofErr w:type="gramEnd"/>
            <w:r w:rsidRPr="00316742">
              <w:rPr>
                <w:rFonts w:ascii="Times New Roman" w:hAnsi="Times New Roman" w:cs="Times New Roman"/>
                <w:sz w:val="22"/>
                <w:szCs w:val="22"/>
              </w:rPr>
              <w:t xml:space="preserve"> последние 3 года, млн. рублей</w:t>
            </w:r>
          </w:p>
        </w:tc>
        <w:tc>
          <w:tcPr>
            <w:tcW w:w="1799"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800</w:t>
            </w:r>
          </w:p>
        </w:tc>
        <w:tc>
          <w:tcPr>
            <w:tcW w:w="1817" w:type="dxa"/>
            <w:vMerge w:val="restart"/>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2000</w:t>
            </w:r>
          </w:p>
        </w:tc>
        <w:tc>
          <w:tcPr>
            <w:tcW w:w="1417"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указывается в млн. рублей (за каждый год)</w:t>
            </w:r>
          </w:p>
        </w:tc>
      </w:tr>
      <w:tr w:rsidR="003539D4" w:rsidTr="00326C13">
        <w:tc>
          <w:tcPr>
            <w:tcW w:w="557" w:type="dxa"/>
            <w:vMerge/>
          </w:tcPr>
          <w:p w:rsidR="003539D4" w:rsidRPr="00316742" w:rsidRDefault="003539D4" w:rsidP="00326C13"/>
        </w:tc>
        <w:tc>
          <w:tcPr>
            <w:tcW w:w="4109" w:type="dxa"/>
            <w:vMerge/>
          </w:tcPr>
          <w:p w:rsidR="003539D4" w:rsidRPr="00316742" w:rsidRDefault="003539D4" w:rsidP="00326C13"/>
        </w:tc>
        <w:tc>
          <w:tcPr>
            <w:tcW w:w="1799" w:type="dxa"/>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 xml:space="preserve">120 в год - </w:t>
            </w:r>
            <w:proofErr w:type="spellStart"/>
            <w:r w:rsidRPr="00316742">
              <w:rPr>
                <w:rFonts w:ascii="Times New Roman" w:hAnsi="Times New Roman" w:cs="Times New Roman"/>
                <w:sz w:val="22"/>
                <w:szCs w:val="22"/>
              </w:rPr>
              <w:t>микропредприятие</w:t>
            </w:r>
            <w:proofErr w:type="spellEnd"/>
          </w:p>
        </w:tc>
        <w:tc>
          <w:tcPr>
            <w:tcW w:w="1817" w:type="dxa"/>
            <w:vMerge/>
          </w:tcPr>
          <w:p w:rsidR="003539D4" w:rsidRPr="00316742" w:rsidRDefault="003539D4" w:rsidP="00326C13">
            <w:pPr>
              <w:jc w:val="center"/>
            </w:pPr>
          </w:p>
        </w:tc>
        <w:tc>
          <w:tcPr>
            <w:tcW w:w="1417" w:type="dxa"/>
          </w:tcPr>
          <w:p w:rsidR="003539D4" w:rsidRPr="00316742" w:rsidRDefault="003539D4" w:rsidP="00326C13">
            <w:pPr>
              <w:pStyle w:val="ConsPlusNormal"/>
              <w:jc w:val="center"/>
              <w:rPr>
                <w:rFonts w:ascii="Times New Roman" w:hAnsi="Times New Roman" w:cs="Times New Roman"/>
                <w:sz w:val="22"/>
                <w:szCs w:val="22"/>
              </w:rPr>
            </w:pP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6.</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 xml:space="preserve">Сведения о видах деятельности юридического лица согласно учредительным документам или о видах деятельности физического лица, </w:t>
            </w:r>
            <w:r w:rsidRPr="00316742">
              <w:rPr>
                <w:rFonts w:ascii="Times New Roman" w:hAnsi="Times New Roman" w:cs="Times New Roman"/>
                <w:sz w:val="22"/>
                <w:szCs w:val="22"/>
              </w:rPr>
              <w:lastRenderedPageBreak/>
              <w:t>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bookmarkStart w:id="867" w:name="P258"/>
            <w:bookmarkEnd w:id="867"/>
            <w:r w:rsidRPr="00316742">
              <w:rPr>
                <w:rFonts w:ascii="Times New Roman" w:hAnsi="Times New Roman" w:cs="Times New Roman"/>
                <w:sz w:val="22"/>
                <w:szCs w:val="22"/>
              </w:rPr>
              <w:lastRenderedPageBreak/>
              <w:t>7.</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производимых субъектами малого и среднего предпринимательства товарах, работах, услугах с указанием кодов ОКВЭД</w:t>
            </w:r>
            <w:proofErr w:type="gramStart"/>
            <w:r w:rsidRPr="00316742">
              <w:rPr>
                <w:rFonts w:ascii="Times New Roman" w:hAnsi="Times New Roman" w:cs="Times New Roman"/>
                <w:sz w:val="22"/>
                <w:szCs w:val="22"/>
              </w:rPr>
              <w:t>2</w:t>
            </w:r>
            <w:proofErr w:type="gramEnd"/>
            <w:r w:rsidRPr="00316742">
              <w:rPr>
                <w:rFonts w:ascii="Times New Roman" w:hAnsi="Times New Roman" w:cs="Times New Roman"/>
                <w:sz w:val="22"/>
                <w:szCs w:val="22"/>
              </w:rPr>
              <w:t xml:space="preserve"> и ОКПД2</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8.</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об участии в утвержденных программах партнерства отдельных заказчиков с субъектами малого и среднего предпринимательства</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(в случае участия - наименование заказчика, реализующего программу партнерства)</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9.</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сведений о субъекте малого и среднего предпринимательства в реестре участников программ партнерства</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наименование заказчика - держателя реестра участников программ партнерства)</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10.</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Наличие опыта исполнения государственных, муниципальных контрактов, гражданско-правовых договоров бюджетных учреждений либо договоров, заключенных с юридическими лицами, подпадающими под действие Федерального закона "О закупках товаров, работ, услуг отдельными видами юридических лиц"</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(при наличии - количество исполненных контрактов и общая сумма)</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11.</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опыта производства и поставки продукции, включенной в реестр инновационной продукции</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12.</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Сведения о наличии у субъекта малого и среднего предпринимательства статуса лица, участвующего в реализации проекта создания и обеспечения функционирования территориально обособленного комплекса (инновационного центра "</w:t>
            </w:r>
            <w:proofErr w:type="spellStart"/>
            <w:r w:rsidRPr="00316742">
              <w:rPr>
                <w:rFonts w:ascii="Times New Roman" w:hAnsi="Times New Roman" w:cs="Times New Roman"/>
                <w:sz w:val="22"/>
                <w:szCs w:val="22"/>
              </w:rPr>
              <w:t>Сколково</w:t>
            </w:r>
            <w:proofErr w:type="spellEnd"/>
            <w:r w:rsidRPr="00316742">
              <w:rPr>
                <w:rFonts w:ascii="Times New Roman" w:hAnsi="Times New Roman" w:cs="Times New Roman"/>
                <w:sz w:val="22"/>
                <w:szCs w:val="22"/>
              </w:rPr>
              <w:t>")</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13.</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proofErr w:type="gramStart"/>
            <w:r w:rsidRPr="00316742">
              <w:rPr>
                <w:rFonts w:ascii="Times New Roman" w:hAnsi="Times New Roman" w:cs="Times New Roman"/>
                <w:sz w:val="22"/>
                <w:szCs w:val="22"/>
              </w:rPr>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экономики (за исключением лиц, у которых такая судимость погашена или снята),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w:t>
            </w:r>
            <w:proofErr w:type="gramEnd"/>
            <w:r w:rsidRPr="00316742">
              <w:rPr>
                <w:rFonts w:ascii="Times New Roman" w:hAnsi="Times New Roman" w:cs="Times New Roman"/>
                <w:sz w:val="22"/>
                <w:szCs w:val="22"/>
              </w:rPr>
              <w:t xml:space="preserve"> деятельностью субъекта малого и среднего предпринимательства, и административное наказание в виде </w:t>
            </w:r>
            <w:r w:rsidRPr="00316742">
              <w:rPr>
                <w:rFonts w:ascii="Times New Roman" w:hAnsi="Times New Roman" w:cs="Times New Roman"/>
                <w:sz w:val="22"/>
                <w:szCs w:val="22"/>
              </w:rPr>
              <w:lastRenderedPageBreak/>
              <w:t>дисквалификации</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lastRenderedPageBreak/>
              <w:t>да (нет)</w:t>
            </w:r>
          </w:p>
        </w:tc>
      </w:tr>
      <w:tr w:rsidR="003539D4" w:rsidTr="00326C13">
        <w:tc>
          <w:tcPr>
            <w:tcW w:w="557"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lastRenderedPageBreak/>
              <w:t>14.</w:t>
            </w:r>
          </w:p>
        </w:tc>
        <w:tc>
          <w:tcPr>
            <w:tcW w:w="4109" w:type="dxa"/>
          </w:tcPr>
          <w:p w:rsidR="003539D4" w:rsidRPr="00316742" w:rsidRDefault="003539D4" w:rsidP="00326C13">
            <w:pPr>
              <w:pStyle w:val="ConsPlusNormal"/>
              <w:ind w:firstLine="0"/>
              <w:rPr>
                <w:rFonts w:ascii="Times New Roman" w:hAnsi="Times New Roman" w:cs="Times New Roman"/>
                <w:sz w:val="22"/>
                <w:szCs w:val="22"/>
              </w:rPr>
            </w:pPr>
            <w:r w:rsidRPr="00316742">
              <w:rPr>
                <w:rFonts w:ascii="Times New Roman" w:hAnsi="Times New Roman" w:cs="Times New Roman"/>
                <w:sz w:val="22"/>
                <w:szCs w:val="22"/>
              </w:rPr>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 законом "О закупках товаров, работ, услуг отдельными видами юридических лиц" и Федеральным законом "О контрактной системе в сфере закупок товаров, работ, услуг для обеспечения государственных и муниципальных нужд"</w:t>
            </w:r>
          </w:p>
        </w:tc>
        <w:tc>
          <w:tcPr>
            <w:tcW w:w="5033" w:type="dxa"/>
            <w:gridSpan w:val="3"/>
          </w:tcPr>
          <w:p w:rsidR="003539D4" w:rsidRPr="00316742" w:rsidRDefault="003539D4" w:rsidP="00326C13">
            <w:pPr>
              <w:pStyle w:val="ConsPlusNormal"/>
              <w:ind w:firstLine="0"/>
              <w:jc w:val="center"/>
              <w:rPr>
                <w:rFonts w:ascii="Times New Roman" w:hAnsi="Times New Roman" w:cs="Times New Roman"/>
                <w:sz w:val="22"/>
                <w:szCs w:val="22"/>
              </w:rPr>
            </w:pPr>
            <w:r w:rsidRPr="00316742">
              <w:rPr>
                <w:rFonts w:ascii="Times New Roman" w:hAnsi="Times New Roman" w:cs="Times New Roman"/>
                <w:sz w:val="22"/>
                <w:szCs w:val="22"/>
              </w:rPr>
              <w:t>да (нет)</w:t>
            </w:r>
          </w:p>
        </w:tc>
      </w:tr>
    </w:tbl>
    <w:p w:rsidR="003539D4" w:rsidRDefault="003539D4" w:rsidP="003539D4">
      <w:pPr>
        <w:pStyle w:val="ConsPlusNonformat"/>
        <w:jc w:val="both"/>
        <w:rPr>
          <w:rFonts w:ascii="Times New Roman" w:hAnsi="Times New Roman" w:cs="Times New Roman"/>
          <w:sz w:val="22"/>
          <w:szCs w:val="22"/>
        </w:rPr>
      </w:pPr>
    </w:p>
    <w:p w:rsidR="003539D4" w:rsidRPr="00197CB9" w:rsidRDefault="003539D4" w:rsidP="003539D4">
      <w:pPr>
        <w:pStyle w:val="ConsPlusNonformat"/>
        <w:jc w:val="both"/>
        <w:rPr>
          <w:rFonts w:ascii="Times New Roman" w:hAnsi="Times New Roman" w:cs="Times New Roman"/>
          <w:sz w:val="22"/>
          <w:szCs w:val="22"/>
        </w:rPr>
      </w:pPr>
    </w:p>
    <w:p w:rsidR="003539D4" w:rsidRPr="00DB6009" w:rsidRDefault="003539D4" w:rsidP="003539D4">
      <w:pPr>
        <w:autoSpaceDE w:val="0"/>
        <w:autoSpaceDN w:val="0"/>
        <w:adjustRightInd w:val="0"/>
        <w:spacing w:line="240" w:lineRule="auto"/>
        <w:ind w:firstLine="540"/>
        <w:outlineLvl w:val="3"/>
        <w:rPr>
          <w:bdr w:val="none" w:sz="0" w:space="0" w:color="auto" w:frame="1"/>
        </w:rPr>
      </w:pPr>
    </w:p>
    <w:p w:rsidR="003539D4" w:rsidRPr="00DB6009" w:rsidRDefault="003539D4" w:rsidP="003539D4">
      <w:pPr>
        <w:autoSpaceDE w:val="0"/>
        <w:autoSpaceDN w:val="0"/>
        <w:adjustRightInd w:val="0"/>
        <w:spacing w:line="240" w:lineRule="auto"/>
        <w:outlineLvl w:val="3"/>
      </w:pPr>
    </w:p>
    <w:p w:rsidR="003539D4" w:rsidRPr="00DB6009" w:rsidRDefault="003539D4" w:rsidP="003539D4">
      <w:pPr>
        <w:spacing w:line="240" w:lineRule="auto"/>
      </w:pPr>
    </w:p>
    <w:p w:rsidR="003539D4" w:rsidRPr="00DB6009" w:rsidRDefault="003539D4" w:rsidP="003539D4">
      <w:pPr>
        <w:spacing w:line="240" w:lineRule="auto"/>
      </w:pPr>
    </w:p>
    <w:p w:rsidR="003539D4" w:rsidRPr="00DB6009" w:rsidRDefault="003539D4" w:rsidP="003539D4">
      <w:pPr>
        <w:spacing w:line="240" w:lineRule="auto"/>
        <w:ind w:firstLine="708"/>
      </w:pPr>
    </w:p>
    <w:p w:rsidR="003539D4" w:rsidRPr="00DB6009" w:rsidRDefault="003539D4" w:rsidP="003539D4">
      <w:pPr>
        <w:spacing w:line="240" w:lineRule="auto"/>
      </w:pPr>
    </w:p>
    <w:p w:rsidR="003539D4" w:rsidRPr="00DB6009" w:rsidRDefault="003539D4" w:rsidP="003539D4">
      <w:pPr>
        <w:spacing w:line="240" w:lineRule="auto"/>
        <w:ind w:right="423"/>
        <w:rPr>
          <w:sz w:val="28"/>
        </w:rPr>
      </w:pPr>
    </w:p>
    <w:p w:rsidR="003539D4" w:rsidRPr="00DB6009" w:rsidRDefault="003539D4" w:rsidP="003539D4">
      <w:pPr>
        <w:spacing w:line="240" w:lineRule="auto"/>
        <w:ind w:right="423"/>
        <w:rPr>
          <w:sz w:val="28"/>
        </w:rPr>
      </w:pPr>
    </w:p>
    <w:tbl>
      <w:tblPr>
        <w:tblW w:w="0" w:type="auto"/>
        <w:tblInd w:w="108" w:type="dxa"/>
        <w:tblLook w:val="01E0" w:firstRow="1" w:lastRow="1" w:firstColumn="1" w:lastColumn="1" w:noHBand="0" w:noVBand="0"/>
      </w:tblPr>
      <w:tblGrid>
        <w:gridCol w:w="3960"/>
        <w:gridCol w:w="1002"/>
        <w:gridCol w:w="4677"/>
      </w:tblGrid>
      <w:tr w:rsidR="003539D4" w:rsidRPr="00DB6009" w:rsidTr="00326C13">
        <w:tc>
          <w:tcPr>
            <w:tcW w:w="3960" w:type="dxa"/>
            <w:tcBorders>
              <w:top w:val="single" w:sz="4" w:space="0" w:color="auto"/>
            </w:tcBorders>
          </w:tcPr>
          <w:p w:rsidR="003539D4" w:rsidRPr="00DB6009" w:rsidRDefault="003539D4" w:rsidP="00326C13">
            <w:pPr>
              <w:tabs>
                <w:tab w:val="left" w:pos="1080"/>
              </w:tabs>
              <w:spacing w:line="240" w:lineRule="auto"/>
              <w:ind w:firstLine="0"/>
              <w:rPr>
                <w:sz w:val="20"/>
                <w:szCs w:val="20"/>
              </w:rPr>
            </w:pPr>
            <w:r w:rsidRPr="00DB6009">
              <w:rPr>
                <w:sz w:val="20"/>
                <w:szCs w:val="20"/>
              </w:rPr>
              <w:t>(подпись уполномоченного представителя)</w:t>
            </w:r>
          </w:p>
        </w:tc>
        <w:tc>
          <w:tcPr>
            <w:tcW w:w="1002" w:type="dxa"/>
          </w:tcPr>
          <w:p w:rsidR="003539D4" w:rsidRPr="00DB6009" w:rsidRDefault="003539D4" w:rsidP="00326C13">
            <w:pPr>
              <w:tabs>
                <w:tab w:val="left" w:pos="1080"/>
              </w:tabs>
              <w:spacing w:line="240" w:lineRule="auto"/>
              <w:ind w:firstLine="540"/>
              <w:rPr>
                <w:sz w:val="20"/>
                <w:szCs w:val="20"/>
              </w:rPr>
            </w:pPr>
          </w:p>
        </w:tc>
        <w:tc>
          <w:tcPr>
            <w:tcW w:w="4677" w:type="dxa"/>
            <w:tcBorders>
              <w:top w:val="single" w:sz="4" w:space="0" w:color="auto"/>
            </w:tcBorders>
          </w:tcPr>
          <w:p w:rsidR="003539D4" w:rsidRPr="00DB6009" w:rsidRDefault="003539D4" w:rsidP="00326C13">
            <w:pPr>
              <w:tabs>
                <w:tab w:val="left" w:pos="1080"/>
              </w:tabs>
              <w:spacing w:line="240" w:lineRule="auto"/>
              <w:ind w:firstLine="0"/>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3539D4" w:rsidRPr="00DB6009" w:rsidRDefault="003539D4" w:rsidP="003539D4">
      <w:pPr>
        <w:tabs>
          <w:tab w:val="left" w:pos="1080"/>
        </w:tabs>
        <w:spacing w:line="240" w:lineRule="auto"/>
        <w:ind w:firstLine="540"/>
        <w:rPr>
          <w:b/>
        </w:rPr>
      </w:pPr>
      <w:r w:rsidRPr="00DB6009">
        <w:rPr>
          <w:b/>
        </w:rPr>
        <w:t>М.П.</w:t>
      </w:r>
    </w:p>
    <w:p w:rsidR="003539D4" w:rsidRDefault="003539D4" w:rsidP="003539D4">
      <w:pPr>
        <w:ind w:firstLine="0"/>
      </w:pPr>
    </w:p>
    <w:p w:rsidR="003539D4" w:rsidRDefault="003539D4" w:rsidP="003539D4">
      <w:pPr>
        <w:ind w:right="-1"/>
        <w:rPr>
          <w:color w:val="000000"/>
        </w:rPr>
      </w:pP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(подпись, М.П.)</w:t>
      </w:r>
    </w:p>
    <w:p w:rsidR="003539D4" w:rsidRDefault="003539D4" w:rsidP="003539D4">
      <w:pPr>
        <w:spacing w:line="240" w:lineRule="auto"/>
        <w:ind w:right="-1"/>
        <w:rPr>
          <w:color w:val="000000"/>
        </w:rPr>
      </w:pPr>
      <w:r>
        <w:rPr>
          <w:color w:val="000000"/>
        </w:rPr>
        <w:t>____________________________________</w:t>
      </w:r>
    </w:p>
    <w:p w:rsidR="003539D4" w:rsidRDefault="003539D4" w:rsidP="003539D4">
      <w:pPr>
        <w:spacing w:line="240" w:lineRule="auto"/>
        <w:ind w:right="5527"/>
        <w:jc w:val="center"/>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FB00C0" w:rsidRDefault="00FB00C0">
      <w:pPr>
        <w:suppressAutoHyphens w:val="0"/>
        <w:spacing w:line="240" w:lineRule="auto"/>
        <w:ind w:firstLine="0"/>
        <w:jc w:val="left"/>
        <w:rPr>
          <w:sz w:val="24"/>
          <w:szCs w:val="24"/>
        </w:rPr>
      </w:pPr>
    </w:p>
    <w:bookmarkEnd w:id="861"/>
    <w:bookmarkEnd w:id="862"/>
    <w:bookmarkEnd w:id="863"/>
    <w:bookmarkEnd w:id="864"/>
    <w:p w:rsidR="004F4D80" w:rsidRDefault="004F4D80" w:rsidP="004F4D80">
      <w:pPr>
        <w:spacing w:line="240" w:lineRule="auto"/>
        <w:ind w:right="5527"/>
        <w:jc w:val="center"/>
        <w:rPr>
          <w:color w:val="000000"/>
          <w:vertAlign w:val="superscript"/>
        </w:rPr>
      </w:pPr>
    </w:p>
    <w:p w:rsidR="004F4D80" w:rsidRPr="007417E6" w:rsidRDefault="004F4D80" w:rsidP="004F4D80">
      <w:pPr>
        <w:spacing w:line="240" w:lineRule="auto"/>
        <w:ind w:right="5527"/>
        <w:jc w:val="center"/>
        <w:rPr>
          <w:color w:val="000000"/>
          <w:vertAlign w:val="superscript"/>
        </w:rPr>
      </w:pPr>
    </w:p>
    <w:p w:rsidR="004F4D80" w:rsidRPr="007417E6" w:rsidRDefault="004F4D80" w:rsidP="004F4D80">
      <w:pPr>
        <w:pBdr>
          <w:bottom w:val="single" w:sz="4" w:space="1" w:color="auto"/>
        </w:pBdr>
        <w:shd w:val="clear" w:color="auto" w:fill="E0E0E0"/>
        <w:spacing w:line="240" w:lineRule="auto"/>
        <w:ind w:right="21" w:firstLine="0"/>
        <w:jc w:val="center"/>
        <w:rPr>
          <w:b/>
          <w:color w:val="000000"/>
          <w:spacing w:val="36"/>
        </w:rPr>
      </w:pPr>
      <w:r w:rsidRPr="007417E6">
        <w:rPr>
          <w:b/>
          <w:color w:val="000000"/>
          <w:spacing w:val="36"/>
        </w:rPr>
        <w:t>конец формы</w:t>
      </w:r>
    </w:p>
    <w:p w:rsidR="004F4D80" w:rsidRDefault="004F4D80">
      <w:pPr>
        <w:suppressAutoHyphens w:val="0"/>
        <w:spacing w:line="240" w:lineRule="auto"/>
        <w:ind w:firstLine="0"/>
        <w:jc w:val="left"/>
        <w:rPr>
          <w:b/>
        </w:rPr>
      </w:pPr>
      <w:bookmarkStart w:id="868" w:name="_Toc125426243"/>
      <w:bookmarkStart w:id="869" w:name="_Toc396984070"/>
      <w:bookmarkStart w:id="870" w:name="_Toc423423673"/>
      <w:r>
        <w:br w:type="page"/>
      </w:r>
    </w:p>
    <w:p w:rsidR="004F4D80" w:rsidRPr="007417E6" w:rsidRDefault="004F4D80" w:rsidP="004F4D80">
      <w:pPr>
        <w:pStyle w:val="3"/>
        <w:rPr>
          <w:sz w:val="22"/>
        </w:rPr>
      </w:pPr>
      <w:bookmarkStart w:id="871" w:name="_Toc439170691"/>
      <w:bookmarkStart w:id="872" w:name="_Toc439172793"/>
      <w:bookmarkStart w:id="873" w:name="_Toc439173237"/>
      <w:bookmarkStart w:id="874" w:name="_Toc439238233"/>
      <w:bookmarkStart w:id="875" w:name="_Toc439252780"/>
      <w:bookmarkStart w:id="876" w:name="_Toc439323754"/>
      <w:bookmarkStart w:id="877" w:name="_Toc440357152"/>
      <w:bookmarkStart w:id="878" w:name="_Toc440359707"/>
      <w:bookmarkStart w:id="879" w:name="_Toc440632171"/>
      <w:bookmarkStart w:id="880" w:name="_Toc440875991"/>
      <w:bookmarkStart w:id="881" w:name="_Toc441131323"/>
      <w:bookmarkStart w:id="882" w:name="_Toc447292517"/>
      <w:r>
        <w:rPr>
          <w:szCs w:val="24"/>
        </w:rPr>
        <w:lastRenderedPageBreak/>
        <w:t>Инструкции по заполнению</w:t>
      </w:r>
      <w:bookmarkEnd w:id="868"/>
      <w:r>
        <w:rPr>
          <w:szCs w:val="24"/>
        </w:rPr>
        <w:t xml:space="preserve"> Анкеты </w:t>
      </w:r>
      <w:r w:rsidR="00C236C0">
        <w:rPr>
          <w:szCs w:val="24"/>
        </w:rPr>
        <w:t>Участник</w:t>
      </w:r>
      <w:r>
        <w:rPr>
          <w:szCs w:val="24"/>
        </w:rPr>
        <w:t>а</w:t>
      </w:r>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p>
    <w:p w:rsidR="004F4D80" w:rsidRPr="00A55F54" w:rsidRDefault="00C236C0" w:rsidP="004F4D80">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r w:rsidR="00243008">
        <w:rPr>
          <w:sz w:val="24"/>
          <w:szCs w:val="24"/>
        </w:rPr>
        <w:fldChar w:fldCharType="begin"/>
      </w:r>
      <w:r w:rsidR="00D56F8C">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4F4D80" w:rsidRPr="00A55F54">
        <w:rPr>
          <w:sz w:val="24"/>
          <w:szCs w:val="24"/>
        </w:rPr>
        <w:t>).</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w:t>
      </w:r>
      <w:proofErr w:type="spellStart"/>
      <w:r w:rsidR="004F4D80" w:rsidRPr="00A55F54">
        <w:rPr>
          <w:sz w:val="24"/>
          <w:szCs w:val="24"/>
        </w:rPr>
        <w:t>т.ч</w:t>
      </w:r>
      <w:proofErr w:type="spellEnd"/>
      <w:r w:rsidR="004F4D80" w:rsidRPr="00A55F54">
        <w:rPr>
          <w:sz w:val="24"/>
          <w:szCs w:val="24"/>
        </w:rPr>
        <w:t>. организационно-правовую форму) и свой юридический адрес.</w:t>
      </w:r>
    </w:p>
    <w:p w:rsidR="004F4D80" w:rsidRPr="00A55F54"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bookmarkStart w:id="883" w:name="_Ref55336378"/>
      <w:bookmarkStart w:id="884" w:name="_Toc57314676"/>
      <w:bookmarkStart w:id="885" w:name="_Toc69728990"/>
      <w:bookmarkStart w:id="886" w:name="_Toc98253942"/>
      <w:bookmarkStart w:id="887" w:name="_Toc165173868"/>
      <w:bookmarkStart w:id="888" w:name="_Toc423423674"/>
      <w:r w:rsidRPr="001174C4">
        <w:rPr>
          <w:sz w:val="24"/>
          <w:szCs w:val="24"/>
        </w:rPr>
        <w:t>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 в редакции, действующей на дату заполнения Анкеты.</w:t>
      </w:r>
    </w:p>
    <w:p w:rsidR="003539D4" w:rsidRPr="001174C4" w:rsidRDefault="003539D4" w:rsidP="003539D4">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1174C4">
        <w:rPr>
          <w:sz w:val="24"/>
          <w:szCs w:val="24"/>
        </w:rPr>
        <w:t>Декларация о соответствии Участника/члена Коллективного участника критериям отнесения к субъектам малого и среднего предпринимательства (подраздел</w:t>
      </w:r>
      <w:r>
        <w:rPr>
          <w:sz w:val="24"/>
          <w:szCs w:val="24"/>
        </w:rPr>
        <w:t xml:space="preserve"> </w:t>
      </w:r>
      <w:r w:rsidR="00243008">
        <w:rPr>
          <w:sz w:val="24"/>
          <w:szCs w:val="24"/>
        </w:rPr>
        <w:fldChar w:fldCharType="begin"/>
      </w:r>
      <w:r>
        <w:rPr>
          <w:sz w:val="24"/>
          <w:szCs w:val="24"/>
        </w:rPr>
        <w:instrText xml:space="preserve"> REF _Ref444164560 \r \h </w:instrText>
      </w:r>
      <w:r w:rsidR="00243008">
        <w:rPr>
          <w:sz w:val="24"/>
          <w:szCs w:val="24"/>
        </w:rPr>
      </w:r>
      <w:r w:rsidR="00243008">
        <w:rPr>
          <w:sz w:val="24"/>
          <w:szCs w:val="24"/>
        </w:rPr>
        <w:fldChar w:fldCharType="separate"/>
      </w:r>
      <w:r w:rsidR="00E2373E">
        <w:rPr>
          <w:sz w:val="24"/>
          <w:szCs w:val="24"/>
        </w:rPr>
        <w:t>5.6.2</w:t>
      </w:r>
      <w:r w:rsidR="00243008">
        <w:rPr>
          <w:sz w:val="24"/>
          <w:szCs w:val="24"/>
        </w:rPr>
        <w:fldChar w:fldCharType="end"/>
      </w:r>
      <w:r w:rsidRPr="001174C4">
        <w:rPr>
          <w:sz w:val="24"/>
          <w:szCs w:val="24"/>
        </w:rPr>
        <w:t>)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«О развитии малого и среднего предпринимательства в Российской Федерации»).</w:t>
      </w:r>
      <w:proofErr w:type="gramEnd"/>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889" w:name="_Toc447292518"/>
      <w:bookmarkStart w:id="890" w:name="_Ref449017008"/>
      <w:r w:rsidRPr="00F647F7">
        <w:lastRenderedPageBreak/>
        <w:t>Справка о перечне и годовых объемах выполнения аналогичных договоров (форма 7)</w:t>
      </w:r>
      <w:bookmarkEnd w:id="883"/>
      <w:bookmarkEnd w:id="884"/>
      <w:bookmarkEnd w:id="885"/>
      <w:bookmarkEnd w:id="886"/>
      <w:bookmarkEnd w:id="887"/>
      <w:bookmarkEnd w:id="888"/>
      <w:bookmarkEnd w:id="889"/>
      <w:bookmarkEnd w:id="890"/>
    </w:p>
    <w:p w:rsidR="004F4D80" w:rsidRPr="00D904EF" w:rsidRDefault="004F4D80" w:rsidP="004F4D80">
      <w:pPr>
        <w:pStyle w:val="3"/>
        <w:rPr>
          <w:szCs w:val="24"/>
        </w:rPr>
      </w:pPr>
      <w:bookmarkStart w:id="891" w:name="_Toc98253943"/>
      <w:bookmarkStart w:id="892" w:name="_Toc157248195"/>
      <w:bookmarkStart w:id="893" w:name="_Toc157496564"/>
      <w:bookmarkStart w:id="894" w:name="_Toc158206103"/>
      <w:bookmarkStart w:id="895" w:name="_Toc164057788"/>
      <w:bookmarkStart w:id="896" w:name="_Toc164137138"/>
      <w:bookmarkStart w:id="897" w:name="_Toc164161298"/>
      <w:bookmarkStart w:id="898" w:name="_Toc165173869"/>
      <w:bookmarkStart w:id="899" w:name="_Toc439170693"/>
      <w:bookmarkStart w:id="900" w:name="_Toc439172795"/>
      <w:bookmarkStart w:id="901" w:name="_Toc439173239"/>
      <w:bookmarkStart w:id="902" w:name="_Toc439238235"/>
      <w:bookmarkStart w:id="903" w:name="_Toc439252782"/>
      <w:bookmarkStart w:id="904" w:name="_Toc439323756"/>
      <w:bookmarkStart w:id="905" w:name="_Toc440357154"/>
      <w:bookmarkStart w:id="906" w:name="_Toc440359709"/>
      <w:bookmarkStart w:id="907" w:name="_Toc440632173"/>
      <w:bookmarkStart w:id="908" w:name="_Toc440875993"/>
      <w:bookmarkStart w:id="909" w:name="_Toc441131325"/>
      <w:bookmarkStart w:id="910" w:name="_Toc447292519"/>
      <w:r w:rsidRPr="00D904EF">
        <w:rPr>
          <w:szCs w:val="24"/>
        </w:rPr>
        <w:t>Форма Справки о перечне и годовых объемах выполнения аналогичных договоров</w:t>
      </w:r>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bookmarkEnd w:id="905"/>
      <w:bookmarkEnd w:id="906"/>
      <w:bookmarkEnd w:id="907"/>
      <w:bookmarkEnd w:id="908"/>
      <w:bookmarkEnd w:id="909"/>
      <w:bookmarkEnd w:id="910"/>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4F4D80">
            <w:pPr>
              <w:spacing w:line="240" w:lineRule="auto"/>
              <w:ind w:firstLine="0"/>
              <w:jc w:val="center"/>
            </w:pPr>
            <w:r w:rsidRPr="00F647F7">
              <w:t>№</w:t>
            </w:r>
          </w:p>
          <w:p w:rsidR="004F4D80" w:rsidRPr="00F647F7" w:rsidRDefault="004F4D80" w:rsidP="004F4D80">
            <w:pPr>
              <w:spacing w:line="240" w:lineRule="auto"/>
              <w:ind w:firstLine="0"/>
              <w:jc w:val="center"/>
            </w:pPr>
            <w:proofErr w:type="gramStart"/>
            <w:r w:rsidRPr="00F647F7">
              <w:t>п</w:t>
            </w:r>
            <w:proofErr w:type="gramEnd"/>
            <w:r w:rsidRPr="00F647F7">
              <w:t>/п</w:t>
            </w:r>
          </w:p>
        </w:tc>
        <w:tc>
          <w:tcPr>
            <w:tcW w:w="2520" w:type="dxa"/>
            <w:vAlign w:val="center"/>
          </w:tcPr>
          <w:p w:rsidR="004F4D80" w:rsidRPr="00F647F7" w:rsidRDefault="004F4D80" w:rsidP="004F4D80">
            <w:pPr>
              <w:pStyle w:val="aff0"/>
              <w:spacing w:before="0" w:after="0"/>
              <w:ind w:left="0" w:right="0"/>
              <w:jc w:val="center"/>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4F4D80">
            <w:pPr>
              <w:pStyle w:val="aff0"/>
              <w:spacing w:before="0" w:after="0"/>
              <w:ind w:left="0" w:right="0"/>
              <w:jc w:val="center"/>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4F4D80">
            <w:pPr>
              <w:pStyle w:val="aff0"/>
              <w:spacing w:before="0" w:after="0"/>
              <w:ind w:left="0" w:right="0"/>
              <w:jc w:val="center"/>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4F4D80">
            <w:pPr>
              <w:pStyle w:val="aff0"/>
              <w:spacing w:before="0" w:after="0"/>
              <w:ind w:left="0" w:right="0"/>
              <w:jc w:val="center"/>
            </w:pPr>
            <w:r w:rsidRPr="00F647F7">
              <w:t>Сумма договора, рублей</w:t>
            </w:r>
          </w:p>
        </w:tc>
        <w:tc>
          <w:tcPr>
            <w:tcW w:w="1440" w:type="dxa"/>
            <w:vAlign w:val="center"/>
          </w:tcPr>
          <w:p w:rsidR="004F4D80" w:rsidRPr="00F647F7" w:rsidRDefault="004F4D80" w:rsidP="004F4D80">
            <w:pPr>
              <w:pStyle w:val="aff0"/>
              <w:spacing w:before="0" w:after="0"/>
              <w:ind w:left="0" w:right="0"/>
              <w:jc w:val="center"/>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4"/>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CB550A">
            <w:pPr>
              <w:numPr>
                <w:ilvl w:val="0"/>
                <w:numId w:val="59"/>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7560" w:type="dxa"/>
            <w:gridSpan w:val="4"/>
            <w:vAlign w:val="center"/>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CB550A">
            <w:pPr>
              <w:numPr>
                <w:ilvl w:val="0"/>
                <w:numId w:val="55"/>
              </w:numPr>
              <w:suppressAutoHyphens w:val="0"/>
              <w:spacing w:line="240" w:lineRule="auto"/>
              <w:ind w:left="0" w:firstLine="0"/>
              <w:jc w:val="center"/>
            </w:pP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20" w:type="dxa"/>
            <w:vAlign w:val="center"/>
          </w:tcPr>
          <w:p w:rsidR="004F4D80" w:rsidRPr="00F647F7" w:rsidRDefault="004F4D80" w:rsidP="004F4D80">
            <w:pPr>
              <w:pStyle w:val="aff1"/>
              <w:spacing w:before="0" w:after="0"/>
              <w:ind w:left="0" w:right="0"/>
              <w:jc w:val="center"/>
              <w:rPr>
                <w:sz w:val="22"/>
              </w:rPr>
            </w:pPr>
            <w:r w:rsidRPr="00F647F7">
              <w:rPr>
                <w:sz w:val="22"/>
              </w:rPr>
              <w:t>…</w:t>
            </w:r>
          </w:p>
        </w:tc>
        <w:tc>
          <w:tcPr>
            <w:tcW w:w="2520" w:type="dxa"/>
          </w:tcPr>
          <w:p w:rsidR="004F4D80" w:rsidRPr="00F647F7" w:rsidRDefault="004F4D80" w:rsidP="004F4D80">
            <w:pPr>
              <w:pStyle w:val="aff1"/>
              <w:spacing w:before="0" w:after="0"/>
              <w:ind w:left="0" w:right="0"/>
              <w:rPr>
                <w:sz w:val="22"/>
              </w:rPr>
            </w:pPr>
          </w:p>
        </w:tc>
        <w:tc>
          <w:tcPr>
            <w:tcW w:w="2340" w:type="dxa"/>
          </w:tcPr>
          <w:p w:rsidR="004F4D80" w:rsidRPr="00F647F7" w:rsidRDefault="004F4D80" w:rsidP="004F4D80">
            <w:pPr>
              <w:pStyle w:val="aff1"/>
              <w:spacing w:before="0" w:after="0"/>
              <w:ind w:left="0" w:right="0"/>
              <w:rPr>
                <w:sz w:val="22"/>
              </w:rPr>
            </w:pPr>
          </w:p>
        </w:tc>
        <w:tc>
          <w:tcPr>
            <w:tcW w:w="1980" w:type="dxa"/>
          </w:tcPr>
          <w:p w:rsidR="004F4D80" w:rsidRPr="00F647F7" w:rsidRDefault="004F4D80" w:rsidP="004F4D80">
            <w:pPr>
              <w:pStyle w:val="aff1"/>
              <w:spacing w:before="0" w:after="0"/>
              <w:ind w:left="0" w:right="0"/>
              <w:rPr>
                <w:sz w:val="22"/>
              </w:rPr>
            </w:pPr>
          </w:p>
        </w:tc>
        <w:tc>
          <w:tcPr>
            <w:tcW w:w="1260" w:type="dxa"/>
          </w:tcPr>
          <w:p w:rsidR="004F4D80" w:rsidRPr="00F647F7" w:rsidRDefault="004F4D80" w:rsidP="004F4D80">
            <w:pPr>
              <w:pStyle w:val="aff1"/>
              <w:spacing w:before="0" w:after="0"/>
              <w:ind w:left="0" w:right="0"/>
              <w:rPr>
                <w:sz w:val="22"/>
              </w:rPr>
            </w:pPr>
          </w:p>
        </w:tc>
        <w:tc>
          <w:tcPr>
            <w:tcW w:w="1440" w:type="dxa"/>
          </w:tcPr>
          <w:p w:rsidR="004F4D80" w:rsidRPr="00F647F7" w:rsidRDefault="004F4D80" w:rsidP="004F4D80">
            <w:pPr>
              <w:pStyle w:val="aff1"/>
              <w:spacing w:before="0" w:after="0"/>
              <w:ind w:left="0" w:right="0"/>
              <w:jc w:val="center"/>
              <w:rPr>
                <w:sz w:val="22"/>
              </w:rPr>
            </w:pPr>
          </w:p>
        </w:tc>
      </w:tr>
      <w:tr w:rsidR="004F4D80" w:rsidRPr="00F647F7" w:rsidTr="004F4D80">
        <w:trPr>
          <w:cantSplit/>
        </w:trPr>
        <w:tc>
          <w:tcPr>
            <w:tcW w:w="7560" w:type="dxa"/>
            <w:gridSpan w:val="4"/>
          </w:tcPr>
          <w:p w:rsidR="004F4D80" w:rsidRPr="00F647F7" w:rsidRDefault="004F4D80" w:rsidP="00863188">
            <w:pPr>
              <w:pStyle w:val="aff1"/>
              <w:spacing w:before="0" w:after="0"/>
              <w:ind w:left="0" w:right="0"/>
              <w:jc w:val="center"/>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4F4D80">
            <w:pPr>
              <w:pStyle w:val="aff1"/>
              <w:spacing w:before="0" w:after="0"/>
              <w:ind w:left="0" w:right="0"/>
              <w:rPr>
                <w:b/>
                <w:sz w:val="22"/>
              </w:rPr>
            </w:pPr>
          </w:p>
        </w:tc>
        <w:tc>
          <w:tcPr>
            <w:tcW w:w="1440" w:type="dxa"/>
          </w:tcPr>
          <w:p w:rsidR="004F4D80" w:rsidRPr="00F647F7" w:rsidRDefault="004F4D80" w:rsidP="004F4D80">
            <w:pPr>
              <w:pStyle w:val="aff1"/>
              <w:spacing w:before="0" w:after="0"/>
              <w:ind w:left="0" w:right="0"/>
              <w:jc w:val="center"/>
              <w:rPr>
                <w:b/>
                <w:sz w:val="22"/>
              </w:rPr>
            </w:pPr>
            <w:r w:rsidRPr="00F647F7">
              <w:rPr>
                <w:b/>
                <w:sz w:val="22"/>
              </w:rPr>
              <w:t>х</w:t>
            </w: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b/>
          <w:sz w:val="24"/>
          <w:szCs w:val="24"/>
        </w:rPr>
      </w:pPr>
      <w:bookmarkStart w:id="911" w:name="_Toc98253944"/>
      <w:bookmarkStart w:id="912" w:name="_Toc157248196"/>
      <w:bookmarkStart w:id="913" w:name="_Toc157496565"/>
      <w:bookmarkStart w:id="914" w:name="_Toc158206104"/>
      <w:bookmarkStart w:id="915" w:name="_Toc164057789"/>
      <w:bookmarkStart w:id="916" w:name="_Toc164137139"/>
      <w:bookmarkStart w:id="917" w:name="_Toc164161299"/>
      <w:bookmarkStart w:id="918" w:name="_Toc165173870"/>
      <w:r>
        <w:rPr>
          <w:szCs w:val="24"/>
        </w:rPr>
        <w:br w:type="page"/>
      </w:r>
    </w:p>
    <w:p w:rsidR="004F4D80" w:rsidRPr="00D904EF" w:rsidRDefault="004F4D80" w:rsidP="004F4D80">
      <w:pPr>
        <w:pStyle w:val="3"/>
        <w:rPr>
          <w:szCs w:val="24"/>
        </w:rPr>
      </w:pPr>
      <w:bookmarkStart w:id="919" w:name="_Toc439170694"/>
      <w:bookmarkStart w:id="920" w:name="_Toc439172796"/>
      <w:bookmarkStart w:id="921" w:name="_Toc439173240"/>
      <w:bookmarkStart w:id="922" w:name="_Toc439238236"/>
      <w:bookmarkStart w:id="923" w:name="_Toc439252783"/>
      <w:bookmarkStart w:id="924" w:name="_Toc439323757"/>
      <w:bookmarkStart w:id="925" w:name="_Toc440357155"/>
      <w:bookmarkStart w:id="926" w:name="_Toc440359710"/>
      <w:bookmarkStart w:id="927" w:name="_Toc440632174"/>
      <w:bookmarkStart w:id="928" w:name="_Toc440875994"/>
      <w:bookmarkStart w:id="929" w:name="_Toc441131326"/>
      <w:bookmarkStart w:id="930" w:name="_Toc447292520"/>
      <w:r w:rsidRPr="00D904EF">
        <w:rPr>
          <w:szCs w:val="24"/>
        </w:rPr>
        <w:lastRenderedPageBreak/>
        <w:t>Инструкции по заполнению</w:t>
      </w:r>
      <w:bookmarkEnd w:id="911"/>
      <w:bookmarkEnd w:id="912"/>
      <w:bookmarkEnd w:id="913"/>
      <w:bookmarkEnd w:id="914"/>
      <w:bookmarkEnd w:id="915"/>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243008">
        <w:rPr>
          <w:sz w:val="24"/>
          <w:szCs w:val="24"/>
        </w:rPr>
        <w:fldChar w:fldCharType="begin"/>
      </w:r>
      <w:r w:rsidR="00D90031">
        <w:rPr>
          <w:sz w:val="24"/>
          <w:szCs w:val="24"/>
        </w:rPr>
        <w:instrText xml:space="preserve"> REF _Ref440274159 \r \h </w:instrText>
      </w:r>
      <w:r w:rsidR="00243008">
        <w:rPr>
          <w:sz w:val="24"/>
          <w:szCs w:val="24"/>
        </w:rPr>
      </w:r>
      <w:r w:rsidR="00243008">
        <w:rPr>
          <w:sz w:val="24"/>
          <w:szCs w:val="24"/>
        </w:rPr>
        <w:fldChar w:fldCharType="separate"/>
      </w:r>
      <w:r w:rsidR="00E2373E">
        <w:rPr>
          <w:sz w:val="24"/>
          <w:szCs w:val="24"/>
        </w:rPr>
        <w:t>4</w:t>
      </w:r>
      <w:r w:rsidR="00243008">
        <w:rPr>
          <w:sz w:val="24"/>
          <w:szCs w:val="24"/>
        </w:rPr>
        <w:fldChar w:fldCharType="end"/>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31" w:name="_Ref55336398"/>
      <w:bookmarkStart w:id="932" w:name="_Toc57314678"/>
      <w:bookmarkStart w:id="933" w:name="_Toc69728992"/>
      <w:bookmarkStart w:id="934" w:name="_Toc98253948"/>
      <w:bookmarkStart w:id="935" w:name="_Toc165173874"/>
      <w:bookmarkStart w:id="936" w:name="_Toc423423676"/>
      <w:bookmarkStart w:id="937" w:name="_Toc447292521"/>
      <w:r w:rsidRPr="00F647F7">
        <w:lastRenderedPageBreak/>
        <w:t xml:space="preserve">Справка о кадровых ресурсах (форма </w:t>
      </w:r>
      <w:r w:rsidR="000D67AD">
        <w:t>8</w:t>
      </w:r>
      <w:r w:rsidRPr="00F647F7">
        <w:t>)</w:t>
      </w:r>
      <w:bookmarkEnd w:id="931"/>
      <w:bookmarkEnd w:id="932"/>
      <w:bookmarkEnd w:id="933"/>
      <w:bookmarkEnd w:id="934"/>
      <w:bookmarkEnd w:id="935"/>
      <w:bookmarkEnd w:id="936"/>
      <w:bookmarkEnd w:id="937"/>
    </w:p>
    <w:p w:rsidR="004F4D80" w:rsidRPr="00D904EF" w:rsidRDefault="004F4D80" w:rsidP="004F4D80">
      <w:pPr>
        <w:pStyle w:val="3"/>
        <w:rPr>
          <w:szCs w:val="24"/>
        </w:rPr>
      </w:pPr>
      <w:bookmarkStart w:id="938" w:name="_Toc98253949"/>
      <w:bookmarkStart w:id="939" w:name="_Toc157248201"/>
      <w:bookmarkStart w:id="940" w:name="_Toc157496570"/>
      <w:bookmarkStart w:id="941" w:name="_Toc158206109"/>
      <w:bookmarkStart w:id="942" w:name="_Toc164057794"/>
      <w:bookmarkStart w:id="943" w:name="_Toc164137144"/>
      <w:bookmarkStart w:id="944" w:name="_Toc164161304"/>
      <w:bookmarkStart w:id="945" w:name="_Toc165173875"/>
      <w:bookmarkStart w:id="946" w:name="_Toc439170699"/>
      <w:bookmarkStart w:id="947" w:name="_Toc439172801"/>
      <w:bookmarkStart w:id="948" w:name="_Toc439173245"/>
      <w:bookmarkStart w:id="949" w:name="_Toc439238241"/>
      <w:bookmarkStart w:id="950" w:name="_Toc439252788"/>
      <w:bookmarkStart w:id="951" w:name="_Toc439323762"/>
      <w:bookmarkStart w:id="952" w:name="_Toc440357160"/>
      <w:bookmarkStart w:id="953" w:name="_Toc440359712"/>
      <w:bookmarkStart w:id="954" w:name="_Toc440632176"/>
      <w:bookmarkStart w:id="955" w:name="_Toc440875996"/>
      <w:bookmarkStart w:id="956" w:name="_Toc441131328"/>
      <w:bookmarkStart w:id="957" w:name="_Toc447292522"/>
      <w:r w:rsidRPr="00D904EF">
        <w:rPr>
          <w:szCs w:val="24"/>
        </w:rPr>
        <w:t>Форма Справки о кадровых ресурсах</w:t>
      </w:r>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bookmarkEnd w:id="956"/>
      <w:bookmarkEnd w:id="957"/>
    </w:p>
    <w:p w:rsidR="004F4D80" w:rsidRPr="00F647F7" w:rsidRDefault="004F4D80" w:rsidP="004F4D80">
      <w:pPr>
        <w:pBdr>
          <w:top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jc w:val="center"/>
        <w:rPr>
          <w:b/>
          <w:sz w:val="24"/>
          <w:szCs w:val="24"/>
        </w:rPr>
      </w:pPr>
      <w:r w:rsidRPr="00F647F7">
        <w:rPr>
          <w:b/>
          <w:sz w:val="24"/>
          <w:szCs w:val="24"/>
        </w:rPr>
        <w:t>Справка о кадровых ресурсах</w:t>
      </w:r>
    </w:p>
    <w:p w:rsidR="004F4D80" w:rsidRPr="00F647F7" w:rsidRDefault="004F4D80" w:rsidP="004F4D80">
      <w:pPr>
        <w:spacing w:line="240" w:lineRule="auto"/>
        <w:rPr>
          <w:sz w:val="24"/>
          <w:szCs w:val="24"/>
        </w:rPr>
      </w:pPr>
    </w:p>
    <w:p w:rsidR="004F4D80" w:rsidRPr="00F647F7" w:rsidRDefault="004F4D80" w:rsidP="004F4D80">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4F4D80">
      <w:pPr>
        <w:spacing w:line="240" w:lineRule="auto"/>
        <w:ind w:firstLine="0"/>
        <w:rPr>
          <w:color w:val="000000"/>
          <w:sz w:val="24"/>
          <w:szCs w:val="24"/>
        </w:rPr>
      </w:pPr>
    </w:p>
    <w:p w:rsidR="004F4D80" w:rsidRPr="00F647F7" w:rsidRDefault="004F4D80" w:rsidP="004F4D80">
      <w:pPr>
        <w:keepNext/>
        <w:spacing w:line="240" w:lineRule="auto"/>
        <w:ind w:firstLine="0"/>
        <w:jc w:val="left"/>
        <w:rPr>
          <w:b/>
          <w:sz w:val="24"/>
          <w:szCs w:val="24"/>
        </w:rPr>
      </w:pPr>
      <w:r w:rsidRPr="00F647F7">
        <w:rPr>
          <w:b/>
          <w:sz w:val="24"/>
          <w:szCs w:val="24"/>
        </w:rPr>
        <w:t>Таблица-1. Основные кадровые ресурсы</w:t>
      </w:r>
    </w:p>
    <w:p w:rsidR="004F4D80" w:rsidRPr="00F647F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4F4D80">
            <w:pPr>
              <w:spacing w:line="240" w:lineRule="auto"/>
              <w:ind w:firstLine="0"/>
              <w:jc w:val="center"/>
            </w:pPr>
            <w:r w:rsidRPr="00F647F7">
              <w:t>№</w:t>
            </w:r>
            <w:r w:rsidRPr="00F647F7">
              <w:br/>
            </w:r>
            <w:proofErr w:type="gramStart"/>
            <w:r w:rsidRPr="00F647F7">
              <w:t>п</w:t>
            </w:r>
            <w:proofErr w:type="gramEnd"/>
            <w:r w:rsidRPr="00F647F7">
              <w:t>/п</w:t>
            </w:r>
          </w:p>
        </w:tc>
        <w:tc>
          <w:tcPr>
            <w:tcW w:w="2268" w:type="dxa"/>
            <w:vAlign w:val="center"/>
          </w:tcPr>
          <w:p w:rsidR="004F4D80" w:rsidRPr="00F647F7" w:rsidRDefault="004F4D80" w:rsidP="004F4D80">
            <w:pPr>
              <w:pStyle w:val="aff0"/>
              <w:spacing w:before="0" w:after="0"/>
              <w:ind w:left="0" w:right="0"/>
              <w:jc w:val="center"/>
            </w:pPr>
            <w:r w:rsidRPr="00F647F7">
              <w:t>Фамилия, имя, отчество специалиста</w:t>
            </w:r>
          </w:p>
        </w:tc>
        <w:tc>
          <w:tcPr>
            <w:tcW w:w="2586" w:type="dxa"/>
            <w:vAlign w:val="center"/>
          </w:tcPr>
          <w:p w:rsidR="004F4D80" w:rsidRPr="00F647F7" w:rsidRDefault="004F4D80" w:rsidP="004F4D80">
            <w:pPr>
              <w:pStyle w:val="aff0"/>
              <w:spacing w:before="0" w:after="0"/>
              <w:ind w:left="0" w:right="0"/>
              <w:jc w:val="center"/>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4F4D80">
            <w:pPr>
              <w:pStyle w:val="aff0"/>
              <w:spacing w:before="0" w:after="0"/>
              <w:ind w:left="0" w:right="0"/>
              <w:jc w:val="center"/>
            </w:pPr>
            <w:r w:rsidRPr="00F647F7">
              <w:t>Должность</w:t>
            </w:r>
          </w:p>
        </w:tc>
        <w:tc>
          <w:tcPr>
            <w:tcW w:w="2747" w:type="dxa"/>
            <w:vAlign w:val="center"/>
          </w:tcPr>
          <w:p w:rsidR="004F4D80" w:rsidRPr="00F647F7" w:rsidRDefault="004F4D80" w:rsidP="004F4D80">
            <w:pPr>
              <w:pStyle w:val="aff0"/>
              <w:spacing w:before="0" w:after="0"/>
              <w:ind w:left="0" w:right="0"/>
              <w:jc w:val="center"/>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6"/>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CB550A">
            <w:pPr>
              <w:numPr>
                <w:ilvl w:val="0"/>
                <w:numId w:val="57"/>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rPr>
                <w:sz w:val="22"/>
              </w:rPr>
            </w:pPr>
          </w:p>
        </w:tc>
      </w:tr>
      <w:tr w:rsidR="004F4D80" w:rsidRPr="00F647F7" w:rsidTr="004F4D80">
        <w:trPr>
          <w:cantSplit/>
        </w:trPr>
        <w:tc>
          <w:tcPr>
            <w:tcW w:w="10246" w:type="dxa"/>
            <w:gridSpan w:val="5"/>
          </w:tcPr>
          <w:p w:rsidR="004F4D80" w:rsidRPr="00F647F7" w:rsidRDefault="004F4D80" w:rsidP="004F4D80">
            <w:pPr>
              <w:pStyle w:val="aff1"/>
              <w:spacing w:before="0" w:after="0"/>
              <w:ind w:left="0" w:right="0"/>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CB550A">
            <w:pPr>
              <w:numPr>
                <w:ilvl w:val="0"/>
                <w:numId w:val="58"/>
              </w:numPr>
              <w:suppressAutoHyphens w:val="0"/>
              <w:spacing w:line="240" w:lineRule="auto"/>
              <w:ind w:left="0" w:firstLine="0"/>
            </w:pP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r w:rsidR="004F4D80" w:rsidRPr="00F647F7" w:rsidTr="004F4D80">
        <w:tc>
          <w:tcPr>
            <w:tcW w:w="695" w:type="dxa"/>
          </w:tcPr>
          <w:p w:rsidR="004F4D80" w:rsidRPr="00F647F7" w:rsidRDefault="004F4D80" w:rsidP="004F4D80">
            <w:pPr>
              <w:spacing w:line="240" w:lineRule="auto"/>
              <w:ind w:firstLine="0"/>
            </w:pPr>
            <w:r w:rsidRPr="00F647F7">
              <w:t>…</w:t>
            </w:r>
          </w:p>
        </w:tc>
        <w:tc>
          <w:tcPr>
            <w:tcW w:w="2268" w:type="dxa"/>
          </w:tcPr>
          <w:p w:rsidR="004F4D80" w:rsidRPr="00F647F7" w:rsidRDefault="004F4D80" w:rsidP="004F4D80">
            <w:pPr>
              <w:pStyle w:val="aff1"/>
              <w:spacing w:before="0" w:after="0"/>
              <w:ind w:left="0" w:right="0"/>
              <w:rPr>
                <w:sz w:val="22"/>
              </w:rPr>
            </w:pPr>
          </w:p>
        </w:tc>
        <w:tc>
          <w:tcPr>
            <w:tcW w:w="2586" w:type="dxa"/>
          </w:tcPr>
          <w:p w:rsidR="004F4D80" w:rsidRPr="00F647F7" w:rsidRDefault="004F4D80" w:rsidP="004F4D80">
            <w:pPr>
              <w:pStyle w:val="aff1"/>
              <w:spacing w:before="0" w:after="0"/>
              <w:ind w:left="0" w:right="0"/>
              <w:jc w:val="center"/>
              <w:rPr>
                <w:sz w:val="22"/>
              </w:rPr>
            </w:pPr>
          </w:p>
        </w:tc>
        <w:tc>
          <w:tcPr>
            <w:tcW w:w="1950" w:type="dxa"/>
          </w:tcPr>
          <w:p w:rsidR="004F4D80" w:rsidRPr="00F647F7" w:rsidRDefault="004F4D80" w:rsidP="004F4D80">
            <w:pPr>
              <w:pStyle w:val="aff1"/>
              <w:spacing w:before="0" w:after="0"/>
              <w:ind w:left="0" w:right="0"/>
              <w:rPr>
                <w:sz w:val="22"/>
              </w:rPr>
            </w:pPr>
          </w:p>
        </w:tc>
        <w:tc>
          <w:tcPr>
            <w:tcW w:w="2747" w:type="dxa"/>
          </w:tcPr>
          <w:p w:rsidR="004F4D80" w:rsidRPr="00F647F7" w:rsidRDefault="004F4D80" w:rsidP="004F4D80">
            <w:pPr>
              <w:pStyle w:val="aff1"/>
              <w:spacing w:before="0" w:after="0"/>
              <w:ind w:left="0" w:right="0"/>
              <w:jc w:val="center"/>
              <w:rPr>
                <w:sz w:val="22"/>
              </w:rPr>
            </w:pPr>
          </w:p>
        </w:tc>
      </w:tr>
    </w:tbl>
    <w:p w:rsidR="004F4D80" w:rsidRPr="00F647F7" w:rsidRDefault="004F4D80" w:rsidP="004F4D80">
      <w:pPr>
        <w:spacing w:line="240" w:lineRule="auto"/>
      </w:pPr>
    </w:p>
    <w:p w:rsidR="004F4D80" w:rsidRPr="00F647F7" w:rsidRDefault="004F4D80" w:rsidP="004F4D80">
      <w:pPr>
        <w:keepNext/>
        <w:spacing w:line="240" w:lineRule="auto"/>
        <w:ind w:firstLine="0"/>
        <w:jc w:val="left"/>
        <w:rPr>
          <w:b/>
        </w:rPr>
      </w:pPr>
      <w:r w:rsidRPr="00F647F7">
        <w:rPr>
          <w:b/>
        </w:rPr>
        <w:t>Таблица-2. Прочий персонал</w:t>
      </w:r>
    </w:p>
    <w:p w:rsidR="004F4D80" w:rsidRPr="00F647F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4F4D80">
            <w:pPr>
              <w:pStyle w:val="aff0"/>
              <w:spacing w:before="0" w:after="0"/>
              <w:ind w:left="0" w:right="0"/>
              <w:jc w:val="center"/>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4F4D80">
            <w:pPr>
              <w:pStyle w:val="aff1"/>
              <w:spacing w:before="0" w:after="0"/>
              <w:ind w:left="0" w:right="0"/>
              <w:rPr>
                <w:color w:val="000000"/>
                <w:sz w:val="22"/>
              </w:rPr>
            </w:pPr>
          </w:p>
        </w:tc>
      </w:tr>
    </w:tbl>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958" w:name="_Toc98253950"/>
      <w:bookmarkStart w:id="959" w:name="_Toc157248202"/>
      <w:bookmarkStart w:id="960" w:name="_Toc157496571"/>
      <w:bookmarkStart w:id="961" w:name="_Toc158206110"/>
      <w:bookmarkStart w:id="962" w:name="_Toc164057795"/>
      <w:bookmarkStart w:id="963" w:name="_Toc164137145"/>
      <w:bookmarkStart w:id="964" w:name="_Toc164161305"/>
      <w:bookmarkStart w:id="965" w:name="_Toc165173876"/>
      <w:r>
        <w:rPr>
          <w:b/>
          <w:szCs w:val="24"/>
        </w:rPr>
        <w:br w:type="page"/>
      </w:r>
    </w:p>
    <w:p w:rsidR="004F4D80" w:rsidRPr="00D904EF" w:rsidRDefault="004F4D80" w:rsidP="004F4D80">
      <w:pPr>
        <w:pStyle w:val="3"/>
        <w:rPr>
          <w:szCs w:val="24"/>
        </w:rPr>
      </w:pPr>
      <w:bookmarkStart w:id="966" w:name="_Toc439170700"/>
      <w:bookmarkStart w:id="967" w:name="_Toc439172802"/>
      <w:bookmarkStart w:id="968" w:name="_Toc439173246"/>
      <w:bookmarkStart w:id="969" w:name="_Toc439238242"/>
      <w:bookmarkStart w:id="970" w:name="_Toc439252789"/>
      <w:bookmarkStart w:id="971" w:name="_Toc439323763"/>
      <w:bookmarkStart w:id="972" w:name="_Toc440357161"/>
      <w:bookmarkStart w:id="973" w:name="_Toc440359713"/>
      <w:bookmarkStart w:id="974" w:name="_Toc440632177"/>
      <w:bookmarkStart w:id="975" w:name="_Toc440875997"/>
      <w:bookmarkStart w:id="976" w:name="_Toc441131329"/>
      <w:bookmarkStart w:id="977" w:name="_Toc447292523"/>
      <w:r w:rsidRPr="00D904EF">
        <w:rPr>
          <w:szCs w:val="24"/>
        </w:rPr>
        <w:lastRenderedPageBreak/>
        <w:t>Инструкции по заполнению</w:t>
      </w:r>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bookmarkEnd w:id="975"/>
      <w:bookmarkEnd w:id="976"/>
      <w:bookmarkEnd w:id="977"/>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4F4D80">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978" w:name="_Toc165173881"/>
      <w:bookmarkStart w:id="979" w:name="_Ref194749267"/>
      <w:bookmarkStart w:id="980" w:name="_Toc423423677"/>
      <w:bookmarkStart w:id="981" w:name="_Ref440271993"/>
      <w:bookmarkStart w:id="982" w:name="_Ref440274659"/>
      <w:bookmarkStart w:id="983" w:name="_Toc447292524"/>
      <w:bookmarkStart w:id="984" w:name="_Ref90381523"/>
      <w:bookmarkStart w:id="985" w:name="_Toc90385124"/>
      <w:bookmarkStart w:id="986" w:name="_Ref96861029"/>
      <w:bookmarkStart w:id="987" w:name="_Toc97651410"/>
      <w:bookmarkStart w:id="988"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78"/>
      <w:bookmarkEnd w:id="979"/>
      <w:bookmarkEnd w:id="980"/>
      <w:bookmarkEnd w:id="981"/>
      <w:bookmarkEnd w:id="982"/>
      <w:bookmarkEnd w:id="983"/>
    </w:p>
    <w:p w:rsidR="004F4D80" w:rsidRPr="00D904EF" w:rsidRDefault="004F4D80" w:rsidP="004F4D80">
      <w:pPr>
        <w:pStyle w:val="3"/>
        <w:rPr>
          <w:szCs w:val="24"/>
        </w:rPr>
      </w:pPr>
      <w:bookmarkStart w:id="989" w:name="_Toc97651411"/>
      <w:bookmarkStart w:id="990" w:name="_Toc98253956"/>
      <w:bookmarkStart w:id="991" w:name="_Toc157248208"/>
      <w:bookmarkStart w:id="992" w:name="_Toc157496577"/>
      <w:bookmarkStart w:id="993" w:name="_Toc158206116"/>
      <w:bookmarkStart w:id="994" w:name="_Toc164057801"/>
      <w:bookmarkStart w:id="995" w:name="_Toc164137151"/>
      <w:bookmarkStart w:id="996" w:name="_Toc164161311"/>
      <w:bookmarkStart w:id="997" w:name="_Toc165173882"/>
      <w:bookmarkStart w:id="998" w:name="_Toc439170702"/>
      <w:bookmarkStart w:id="999" w:name="_Toc439172804"/>
      <w:bookmarkStart w:id="1000" w:name="_Toc439173248"/>
      <w:bookmarkStart w:id="1001" w:name="_Toc439238244"/>
      <w:bookmarkStart w:id="1002" w:name="_Toc439252791"/>
      <w:bookmarkStart w:id="1003" w:name="_Toc439323765"/>
      <w:bookmarkStart w:id="1004" w:name="_Toc440357163"/>
      <w:bookmarkStart w:id="1005" w:name="_Toc440359715"/>
      <w:bookmarkStart w:id="1006" w:name="_Toc440632179"/>
      <w:bookmarkStart w:id="1007" w:name="_Toc440875999"/>
      <w:bookmarkStart w:id="1008" w:name="_Toc441131331"/>
      <w:bookmarkStart w:id="1009" w:name="_Toc447292525"/>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89"/>
      <w:bookmarkEnd w:id="990"/>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right="5243"/>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jc w:val="center"/>
        <w:rPr>
          <w:sz w:val="24"/>
          <w:szCs w:val="24"/>
        </w:rPr>
      </w:pPr>
      <w:r w:rsidRPr="00F647F7">
        <w:rPr>
          <w:sz w:val="24"/>
          <w:szCs w:val="24"/>
        </w:rPr>
        <w:t>Уважаемые господа!</w:t>
      </w:r>
    </w:p>
    <w:p w:rsidR="004F4D80" w:rsidRPr="00F647F7" w:rsidRDefault="004F4D80" w:rsidP="004F4D80">
      <w:pPr>
        <w:spacing w:line="240" w:lineRule="auto"/>
        <w:rPr>
          <w:sz w:val="24"/>
          <w:szCs w:val="24"/>
        </w:rPr>
      </w:pPr>
    </w:p>
    <w:p w:rsidR="004F4D80" w:rsidRPr="00F647F7" w:rsidRDefault="004F4D80" w:rsidP="004F4D80">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CB550A">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(подпись, М.П.)</w:t>
      </w:r>
    </w:p>
    <w:p w:rsidR="004F4D80" w:rsidRPr="00F647F7" w:rsidRDefault="004F4D80" w:rsidP="004F4D80">
      <w:pPr>
        <w:spacing w:line="240" w:lineRule="auto"/>
        <w:rPr>
          <w:sz w:val="24"/>
          <w:szCs w:val="24"/>
        </w:rPr>
      </w:pPr>
      <w:r w:rsidRPr="00F647F7">
        <w:rPr>
          <w:sz w:val="24"/>
          <w:szCs w:val="24"/>
        </w:rPr>
        <w:t>____________________________________</w:t>
      </w:r>
    </w:p>
    <w:p w:rsidR="004F4D80" w:rsidRPr="00F647F7" w:rsidRDefault="004F4D80" w:rsidP="004F4D80">
      <w:pPr>
        <w:spacing w:line="240" w:lineRule="auto"/>
        <w:ind w:right="3684"/>
        <w:jc w:val="center"/>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D904EF" w:rsidRDefault="00D904EF">
      <w:pPr>
        <w:suppressAutoHyphens w:val="0"/>
        <w:spacing w:line="240" w:lineRule="auto"/>
        <w:ind w:firstLine="0"/>
        <w:jc w:val="left"/>
        <w:rPr>
          <w:sz w:val="24"/>
          <w:szCs w:val="24"/>
        </w:rPr>
      </w:pPr>
      <w:bookmarkStart w:id="1010" w:name="_Toc97651412"/>
      <w:bookmarkStart w:id="1011" w:name="_Toc98253957"/>
      <w:bookmarkStart w:id="1012" w:name="_Toc157248209"/>
      <w:bookmarkStart w:id="1013" w:name="_Toc157496578"/>
      <w:bookmarkStart w:id="1014" w:name="_Toc158206117"/>
      <w:bookmarkStart w:id="1015" w:name="_Toc164057802"/>
      <w:bookmarkStart w:id="1016" w:name="_Toc164137152"/>
      <w:bookmarkStart w:id="1017" w:name="_Toc164161312"/>
      <w:bookmarkStart w:id="1018" w:name="_Toc165173883"/>
      <w:r>
        <w:rPr>
          <w:b/>
          <w:szCs w:val="24"/>
        </w:rPr>
        <w:br w:type="page"/>
      </w:r>
    </w:p>
    <w:p w:rsidR="004F4D80" w:rsidRPr="00D904EF" w:rsidRDefault="004F4D80" w:rsidP="004F4D80">
      <w:pPr>
        <w:pStyle w:val="3"/>
        <w:rPr>
          <w:szCs w:val="24"/>
        </w:rPr>
      </w:pPr>
      <w:bookmarkStart w:id="1019" w:name="_Toc439170703"/>
      <w:bookmarkStart w:id="1020" w:name="_Toc439172805"/>
      <w:bookmarkStart w:id="1021" w:name="_Toc439173249"/>
      <w:bookmarkStart w:id="1022" w:name="_Toc439238245"/>
      <w:bookmarkStart w:id="1023" w:name="_Toc439252792"/>
      <w:bookmarkStart w:id="1024" w:name="_Toc439323766"/>
      <w:bookmarkStart w:id="1025" w:name="_Toc440357164"/>
      <w:bookmarkStart w:id="1026" w:name="_Toc440359716"/>
      <w:bookmarkStart w:id="1027" w:name="_Toc440632180"/>
      <w:bookmarkStart w:id="1028" w:name="_Toc440876000"/>
      <w:bookmarkStart w:id="1029" w:name="_Toc441131332"/>
      <w:bookmarkStart w:id="1030" w:name="_Toc447292526"/>
      <w:r w:rsidRPr="00D904EF">
        <w:rPr>
          <w:szCs w:val="24"/>
        </w:rPr>
        <w:lastRenderedPageBreak/>
        <w:t>Инструкции по заполнению</w:t>
      </w:r>
      <w:bookmarkEnd w:id="1010"/>
      <w:bookmarkEnd w:id="1011"/>
      <w:bookmarkEnd w:id="1012"/>
      <w:bookmarkEnd w:id="1013"/>
      <w:bookmarkEnd w:id="1014"/>
      <w:bookmarkEnd w:id="1015"/>
      <w:bookmarkEnd w:id="1016"/>
      <w:bookmarkEnd w:id="1017"/>
      <w:bookmarkEnd w:id="1018"/>
      <w:bookmarkEnd w:id="1019"/>
      <w:bookmarkEnd w:id="1020"/>
      <w:bookmarkEnd w:id="1021"/>
      <w:bookmarkEnd w:id="1022"/>
      <w:bookmarkEnd w:id="1023"/>
      <w:bookmarkEnd w:id="1024"/>
      <w:bookmarkEnd w:id="1025"/>
      <w:bookmarkEnd w:id="1026"/>
      <w:bookmarkEnd w:id="1027"/>
      <w:bookmarkEnd w:id="1028"/>
      <w:bookmarkEnd w:id="1029"/>
      <w:bookmarkEnd w:id="1030"/>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004F4D80" w:rsidRPr="00F647F7">
        <w:rPr>
          <w:sz w:val="24"/>
          <w:szCs w:val="24"/>
        </w:rPr>
        <w:t>.</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w:t>
      </w:r>
      <w:proofErr w:type="spellStart"/>
      <w:r w:rsidR="004F4D80" w:rsidRPr="00F647F7">
        <w:rPr>
          <w:sz w:val="24"/>
          <w:szCs w:val="24"/>
        </w:rPr>
        <w:t>т.ч</w:t>
      </w:r>
      <w:proofErr w:type="spellEnd"/>
      <w:r w:rsidR="004F4D80" w:rsidRPr="00F647F7">
        <w:rPr>
          <w:sz w:val="24"/>
          <w:szCs w:val="24"/>
        </w:rPr>
        <w:t>. организационно-правовую форму) и свой адрес.</w:t>
      </w:r>
    </w:p>
    <w:p w:rsidR="004F4D80" w:rsidRPr="00F647F7" w:rsidRDefault="00C236C0" w:rsidP="004F4D80">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аффилированными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 xml:space="preserve">а. </w:t>
      </w:r>
    </w:p>
    <w:p w:rsidR="004F4D80" w:rsidRPr="00F647F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31" w:name="_Ref257131475"/>
      <w:bookmarkStart w:id="1032" w:name="_Toc351552284"/>
      <w:bookmarkStart w:id="1033" w:name="_Toc396983131"/>
      <w:bookmarkStart w:id="1034" w:name="_Toc423423679"/>
      <w:bookmarkStart w:id="1035" w:name="_Ref440270984"/>
      <w:bookmarkStart w:id="1036" w:name="_Ref440275030"/>
      <w:bookmarkStart w:id="1037" w:name="_Toc447292527"/>
      <w:bookmarkEnd w:id="984"/>
      <w:bookmarkEnd w:id="985"/>
      <w:bookmarkEnd w:id="986"/>
      <w:bookmarkEnd w:id="987"/>
      <w:bookmarkEnd w:id="988"/>
      <w:r>
        <w:rPr>
          <w:sz w:val="22"/>
          <w:szCs w:val="22"/>
        </w:rPr>
        <w:lastRenderedPageBreak/>
        <w:t>Письмо</w:t>
      </w:r>
      <w:r w:rsidRPr="007417E6">
        <w:rPr>
          <w:sz w:val="22"/>
          <w:szCs w:val="22"/>
        </w:rPr>
        <w:t xml:space="preserve"> </w:t>
      </w:r>
      <w:bookmarkEnd w:id="1031"/>
      <w:r>
        <w:rPr>
          <w:sz w:val="22"/>
          <w:szCs w:val="22"/>
        </w:rPr>
        <w:t>производителя продукции (форма 1</w:t>
      </w:r>
      <w:r w:rsidR="000D67AD">
        <w:rPr>
          <w:sz w:val="22"/>
          <w:szCs w:val="22"/>
        </w:rPr>
        <w:t>0</w:t>
      </w:r>
      <w:r>
        <w:rPr>
          <w:sz w:val="22"/>
          <w:szCs w:val="22"/>
        </w:rPr>
        <w:t>)</w:t>
      </w:r>
      <w:bookmarkEnd w:id="1032"/>
      <w:bookmarkEnd w:id="1033"/>
      <w:bookmarkEnd w:id="1034"/>
      <w:bookmarkEnd w:id="1035"/>
      <w:bookmarkEnd w:id="1036"/>
      <w:bookmarkEnd w:id="1037"/>
    </w:p>
    <w:p w:rsidR="004F4D80" w:rsidRPr="00F647F7" w:rsidRDefault="004F4D80" w:rsidP="004F4D80">
      <w:pPr>
        <w:pStyle w:val="3"/>
        <w:rPr>
          <w:szCs w:val="24"/>
        </w:rPr>
      </w:pPr>
      <w:bookmarkStart w:id="1038" w:name="_Toc439170708"/>
      <w:bookmarkStart w:id="1039" w:name="_Toc439172810"/>
      <w:bookmarkStart w:id="1040" w:name="_Toc439173251"/>
      <w:bookmarkStart w:id="1041" w:name="_Toc439252794"/>
      <w:bookmarkStart w:id="1042" w:name="_Toc439323768"/>
      <w:bookmarkStart w:id="1043" w:name="_Toc440357166"/>
      <w:bookmarkStart w:id="1044" w:name="_Toc440359718"/>
      <w:bookmarkStart w:id="1045" w:name="_Toc440632182"/>
      <w:bookmarkStart w:id="1046" w:name="_Toc440876002"/>
      <w:bookmarkStart w:id="1047" w:name="_Toc441131334"/>
      <w:bookmarkStart w:id="1048" w:name="_Toc447292528"/>
      <w:r w:rsidRPr="00F647F7">
        <w:rPr>
          <w:szCs w:val="24"/>
        </w:rPr>
        <w:t>Форма письма производителя продукции</w:t>
      </w:r>
      <w:bookmarkEnd w:id="1038"/>
      <w:bookmarkEnd w:id="1039"/>
      <w:bookmarkEnd w:id="1040"/>
      <w:bookmarkEnd w:id="1041"/>
      <w:bookmarkEnd w:id="1042"/>
      <w:bookmarkEnd w:id="1043"/>
      <w:bookmarkEnd w:id="1044"/>
      <w:bookmarkEnd w:id="1045"/>
      <w:bookmarkEnd w:id="1046"/>
      <w:bookmarkEnd w:id="1047"/>
      <w:bookmarkEnd w:id="1048"/>
    </w:p>
    <w:p w:rsidR="004F4D80" w:rsidRPr="00F647F7" w:rsidRDefault="004F4D80" w:rsidP="004F4D80">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4F4D80" w:rsidRPr="00F647F7" w:rsidRDefault="004F4D80" w:rsidP="004F4D80">
      <w:pPr>
        <w:spacing w:line="240" w:lineRule="auto"/>
        <w:ind w:firstLine="0"/>
        <w:jc w:val="left"/>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4F4D80">
      <w:pPr>
        <w:spacing w:line="240" w:lineRule="auto"/>
        <w:ind w:firstLine="0"/>
        <w:jc w:val="left"/>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F647F7" w:rsidRDefault="004F4D80" w:rsidP="004F4D80">
      <w:pPr>
        <w:spacing w:line="240" w:lineRule="auto"/>
        <w:rPr>
          <w:sz w:val="24"/>
          <w:szCs w:val="24"/>
        </w:rPr>
      </w:pPr>
    </w:p>
    <w:p w:rsidR="004F4D80" w:rsidRPr="007417E6" w:rsidRDefault="004F4D80" w:rsidP="004F4D80">
      <w:pPr>
        <w:spacing w:line="240" w:lineRule="auto"/>
        <w:jc w:val="center"/>
      </w:pPr>
      <w:r w:rsidRPr="007417E6">
        <w:t>Уважаемые господа!</w:t>
      </w: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4F4D80">
      <w:pPr>
        <w:spacing w:line="240" w:lineRule="auto"/>
        <w:ind w:left="2410"/>
      </w:pPr>
      <w:r w:rsidRPr="007417E6">
        <w:rPr>
          <w:i/>
          <w:vertAlign w:val="subscript"/>
        </w:rPr>
        <w:t>указать наименование производителя продукции</w:t>
      </w:r>
    </w:p>
    <w:p w:rsidR="004F4D80" w:rsidRPr="007417E6" w:rsidRDefault="004F4D80" w:rsidP="004F4D80">
      <w:pPr>
        <w:spacing w:before="120" w:line="240" w:lineRule="auto"/>
      </w:pPr>
      <w:r w:rsidRPr="007417E6">
        <w:t>________________________________ удостоверяет, что _____________________________________</w:t>
      </w:r>
    </w:p>
    <w:p w:rsidR="004F4D80" w:rsidRPr="007417E6" w:rsidRDefault="004F4D80" w:rsidP="004F4D80">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4F4D80">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A9038A" w:rsidRPr="007417E6" w:rsidRDefault="00A9038A" w:rsidP="00A9038A">
      <w:pPr>
        <w:tabs>
          <w:tab w:val="left" w:pos="5670"/>
        </w:tabs>
        <w:spacing w:line="240" w:lineRule="auto"/>
        <w:ind w:firstLine="0"/>
        <w:jc w:val="left"/>
        <w:rPr>
          <w:vertAlign w:val="subscript"/>
        </w:rPr>
      </w:pPr>
      <w:r w:rsidRPr="000C323D">
        <w:rPr>
          <w:vertAlign w:val="subscript"/>
        </w:rPr>
        <w:t xml:space="preserve">указывается предмет запроса предложений в соответствии с п. </w:t>
      </w:r>
      <w:r w:rsidR="00326C13">
        <w:fldChar w:fldCharType="begin"/>
      </w:r>
      <w:r w:rsidR="00326C13">
        <w:instrText xml:space="preserve"> REF _Ref440275279 \r \h  \* MERGEFORMAT </w:instrText>
      </w:r>
      <w:r w:rsidR="00326C13">
        <w:fldChar w:fldCharType="separate"/>
      </w:r>
      <w:r w:rsidR="00E2373E" w:rsidRPr="00E2373E">
        <w:rPr>
          <w:vertAlign w:val="subscript"/>
        </w:rPr>
        <w:t>1.1.4</w:t>
      </w:r>
      <w:r w:rsidR="00326C13">
        <w:fldChar w:fldCharType="end"/>
      </w:r>
      <w:r w:rsidRPr="000C323D">
        <w:rPr>
          <w:vertAlign w:val="subscript"/>
        </w:rPr>
        <w:t xml:space="preserve"> Документации по запросу предложений</w:t>
      </w:r>
    </w:p>
    <w:p w:rsidR="004F4D80" w:rsidRPr="007417E6" w:rsidRDefault="004F4D80" w:rsidP="004F4D80">
      <w:pPr>
        <w:spacing w:before="120"/>
        <w:ind w:left="567" w:firstLine="0"/>
      </w:pPr>
    </w:p>
    <w:p w:rsidR="004F4D80" w:rsidRPr="007417E6" w:rsidRDefault="004F4D80" w:rsidP="004F4D80">
      <w:pPr>
        <w:spacing w:line="240" w:lineRule="auto"/>
      </w:pPr>
    </w:p>
    <w:p w:rsidR="004F4D80" w:rsidRPr="007417E6" w:rsidRDefault="004F4D80" w:rsidP="004F4D80">
      <w:pPr>
        <w:spacing w:line="240" w:lineRule="auto"/>
      </w:pPr>
    </w:p>
    <w:p w:rsidR="004F4D80" w:rsidRPr="007417E6" w:rsidRDefault="004F4D80" w:rsidP="004F4D80">
      <w:pPr>
        <w:spacing w:line="240" w:lineRule="auto"/>
        <w:jc w:val="center"/>
      </w:pP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(подпись, М.П.)</w:t>
      </w:r>
    </w:p>
    <w:p w:rsidR="004F4D80" w:rsidRPr="007417E6" w:rsidRDefault="004F4D80" w:rsidP="004F4D80">
      <w:pPr>
        <w:spacing w:line="240" w:lineRule="auto"/>
        <w:ind w:left="5103" w:firstLine="0"/>
        <w:jc w:val="center"/>
      </w:pPr>
      <w:r w:rsidRPr="007417E6">
        <w:t>____________________________________</w:t>
      </w:r>
    </w:p>
    <w:p w:rsidR="004F4D80" w:rsidRPr="007417E6" w:rsidRDefault="004F4D80" w:rsidP="004F4D80">
      <w:pPr>
        <w:spacing w:line="240" w:lineRule="auto"/>
        <w:ind w:left="5103" w:right="-1"/>
        <w:jc w:val="center"/>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Pr="007417E6" w:rsidRDefault="004F4D80" w:rsidP="004F4D80">
      <w:pPr>
        <w:spacing w:line="240" w:lineRule="auto"/>
        <w:ind w:right="-1"/>
      </w:pPr>
    </w:p>
    <w:p w:rsidR="004F4D80" w:rsidRDefault="004F4D80" w:rsidP="004F4D80">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4F4D80">
      <w:pPr>
        <w:spacing w:line="240" w:lineRule="auto"/>
        <w:ind w:right="-1"/>
        <w:rPr>
          <w:b/>
        </w:rPr>
      </w:pPr>
    </w:p>
    <w:p w:rsidR="004F4D80" w:rsidRPr="00CD6C7D" w:rsidRDefault="004F4D80" w:rsidP="004F4D80">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4F4D80" w:rsidRPr="00CD6C7D" w:rsidRDefault="004F4D80" w:rsidP="004F4D80">
      <w:pPr>
        <w:rPr>
          <w:sz w:val="24"/>
          <w:szCs w:val="24"/>
        </w:rPr>
      </w:pPr>
    </w:p>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1906" w:h="16838" w:code="9"/>
          <w:pgMar w:top="680" w:right="567" w:bottom="539" w:left="1134" w:header="680" w:footer="278" w:gutter="0"/>
          <w:cols w:space="708"/>
          <w:titlePg/>
          <w:docGrid w:linePitch="360"/>
        </w:sectPr>
      </w:pPr>
      <w:bookmarkStart w:id="1049" w:name="_Toc318208007"/>
    </w:p>
    <w:p w:rsidR="004F4D80" w:rsidRPr="00E87023"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pPr>
      <w:bookmarkStart w:id="1050" w:name="_Toc423423680"/>
      <w:bookmarkStart w:id="1051" w:name="_Ref440272035"/>
      <w:bookmarkStart w:id="1052" w:name="_Ref440274733"/>
      <w:bookmarkStart w:id="1053" w:name="_Ref444180254"/>
      <w:bookmarkStart w:id="1054" w:name="_Toc447292529"/>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1049"/>
      <w:bookmarkEnd w:id="1050"/>
      <w:bookmarkEnd w:id="1051"/>
      <w:bookmarkEnd w:id="1052"/>
      <w:bookmarkEnd w:id="1053"/>
      <w:bookmarkEnd w:id="1054"/>
    </w:p>
    <w:p w:rsidR="004F4D80" w:rsidRPr="00E87023" w:rsidRDefault="004F4D80" w:rsidP="004F4D80">
      <w:pPr>
        <w:pStyle w:val="3"/>
        <w:rPr>
          <w:sz w:val="22"/>
        </w:rPr>
      </w:pPr>
      <w:bookmarkStart w:id="1055" w:name="_Toc343690584"/>
      <w:bookmarkStart w:id="1056" w:name="_Toc372294428"/>
      <w:bookmarkStart w:id="1057" w:name="_Toc379288896"/>
      <w:bookmarkStart w:id="1058" w:name="_Toc384734780"/>
      <w:bookmarkStart w:id="1059" w:name="_Toc396984078"/>
      <w:bookmarkStart w:id="1060" w:name="_Toc423423681"/>
      <w:bookmarkStart w:id="1061" w:name="_Toc439170710"/>
      <w:bookmarkStart w:id="1062" w:name="_Toc439172812"/>
      <w:bookmarkStart w:id="1063" w:name="_Toc439173253"/>
      <w:bookmarkStart w:id="1064" w:name="_Toc439238249"/>
      <w:bookmarkStart w:id="1065" w:name="_Toc439252796"/>
      <w:bookmarkStart w:id="1066" w:name="_Toc439323770"/>
      <w:bookmarkStart w:id="1067" w:name="_Toc440357168"/>
      <w:bookmarkStart w:id="1068" w:name="_Toc440359720"/>
      <w:bookmarkStart w:id="1069" w:name="_Toc440632184"/>
      <w:bookmarkStart w:id="1070" w:name="_Toc440876004"/>
      <w:bookmarkStart w:id="1071" w:name="_Toc441131336"/>
      <w:bookmarkStart w:id="1072" w:name="_Toc447292530"/>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1055"/>
      <w:bookmarkEnd w:id="1056"/>
      <w:bookmarkEnd w:id="1057"/>
      <w:bookmarkEnd w:id="1058"/>
      <w:bookmarkEnd w:id="1059"/>
      <w:bookmarkEnd w:id="1060"/>
      <w:bookmarkEnd w:id="1061"/>
      <w:bookmarkEnd w:id="1062"/>
      <w:bookmarkEnd w:id="1063"/>
      <w:bookmarkEnd w:id="1064"/>
      <w:bookmarkEnd w:id="1065"/>
      <w:bookmarkEnd w:id="1066"/>
      <w:bookmarkEnd w:id="1067"/>
      <w:bookmarkEnd w:id="1068"/>
      <w:bookmarkEnd w:id="1069"/>
      <w:bookmarkEnd w:id="1070"/>
      <w:bookmarkEnd w:id="1071"/>
      <w:bookmarkEnd w:id="1072"/>
    </w:p>
    <w:p w:rsidR="004F4D80" w:rsidRPr="00E87023" w:rsidRDefault="004F4D80" w:rsidP="004F4D80">
      <w:pPr>
        <w:tabs>
          <w:tab w:val="left" w:pos="4757"/>
        </w:tabs>
        <w:spacing w:line="240" w:lineRule="auto"/>
        <w:ind w:left="567" w:firstLine="0"/>
        <w:jc w:val="left"/>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jc w:val="center"/>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4F4D80">
      <w:pPr>
        <w:spacing w:line="240" w:lineRule="auto"/>
        <w:ind w:firstLine="0"/>
        <w:rPr>
          <w:color w:val="000000"/>
        </w:rPr>
      </w:pPr>
    </w:p>
    <w:p w:rsidR="004F4D80" w:rsidRPr="00E87023" w:rsidRDefault="004F4D80" w:rsidP="004F4D80">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4F4D80">
      <w:pPr>
        <w:spacing w:line="240" w:lineRule="auto"/>
        <w:ind w:firstLine="0"/>
        <w:rPr>
          <w:color w:val="000000"/>
        </w:rPr>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 </w:t>
            </w:r>
            <w:proofErr w:type="spellStart"/>
            <w:r w:rsidRPr="00E87023">
              <w:rPr>
                <w:b/>
                <w:bCs w:val="0"/>
                <w:color w:val="000000"/>
                <w:sz w:val="16"/>
                <w:szCs w:val="16"/>
              </w:rPr>
              <w:t>п.п</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 xml:space="preserve">серия и номер документа, удостоверяющего личность (для </w:t>
            </w:r>
            <w:proofErr w:type="spellStart"/>
            <w:r w:rsidRPr="00E87023">
              <w:rPr>
                <w:b/>
                <w:bCs w:val="0"/>
                <w:color w:val="000000"/>
                <w:sz w:val="16"/>
                <w:szCs w:val="16"/>
              </w:rPr>
              <w:t>физ</w:t>
            </w:r>
            <w:proofErr w:type="gramStart"/>
            <w:r w:rsidRPr="00E87023">
              <w:rPr>
                <w:b/>
                <w:bCs w:val="0"/>
                <w:color w:val="000000"/>
                <w:sz w:val="16"/>
                <w:szCs w:val="16"/>
              </w:rPr>
              <w:t>.л</w:t>
            </w:r>
            <w:proofErr w:type="gramEnd"/>
            <w:r w:rsidRPr="00E87023">
              <w:rPr>
                <w:b/>
                <w:bCs w:val="0"/>
                <w:color w:val="000000"/>
                <w:sz w:val="16"/>
                <w:szCs w:val="16"/>
              </w:rPr>
              <w:t>иц</w:t>
            </w:r>
            <w:proofErr w:type="spellEnd"/>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4F4D80">
            <w:pPr>
              <w:spacing w:line="240" w:lineRule="auto"/>
              <w:ind w:firstLine="0"/>
              <w:jc w:val="left"/>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center"/>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4F4D80">
            <w:pPr>
              <w:spacing w:line="240" w:lineRule="auto"/>
              <w:ind w:firstLine="0"/>
              <w:jc w:val="center"/>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color w:val="000000"/>
                <w:sz w:val="16"/>
                <w:szCs w:val="16"/>
              </w:rPr>
            </w:pPr>
            <w:r w:rsidRPr="00E87023">
              <w:rPr>
                <w:color w:val="000000"/>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4F4D80">
            <w:pPr>
              <w:spacing w:line="240" w:lineRule="auto"/>
              <w:ind w:firstLine="0"/>
              <w:jc w:val="left"/>
              <w:rPr>
                <w:rFonts w:ascii="Calibri" w:hAnsi="Calibri" w:cs="Calibri"/>
                <w:color w:val="000000"/>
              </w:rPr>
            </w:pPr>
            <w:r w:rsidRPr="00E87023">
              <w:rPr>
                <w:rFonts w:ascii="Calibri" w:hAnsi="Calibri" w:cs="Calibri"/>
                <w:color w:val="000000"/>
              </w:rPr>
              <w:t> </w:t>
            </w:r>
          </w:p>
        </w:tc>
      </w:tr>
    </w:tbl>
    <w:p w:rsidR="004F4D80" w:rsidRPr="00E87023" w:rsidRDefault="004F4D80" w:rsidP="004F4D80">
      <w:pPr>
        <w:tabs>
          <w:tab w:val="left" w:pos="4757"/>
        </w:tabs>
      </w:pP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(подпись, М.П.)</w:t>
      </w:r>
    </w:p>
    <w:p w:rsidR="004F4D80" w:rsidRPr="00E87023" w:rsidRDefault="004F4D80" w:rsidP="004F4D80">
      <w:pPr>
        <w:spacing w:line="240" w:lineRule="auto"/>
        <w:rPr>
          <w:color w:val="000000"/>
        </w:rPr>
      </w:pPr>
      <w:r w:rsidRPr="00E87023">
        <w:rPr>
          <w:color w:val="000000"/>
        </w:rPr>
        <w:t>____________________________________</w:t>
      </w:r>
    </w:p>
    <w:p w:rsidR="004F4D80" w:rsidRPr="00E87023" w:rsidRDefault="004F4D80" w:rsidP="004F4D80">
      <w:pPr>
        <w:spacing w:line="240" w:lineRule="auto"/>
        <w:ind w:right="3684"/>
        <w:jc w:val="center"/>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4F4D80"/>
    <w:p w:rsidR="004F4D80" w:rsidRPr="00E87023" w:rsidRDefault="004F4D80" w:rsidP="004F4D80">
      <w:pPr>
        <w:pBdr>
          <w:bottom w:val="single" w:sz="4" w:space="1" w:color="auto"/>
        </w:pBdr>
        <w:shd w:val="clear" w:color="auto" w:fill="E0E0E0"/>
        <w:ind w:right="21" w:firstLine="0"/>
        <w:jc w:val="center"/>
        <w:rPr>
          <w:b/>
          <w:color w:val="000000"/>
          <w:spacing w:val="36"/>
        </w:rPr>
      </w:pPr>
      <w:r w:rsidRPr="00E87023">
        <w:rPr>
          <w:b/>
          <w:color w:val="000000"/>
          <w:spacing w:val="36"/>
        </w:rPr>
        <w:t>конец формы</w:t>
      </w:r>
    </w:p>
    <w:p w:rsidR="004F4D80" w:rsidRDefault="004F4D80" w:rsidP="004F4D80">
      <w:pPr>
        <w:pStyle w:val="3"/>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4F4D80">
      <w:pPr>
        <w:pStyle w:val="3"/>
        <w:rPr>
          <w:szCs w:val="24"/>
        </w:rPr>
      </w:pPr>
      <w:bookmarkStart w:id="1073" w:name="_Toc343690585"/>
      <w:bookmarkStart w:id="1074" w:name="_Toc372294429"/>
      <w:bookmarkStart w:id="1075" w:name="_Toc379288897"/>
      <w:bookmarkStart w:id="1076" w:name="_Toc384734781"/>
      <w:bookmarkStart w:id="1077" w:name="_Toc396984079"/>
      <w:bookmarkStart w:id="1078" w:name="_Toc423423682"/>
      <w:bookmarkStart w:id="1079" w:name="_Toc439170711"/>
      <w:bookmarkStart w:id="1080" w:name="_Toc439172813"/>
      <w:bookmarkStart w:id="1081" w:name="_Toc439173254"/>
      <w:bookmarkStart w:id="1082" w:name="_Toc439238250"/>
      <w:bookmarkStart w:id="1083" w:name="_Toc439252797"/>
      <w:bookmarkStart w:id="1084" w:name="_Toc439323771"/>
      <w:bookmarkStart w:id="1085" w:name="_Toc440357169"/>
      <w:bookmarkStart w:id="1086" w:name="_Toc440359721"/>
      <w:bookmarkStart w:id="1087" w:name="_Toc440632185"/>
      <w:bookmarkStart w:id="1088" w:name="_Toc440876005"/>
      <w:bookmarkStart w:id="1089" w:name="_Toc441131337"/>
      <w:bookmarkStart w:id="1090" w:name="_Toc447292531"/>
      <w:r w:rsidRPr="00D27071">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004F4D80" w:rsidRPr="00D27071">
        <w:rPr>
          <w:sz w:val="24"/>
          <w:szCs w:val="24"/>
        </w:rPr>
        <w:t>.</w:t>
      </w:r>
    </w:p>
    <w:p w:rsidR="004F4D80" w:rsidRPr="00D27071" w:rsidRDefault="00C236C0" w:rsidP="004F4D80">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w:t>
      </w:r>
      <w:proofErr w:type="spellStart"/>
      <w:r w:rsidR="004F4D80" w:rsidRPr="00D27071">
        <w:rPr>
          <w:sz w:val="24"/>
          <w:szCs w:val="24"/>
        </w:rPr>
        <w:t>т.ч</w:t>
      </w:r>
      <w:proofErr w:type="spellEnd"/>
      <w:r w:rsidR="004F4D80" w:rsidRPr="00D27071">
        <w:rPr>
          <w:sz w:val="24"/>
          <w:szCs w:val="24"/>
        </w:rPr>
        <w:t>. организационно-правовую форму) и свой адрес.</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4F4D80">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 (№8) – заполняется в следующем формате: </w:t>
      </w:r>
    </w:p>
    <w:p w:rsidR="004F4D80" w:rsidRPr="00D27071" w:rsidRDefault="004F4D80" w:rsidP="004F4D80">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4F4D80">
      <w:pPr>
        <w:spacing w:line="240" w:lineRule="auto"/>
        <w:ind w:firstLine="1134"/>
        <w:rPr>
          <w:sz w:val="24"/>
          <w:szCs w:val="24"/>
        </w:rPr>
      </w:pPr>
      <w:r w:rsidRPr="00D27071">
        <w:rPr>
          <w:sz w:val="24"/>
          <w:szCs w:val="24"/>
        </w:rPr>
        <w:t>1.1.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1.2. собственник собственника №1.</w:t>
      </w:r>
    </w:p>
    <w:p w:rsidR="004F4D80" w:rsidRPr="00D27071" w:rsidRDefault="004F4D80" w:rsidP="004F4D80">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4F4D80">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4F4D80">
      <w:pPr>
        <w:spacing w:line="240" w:lineRule="auto"/>
        <w:ind w:firstLine="1134"/>
        <w:rPr>
          <w:sz w:val="24"/>
          <w:szCs w:val="24"/>
        </w:rPr>
      </w:pPr>
      <w:r w:rsidRPr="00D27071">
        <w:rPr>
          <w:sz w:val="24"/>
          <w:szCs w:val="24"/>
        </w:rPr>
        <w:t xml:space="preserve">1.2.1.1. собственник собственника 1.2.1 и так далее. </w:t>
      </w:r>
    </w:p>
    <w:p w:rsidR="004F4D80" w:rsidRPr="00D27071" w:rsidRDefault="004F4D80" w:rsidP="004F4D80">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4F4D80">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D27071">
        <w:rPr>
          <w:sz w:val="24"/>
          <w:szCs w:val="24"/>
        </w:rPr>
        <w:t>гос. учреждения</w:t>
      </w:r>
      <w:proofErr w:type="gramEnd"/>
      <w:r w:rsidRPr="00D27071">
        <w:rPr>
          <w:sz w:val="24"/>
          <w:szCs w:val="24"/>
        </w:rPr>
        <w:t xml:space="preserve"> РФ, физические лица, кроме руководителей).</w:t>
      </w:r>
    </w:p>
    <w:p w:rsidR="004F4D80" w:rsidRPr="00646A1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091"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gramStart"/>
      <w:r w:rsidRPr="00646A17">
        <w:rPr>
          <w:sz w:val="24"/>
          <w:szCs w:val="24"/>
        </w:rPr>
        <w:t>Скан-копии</w:t>
      </w:r>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4F4D80">
      <w:pPr>
        <w:pStyle w:val="2"/>
        <w:pageBreakBefore/>
        <w:tabs>
          <w:tab w:val="clear" w:pos="0"/>
          <w:tab w:val="clear" w:pos="1700"/>
          <w:tab w:val="num" w:pos="1134"/>
        </w:tabs>
        <w:spacing w:before="100" w:beforeAutospacing="1" w:after="100" w:afterAutospacing="1" w:line="240" w:lineRule="auto"/>
      </w:pPr>
      <w:bookmarkStart w:id="1092" w:name="_Toc423423683"/>
      <w:bookmarkStart w:id="1093" w:name="_Ref440272051"/>
      <w:bookmarkStart w:id="1094" w:name="_Ref440274744"/>
      <w:bookmarkStart w:id="1095" w:name="_Toc447292532"/>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91"/>
      <w:bookmarkEnd w:id="1092"/>
      <w:bookmarkEnd w:id="1093"/>
      <w:bookmarkEnd w:id="1094"/>
      <w:bookmarkEnd w:id="1095"/>
    </w:p>
    <w:p w:rsidR="004F4D80" w:rsidRPr="008C4223" w:rsidRDefault="004F4D80" w:rsidP="004F4D80">
      <w:pPr>
        <w:pStyle w:val="3"/>
        <w:rPr>
          <w:szCs w:val="24"/>
        </w:rPr>
      </w:pPr>
      <w:bookmarkStart w:id="1096" w:name="_Toc343690587"/>
      <w:bookmarkStart w:id="1097" w:name="_Toc372294431"/>
      <w:bookmarkStart w:id="1098" w:name="_Toc379288899"/>
      <w:bookmarkStart w:id="1099" w:name="_Toc384734783"/>
      <w:bookmarkStart w:id="1100" w:name="_Toc396984081"/>
      <w:bookmarkStart w:id="1101" w:name="_Toc423423684"/>
      <w:bookmarkStart w:id="1102" w:name="_Toc439170713"/>
      <w:bookmarkStart w:id="1103" w:name="_Toc439172815"/>
      <w:bookmarkStart w:id="1104" w:name="_Toc439173256"/>
      <w:bookmarkStart w:id="1105" w:name="_Toc439238252"/>
      <w:bookmarkStart w:id="1106" w:name="_Toc439252799"/>
      <w:bookmarkStart w:id="1107" w:name="_Toc439323773"/>
      <w:bookmarkStart w:id="1108" w:name="_Toc440357171"/>
      <w:bookmarkStart w:id="1109" w:name="_Toc440359723"/>
      <w:bookmarkStart w:id="1110" w:name="_Toc440632187"/>
      <w:bookmarkStart w:id="1111" w:name="_Toc440876007"/>
      <w:bookmarkStart w:id="1112" w:name="_Toc441131339"/>
      <w:bookmarkStart w:id="1113" w:name="_Toc447292533"/>
      <w:r w:rsidRPr="008C4223">
        <w:rPr>
          <w:szCs w:val="24"/>
        </w:rPr>
        <w:t xml:space="preserve">Форма </w:t>
      </w:r>
      <w:bookmarkEnd w:id="1096"/>
      <w:bookmarkEnd w:id="1097"/>
      <w:bookmarkEnd w:id="1098"/>
      <w:bookmarkEnd w:id="1099"/>
      <w:bookmarkEnd w:id="1100"/>
      <w:bookmarkEnd w:id="1101"/>
      <w:bookmarkEnd w:id="1102"/>
      <w:bookmarkEnd w:id="1103"/>
      <w:bookmarkEnd w:id="1104"/>
      <w:bookmarkEnd w:id="1105"/>
      <w:bookmarkEnd w:id="1106"/>
      <w:r w:rsidR="000D70B6" w:rsidRPr="000D70B6">
        <w:rPr>
          <w:szCs w:val="24"/>
        </w:rPr>
        <w:t>Согласия на обработку персональных данных</w:t>
      </w:r>
      <w:bookmarkEnd w:id="1107"/>
      <w:bookmarkEnd w:id="1108"/>
      <w:bookmarkEnd w:id="1109"/>
      <w:bookmarkEnd w:id="1110"/>
      <w:bookmarkEnd w:id="1111"/>
      <w:bookmarkEnd w:id="1112"/>
      <w:bookmarkEnd w:id="1113"/>
    </w:p>
    <w:p w:rsidR="004F4D80" w:rsidRPr="00FB1D53" w:rsidRDefault="004F4D80" w:rsidP="004F4D80">
      <w:pPr>
        <w:tabs>
          <w:tab w:val="left" w:pos="4757"/>
        </w:tabs>
        <w:spacing w:line="240" w:lineRule="auto"/>
        <w:ind w:left="1134" w:firstLine="0"/>
        <w:jc w:val="left"/>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4F4D80">
      <w:pPr>
        <w:contextualSpacing/>
        <w:jc w:val="right"/>
        <w:rPr>
          <w:sz w:val="24"/>
          <w:szCs w:val="24"/>
        </w:rPr>
      </w:pPr>
    </w:p>
    <w:p w:rsidR="002B5044" w:rsidRDefault="002B5044" w:rsidP="002B5044">
      <w:pPr>
        <w:rPr>
          <w:lang w:eastAsia="ru-RU"/>
        </w:rPr>
      </w:pPr>
    </w:p>
    <w:p w:rsidR="003311F3" w:rsidRPr="005A2CAE" w:rsidRDefault="003311F3" w:rsidP="003311F3">
      <w:pPr>
        <w:widowControl w:val="0"/>
        <w:tabs>
          <w:tab w:val="left" w:pos="0"/>
          <w:tab w:val="num" w:pos="1134"/>
        </w:tabs>
        <w:spacing w:line="240" w:lineRule="auto"/>
        <w:jc w:val="center"/>
        <w:outlineLvl w:val="1"/>
        <w:rPr>
          <w:b/>
          <w:sz w:val="26"/>
          <w:szCs w:val="26"/>
        </w:rPr>
      </w:pPr>
      <w:r w:rsidRPr="005A2CAE">
        <w:rPr>
          <w:b/>
          <w:sz w:val="26"/>
          <w:szCs w:val="26"/>
        </w:rPr>
        <w:t xml:space="preserve">Согласие на обработку персональных данных </w:t>
      </w:r>
    </w:p>
    <w:p w:rsidR="003311F3" w:rsidRPr="005A2CAE" w:rsidRDefault="003311F3" w:rsidP="003311F3">
      <w:pPr>
        <w:widowControl w:val="0"/>
        <w:tabs>
          <w:tab w:val="left" w:pos="0"/>
        </w:tabs>
        <w:spacing w:line="240" w:lineRule="auto"/>
        <w:jc w:val="center"/>
        <w:rPr>
          <w:b/>
          <w:snapToGrid w:val="0"/>
          <w:sz w:val="26"/>
          <w:szCs w:val="26"/>
        </w:rPr>
      </w:pPr>
      <w:r w:rsidRPr="005A2CAE">
        <w:rPr>
          <w:b/>
          <w:snapToGrid w:val="0"/>
          <w:sz w:val="26"/>
          <w:szCs w:val="26"/>
        </w:rPr>
        <w:t xml:space="preserve">от «_____» ____________ 201____ г. </w:t>
      </w:r>
    </w:p>
    <w:p w:rsidR="003311F3" w:rsidRPr="005A2CAE" w:rsidRDefault="003311F3" w:rsidP="003311F3">
      <w:pPr>
        <w:widowControl w:val="0"/>
        <w:spacing w:line="240" w:lineRule="auto"/>
        <w:jc w:val="center"/>
        <w:rPr>
          <w:sz w:val="26"/>
          <w:szCs w:val="26"/>
        </w:rPr>
      </w:pPr>
    </w:p>
    <w:p w:rsidR="003311F3" w:rsidRPr="00263B47" w:rsidRDefault="003311F3" w:rsidP="003311F3">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3311F3">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3311F3">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3311F3">
      <w:pPr>
        <w:widowControl w:val="0"/>
        <w:spacing w:line="240" w:lineRule="auto"/>
        <w:jc w:val="left"/>
        <w:rPr>
          <w:color w:val="000000"/>
          <w:sz w:val="26"/>
          <w:szCs w:val="26"/>
        </w:rPr>
      </w:pPr>
      <w:r w:rsidRPr="005A2CAE">
        <w:rPr>
          <w:color w:val="000000"/>
          <w:sz w:val="26"/>
          <w:szCs w:val="26"/>
        </w:rPr>
        <w:t>_______________________                                                   ______________________</w:t>
      </w:r>
    </w:p>
    <w:p w:rsidR="003311F3" w:rsidRPr="005A2CAE" w:rsidRDefault="003311F3" w:rsidP="003311F3">
      <w:pPr>
        <w:widowControl w:val="0"/>
        <w:spacing w:line="240" w:lineRule="auto"/>
        <w:jc w:val="left"/>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3311F3">
      <w:pPr>
        <w:widowControl w:val="0"/>
        <w:spacing w:line="240" w:lineRule="auto"/>
        <w:jc w:val="left"/>
        <w:rPr>
          <w:b/>
          <w:bCs w:val="0"/>
        </w:rPr>
      </w:pPr>
      <w:r w:rsidRPr="005A2CAE">
        <w:rPr>
          <w:b/>
          <w:bCs w:val="0"/>
        </w:rPr>
        <w:t>М.П.</w:t>
      </w:r>
    </w:p>
    <w:p w:rsidR="000D67AD" w:rsidRDefault="000D67AD">
      <w:pPr>
        <w:suppressAutoHyphens w:val="0"/>
        <w:spacing w:line="240" w:lineRule="auto"/>
        <w:ind w:firstLine="0"/>
        <w:jc w:val="left"/>
        <w:rPr>
          <w:lang w:eastAsia="ru-RU"/>
        </w:rPr>
      </w:pPr>
      <w:r>
        <w:rPr>
          <w:lang w:eastAsia="ru-RU"/>
        </w:rPr>
        <w:br w:type="page"/>
      </w:r>
    </w:p>
    <w:p w:rsidR="003311F3" w:rsidRPr="005A2CAE" w:rsidRDefault="003311F3" w:rsidP="003311F3">
      <w:pPr>
        <w:pStyle w:val="3"/>
        <w:rPr>
          <w:szCs w:val="24"/>
        </w:rPr>
      </w:pPr>
      <w:bookmarkStart w:id="1114" w:name="_Toc439252801"/>
      <w:bookmarkStart w:id="1115" w:name="_Toc439323774"/>
      <w:bookmarkStart w:id="1116" w:name="_Toc440357172"/>
      <w:bookmarkStart w:id="1117" w:name="_Toc440359724"/>
      <w:bookmarkStart w:id="1118" w:name="_Toc440632188"/>
      <w:bookmarkStart w:id="1119" w:name="_Toc440876008"/>
      <w:bookmarkStart w:id="1120" w:name="_Toc441131340"/>
      <w:bookmarkStart w:id="1121" w:name="_Toc447292534"/>
      <w:r w:rsidRPr="005A2CAE">
        <w:rPr>
          <w:szCs w:val="24"/>
        </w:rPr>
        <w:lastRenderedPageBreak/>
        <w:t>Инструкции по заполнению</w:t>
      </w:r>
      <w:bookmarkEnd w:id="1114"/>
      <w:bookmarkEnd w:id="1115"/>
      <w:bookmarkEnd w:id="1116"/>
      <w:bookmarkEnd w:id="1117"/>
      <w:bookmarkEnd w:id="1118"/>
      <w:bookmarkEnd w:id="1119"/>
      <w:bookmarkEnd w:id="1120"/>
      <w:bookmarkEnd w:id="1121"/>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3311F3">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xml:space="preserve"> ***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pPr>
        <w:suppressAutoHyphens w:val="0"/>
        <w:spacing w:line="240" w:lineRule="auto"/>
        <w:ind w:firstLine="0"/>
        <w:jc w:val="left"/>
        <w:rPr>
          <w:lang w:eastAsia="ru-RU"/>
        </w:rPr>
      </w:pPr>
      <w:r>
        <w:rPr>
          <w:lang w:eastAsia="ru-RU"/>
        </w:rPr>
        <w:br w:type="page"/>
      </w:r>
    </w:p>
    <w:p w:rsidR="007A6A39" w:rsidRPr="007A6A39" w:rsidRDefault="007A6A39" w:rsidP="007A6A39">
      <w:pPr>
        <w:pStyle w:val="2"/>
        <w:pageBreakBefore/>
        <w:tabs>
          <w:tab w:val="clear" w:pos="0"/>
          <w:tab w:val="clear" w:pos="1700"/>
          <w:tab w:val="num" w:pos="1134"/>
        </w:tabs>
        <w:spacing w:before="100" w:beforeAutospacing="1" w:after="100" w:afterAutospacing="1" w:line="240" w:lineRule="auto"/>
      </w:pPr>
      <w:bookmarkStart w:id="1122" w:name="_Ref440272256"/>
      <w:bookmarkStart w:id="1123" w:name="_Ref440272678"/>
      <w:bookmarkStart w:id="1124" w:name="_Ref440274944"/>
      <w:bookmarkStart w:id="1125" w:name="_Toc447292535"/>
      <w:r w:rsidRPr="007A6A39">
        <w:lastRenderedPageBreak/>
        <w:t>Соглашение о неустойке (форма 1</w:t>
      </w:r>
      <w:r w:rsidR="000D67AD">
        <w:t>3</w:t>
      </w:r>
      <w:r w:rsidRPr="007A6A39">
        <w:t>)</w:t>
      </w:r>
      <w:bookmarkEnd w:id="1122"/>
      <w:bookmarkEnd w:id="1123"/>
      <w:bookmarkEnd w:id="1124"/>
      <w:bookmarkEnd w:id="1125"/>
    </w:p>
    <w:p w:rsidR="007A6A39" w:rsidRPr="007A6A39" w:rsidRDefault="007A6A39" w:rsidP="007A6A39">
      <w:pPr>
        <w:pStyle w:val="3"/>
        <w:rPr>
          <w:szCs w:val="24"/>
        </w:rPr>
      </w:pPr>
      <w:bookmarkStart w:id="1126" w:name="_Toc439170715"/>
      <w:bookmarkStart w:id="1127" w:name="_Toc439172817"/>
      <w:bookmarkStart w:id="1128" w:name="_Toc439173259"/>
      <w:bookmarkStart w:id="1129" w:name="_Toc439238255"/>
      <w:bookmarkStart w:id="1130" w:name="_Toc439252803"/>
      <w:bookmarkStart w:id="1131" w:name="_Toc439323776"/>
      <w:bookmarkStart w:id="1132" w:name="_Toc440357174"/>
      <w:bookmarkStart w:id="1133" w:name="_Toc440359726"/>
      <w:bookmarkStart w:id="1134" w:name="_Toc440632190"/>
      <w:bookmarkStart w:id="1135" w:name="_Toc440876010"/>
      <w:bookmarkStart w:id="1136" w:name="_Toc441131342"/>
      <w:bookmarkStart w:id="1137" w:name="_Toc447292536"/>
      <w:r w:rsidRPr="007A6A39">
        <w:rPr>
          <w:szCs w:val="24"/>
        </w:rPr>
        <w:t>Форма соглашени</w:t>
      </w:r>
      <w:r w:rsidR="00E47073">
        <w:rPr>
          <w:szCs w:val="24"/>
        </w:rPr>
        <w:t>я</w:t>
      </w:r>
      <w:r w:rsidRPr="007A6A39">
        <w:rPr>
          <w:szCs w:val="24"/>
        </w:rPr>
        <w:t xml:space="preserve"> о неустойке</w:t>
      </w:r>
      <w:bookmarkEnd w:id="1126"/>
      <w:bookmarkEnd w:id="1127"/>
      <w:bookmarkEnd w:id="1128"/>
      <w:bookmarkEnd w:id="1129"/>
      <w:bookmarkEnd w:id="1130"/>
      <w:bookmarkEnd w:id="1131"/>
      <w:bookmarkEnd w:id="1132"/>
      <w:bookmarkEnd w:id="1133"/>
      <w:bookmarkEnd w:id="1134"/>
      <w:bookmarkEnd w:id="1135"/>
      <w:bookmarkEnd w:id="1136"/>
      <w:bookmarkEnd w:id="1137"/>
    </w:p>
    <w:p w:rsidR="00311F48" w:rsidRPr="00F647F7" w:rsidRDefault="00311F48" w:rsidP="00311F48">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311F48" w:rsidRDefault="00311F48" w:rsidP="007A6A39">
      <w:pPr>
        <w:tabs>
          <w:tab w:val="left" w:pos="4757"/>
        </w:tabs>
        <w:spacing w:line="240" w:lineRule="auto"/>
        <w:ind w:left="1134" w:firstLine="0"/>
        <w:jc w:val="left"/>
        <w:rPr>
          <w:sz w:val="24"/>
          <w:szCs w:val="24"/>
        </w:rPr>
      </w:pPr>
    </w:p>
    <w:p w:rsidR="007A6A39" w:rsidRPr="007A6A39" w:rsidRDefault="007A6A39" w:rsidP="007A6A39">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7A6A39">
      <w:pPr>
        <w:contextualSpacing/>
        <w:jc w:val="right"/>
        <w:rPr>
          <w:sz w:val="24"/>
          <w:szCs w:val="24"/>
        </w:rPr>
      </w:pPr>
    </w:p>
    <w:p w:rsidR="007A6A39" w:rsidRPr="007A6A39" w:rsidRDefault="007A6A39" w:rsidP="007A6A39">
      <w:pPr>
        <w:spacing w:line="240" w:lineRule="auto"/>
        <w:jc w:val="center"/>
        <w:rPr>
          <w:b/>
          <w:bCs w:val="0"/>
          <w:sz w:val="24"/>
          <w:szCs w:val="24"/>
        </w:rPr>
      </w:pPr>
      <w:r w:rsidRPr="007A6A39">
        <w:rPr>
          <w:b/>
          <w:bCs w:val="0"/>
          <w:sz w:val="24"/>
          <w:szCs w:val="24"/>
        </w:rPr>
        <w:t>Соглашение о неустойке</w:t>
      </w:r>
    </w:p>
    <w:p w:rsidR="007A6A39" w:rsidRPr="007A6A39" w:rsidRDefault="007A6A39" w:rsidP="007A6A39">
      <w:pPr>
        <w:spacing w:line="240" w:lineRule="auto"/>
        <w:jc w:val="left"/>
        <w:rPr>
          <w:bCs w:val="0"/>
          <w:sz w:val="24"/>
          <w:szCs w:val="24"/>
        </w:rPr>
      </w:pPr>
      <w:r w:rsidRPr="007A6A39">
        <w:rPr>
          <w:bCs w:val="0"/>
          <w:sz w:val="24"/>
          <w:szCs w:val="24"/>
        </w:rPr>
        <w:t>г. Москва</w:t>
      </w:r>
    </w:p>
    <w:p w:rsidR="007A6A39" w:rsidRPr="007A6A39" w:rsidRDefault="007A6A39" w:rsidP="007A6A39">
      <w:pPr>
        <w:spacing w:line="240" w:lineRule="auto"/>
        <w:jc w:val="center"/>
        <w:rPr>
          <w:sz w:val="24"/>
          <w:szCs w:val="24"/>
        </w:rPr>
      </w:pPr>
    </w:p>
    <w:p w:rsidR="00793B92" w:rsidRPr="007A6A39" w:rsidRDefault="00793B92" w:rsidP="00793B92">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Pr>
          <w:sz w:val="24"/>
          <w:szCs w:val="24"/>
        </w:rPr>
        <w:t>________</w:t>
      </w:r>
      <w:r w:rsidRPr="007A6A39">
        <w:rPr>
          <w:sz w:val="24"/>
          <w:szCs w:val="24"/>
        </w:rPr>
        <w:t>_______, именуемое в дальнейшем Организатор, в лице ____________________</w:t>
      </w:r>
      <w:r>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93B92" w:rsidRPr="007A6A39" w:rsidRDefault="00793B92" w:rsidP="00793B92">
      <w:pPr>
        <w:pStyle w:val="afd"/>
        <w:ind w:firstLine="709"/>
        <w:rPr>
          <w:sz w:val="24"/>
          <w:szCs w:val="24"/>
        </w:rPr>
      </w:pP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Pr>
          <w:sz w:val="24"/>
          <w:szCs w:val="24"/>
        </w:rPr>
        <w:t>______________________________________</w:t>
      </w:r>
      <w:r w:rsidRPr="007A6A39">
        <w:rPr>
          <w:sz w:val="24"/>
          <w:szCs w:val="24"/>
        </w:rPr>
        <w:t xml:space="preserve">___________________________, </w:t>
      </w:r>
    </w:p>
    <w:p w:rsidR="00793B92"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243008">
        <w:rPr>
          <w:vertAlign w:val="subscript"/>
        </w:rPr>
        <w:fldChar w:fldCharType="begin"/>
      </w:r>
      <w:r>
        <w:rPr>
          <w:vertAlign w:val="subscript"/>
        </w:rPr>
        <w:instrText xml:space="preserve"> REF _Ref440275279 \r \h </w:instrText>
      </w:r>
      <w:r w:rsidR="00243008">
        <w:rPr>
          <w:vertAlign w:val="subscript"/>
        </w:rPr>
      </w:r>
      <w:r w:rsidR="00243008">
        <w:rPr>
          <w:vertAlign w:val="subscript"/>
        </w:rPr>
        <w:fldChar w:fldCharType="separate"/>
      </w:r>
      <w:r w:rsidR="00E2373E">
        <w:rPr>
          <w:vertAlign w:val="subscript"/>
        </w:rPr>
        <w:t>1.1.4</w:t>
      </w:r>
      <w:r w:rsidR="00243008">
        <w:rPr>
          <w:vertAlign w:val="subscript"/>
        </w:rPr>
        <w:fldChar w:fldCharType="end"/>
      </w:r>
      <w:r>
        <w:rPr>
          <w:vertAlign w:val="subscript"/>
        </w:rPr>
        <w:t xml:space="preserve"> </w:t>
      </w:r>
      <w:r w:rsidRPr="00D904EF">
        <w:rPr>
          <w:vertAlign w:val="subscript"/>
        </w:rPr>
        <w:t>Документации по запросу предложений</w:t>
      </w:r>
    </w:p>
    <w:p w:rsidR="00793B92" w:rsidRDefault="00793B92" w:rsidP="00793B92">
      <w:pPr>
        <w:pStyle w:val="afd"/>
        <w:tabs>
          <w:tab w:val="clear" w:pos="9360"/>
        </w:tabs>
        <w:suppressAutoHyphens w:val="0"/>
        <w:jc w:val="both"/>
        <w:rPr>
          <w:sz w:val="24"/>
          <w:szCs w:val="24"/>
        </w:rPr>
      </w:pPr>
    </w:p>
    <w:p w:rsidR="00793B92" w:rsidRPr="007A6A39" w:rsidRDefault="00793B92" w:rsidP="00793B92">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793B92" w:rsidRDefault="00793B92" w:rsidP="00793B92">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Pr>
          <w:sz w:val="24"/>
          <w:szCs w:val="24"/>
        </w:rPr>
        <w:t>___________________________________________________</w:t>
      </w:r>
      <w:r w:rsidRPr="007A6A39">
        <w:rPr>
          <w:sz w:val="24"/>
          <w:szCs w:val="24"/>
        </w:rPr>
        <w:t>______________________,</w:t>
      </w:r>
    </w:p>
    <w:p w:rsidR="00311F48" w:rsidRDefault="00793B92" w:rsidP="00793B92">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Pr="0082292A">
        <w:rPr>
          <w:vertAlign w:val="subscript"/>
        </w:rPr>
        <w:t xml:space="preserve"> </w:t>
      </w:r>
      <w:r w:rsidR="00243008">
        <w:rPr>
          <w:vertAlign w:val="subscript"/>
        </w:rPr>
        <w:fldChar w:fldCharType="begin"/>
      </w:r>
      <w:r>
        <w:rPr>
          <w:vertAlign w:val="subscript"/>
        </w:rPr>
        <w:instrText xml:space="preserve"> REF _Ref440275279 \r \h </w:instrText>
      </w:r>
      <w:r w:rsidR="00243008">
        <w:rPr>
          <w:vertAlign w:val="subscript"/>
        </w:rPr>
      </w:r>
      <w:r w:rsidR="00243008">
        <w:rPr>
          <w:vertAlign w:val="subscript"/>
        </w:rPr>
        <w:fldChar w:fldCharType="separate"/>
      </w:r>
      <w:r w:rsidR="00E2373E">
        <w:rPr>
          <w:vertAlign w:val="subscript"/>
        </w:rPr>
        <w:t>1.1.4</w:t>
      </w:r>
      <w:r w:rsidR="00243008">
        <w:rPr>
          <w:vertAlign w:val="subscript"/>
        </w:rPr>
        <w:fldChar w:fldCharType="end"/>
      </w:r>
      <w:r>
        <w:rPr>
          <w:vertAlign w:val="subscript"/>
        </w:rPr>
        <w:t xml:space="preserve"> </w:t>
      </w:r>
      <w:r w:rsidRPr="00D904EF">
        <w:rPr>
          <w:vertAlign w:val="subscript"/>
        </w:rPr>
        <w:t>Документации по запросу предложений</w:t>
      </w:r>
    </w:p>
    <w:p w:rsidR="00311F48" w:rsidRDefault="00311F48" w:rsidP="00311F48">
      <w:pPr>
        <w:pStyle w:val="afd"/>
        <w:tabs>
          <w:tab w:val="clear" w:pos="9360"/>
        </w:tabs>
        <w:suppressAutoHyphens w:val="0"/>
        <w:ind w:left="709"/>
        <w:jc w:val="both"/>
        <w:rPr>
          <w:sz w:val="24"/>
          <w:szCs w:val="24"/>
        </w:rPr>
      </w:pPr>
    </w:p>
    <w:p w:rsidR="00311F48" w:rsidRDefault="00311F48" w:rsidP="00311F48">
      <w:pPr>
        <w:pStyle w:val="afd"/>
        <w:tabs>
          <w:tab w:val="clear" w:pos="9360"/>
        </w:tabs>
        <w:suppressAutoHyphens w:val="0"/>
        <w:jc w:val="both"/>
        <w:rPr>
          <w:sz w:val="24"/>
          <w:szCs w:val="24"/>
        </w:rPr>
      </w:pPr>
    </w:p>
    <w:p w:rsidR="007A6A39" w:rsidRPr="005A2CAE" w:rsidRDefault="007A6A39" w:rsidP="00311F48">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CB550A">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 xml:space="preserve">. </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CB550A">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7A6A39">
      <w:pPr>
        <w:pStyle w:val="afd"/>
        <w:rPr>
          <w:sz w:val="24"/>
          <w:szCs w:val="24"/>
        </w:rPr>
      </w:pPr>
    </w:p>
    <w:p w:rsidR="007A6A39" w:rsidRPr="007A6A39" w:rsidRDefault="007A6A39" w:rsidP="007A6A39">
      <w:pPr>
        <w:pStyle w:val="afd"/>
        <w:rPr>
          <w:sz w:val="24"/>
          <w:szCs w:val="24"/>
        </w:rPr>
      </w:pPr>
    </w:p>
    <w:tbl>
      <w:tblPr>
        <w:tblW w:w="0" w:type="auto"/>
        <w:tblInd w:w="709" w:type="dxa"/>
        <w:tblLook w:val="04A0" w:firstRow="1" w:lastRow="0" w:firstColumn="1" w:lastColumn="0" w:noHBand="0" w:noVBand="1"/>
      </w:tblPr>
      <w:tblGrid>
        <w:gridCol w:w="4431"/>
        <w:gridCol w:w="4431"/>
      </w:tblGrid>
      <w:tr w:rsidR="007A6A39" w:rsidRPr="007A6A39" w:rsidTr="00311F48">
        <w:tc>
          <w:tcPr>
            <w:tcW w:w="4431" w:type="dxa"/>
          </w:tcPr>
          <w:p w:rsidR="007A6A39" w:rsidRPr="007A6A39" w:rsidRDefault="007A6A39" w:rsidP="007857E5">
            <w:pPr>
              <w:pStyle w:val="afd"/>
              <w:rPr>
                <w:sz w:val="24"/>
                <w:szCs w:val="24"/>
              </w:rPr>
            </w:pPr>
            <w:r w:rsidRPr="007A6A39">
              <w:rPr>
                <w:sz w:val="24"/>
                <w:szCs w:val="24"/>
              </w:rPr>
              <w:t>Участник</w:t>
            </w:r>
          </w:p>
        </w:tc>
        <w:tc>
          <w:tcPr>
            <w:tcW w:w="4431" w:type="dxa"/>
          </w:tcPr>
          <w:p w:rsidR="007A6A39" w:rsidRPr="007A6A39" w:rsidRDefault="007A6A39" w:rsidP="007857E5">
            <w:pPr>
              <w:pStyle w:val="afd"/>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c>
          <w:tcPr>
            <w:tcW w:w="4431" w:type="dxa"/>
          </w:tcPr>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p>
          <w:p w:rsidR="007A6A39" w:rsidRPr="007A6A39" w:rsidRDefault="007A6A39" w:rsidP="007857E5">
            <w:pPr>
              <w:pStyle w:val="afd"/>
              <w:rPr>
                <w:sz w:val="24"/>
                <w:szCs w:val="24"/>
              </w:rPr>
            </w:pPr>
            <w:r w:rsidRPr="007A6A39">
              <w:rPr>
                <w:sz w:val="24"/>
                <w:szCs w:val="24"/>
              </w:rPr>
              <w:t>________________/_______________/</w:t>
            </w:r>
          </w:p>
          <w:p w:rsidR="007A6A39" w:rsidRPr="007A6A39" w:rsidRDefault="007A6A39" w:rsidP="007857E5">
            <w:pPr>
              <w:pStyle w:val="afd"/>
              <w:rPr>
                <w:sz w:val="24"/>
                <w:szCs w:val="24"/>
              </w:rPr>
            </w:pPr>
            <w:r w:rsidRPr="007A6A39">
              <w:rPr>
                <w:sz w:val="24"/>
                <w:szCs w:val="24"/>
              </w:rPr>
              <w:t>«___»______________20__года</w:t>
            </w:r>
          </w:p>
        </w:tc>
      </w:tr>
    </w:tbl>
    <w:p w:rsidR="00311F48" w:rsidRPr="00CD6C7D" w:rsidRDefault="00311F48" w:rsidP="00311F48">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A6A39" w:rsidRPr="00613A01" w:rsidRDefault="007A6A39" w:rsidP="007A6A39">
      <w:pPr>
        <w:tabs>
          <w:tab w:val="left" w:pos="4757"/>
        </w:tabs>
        <w:ind w:firstLine="0"/>
        <w:rPr>
          <w:i/>
          <w:sz w:val="24"/>
          <w:szCs w:val="24"/>
        </w:rPr>
      </w:pPr>
    </w:p>
    <w:p w:rsidR="007857E5" w:rsidRDefault="007857E5">
      <w:pPr>
        <w:suppressAutoHyphens w:val="0"/>
        <w:spacing w:line="240" w:lineRule="auto"/>
        <w:ind w:firstLine="0"/>
        <w:jc w:val="left"/>
        <w:rPr>
          <w:b/>
          <w:sz w:val="24"/>
          <w:szCs w:val="24"/>
        </w:rPr>
      </w:pPr>
      <w:r>
        <w:rPr>
          <w:szCs w:val="24"/>
        </w:rPr>
        <w:br w:type="page"/>
      </w:r>
    </w:p>
    <w:p w:rsidR="007A6A39" w:rsidRPr="007857E5" w:rsidRDefault="007A6A39" w:rsidP="007857E5">
      <w:pPr>
        <w:pStyle w:val="3"/>
        <w:rPr>
          <w:szCs w:val="24"/>
        </w:rPr>
      </w:pPr>
      <w:bookmarkStart w:id="1138" w:name="_Toc439170716"/>
      <w:bookmarkStart w:id="1139" w:name="_Toc439172818"/>
      <w:bookmarkStart w:id="1140" w:name="_Toc439173260"/>
      <w:bookmarkStart w:id="1141" w:name="_Toc439238256"/>
      <w:bookmarkStart w:id="1142" w:name="_Toc439252804"/>
      <w:bookmarkStart w:id="1143" w:name="_Toc439323777"/>
      <w:bookmarkStart w:id="1144" w:name="_Toc440357175"/>
      <w:bookmarkStart w:id="1145" w:name="_Toc440359727"/>
      <w:bookmarkStart w:id="1146" w:name="_Toc440632191"/>
      <w:bookmarkStart w:id="1147" w:name="_Toc440876011"/>
      <w:bookmarkStart w:id="1148" w:name="_Toc441131343"/>
      <w:bookmarkStart w:id="1149" w:name="_Toc447292537"/>
      <w:r w:rsidRPr="007857E5">
        <w:rPr>
          <w:szCs w:val="24"/>
        </w:rPr>
        <w:lastRenderedPageBreak/>
        <w:t>Инструкции по заполнению</w:t>
      </w:r>
      <w:bookmarkEnd w:id="1138"/>
      <w:bookmarkEnd w:id="1139"/>
      <w:bookmarkEnd w:id="1140"/>
      <w:bookmarkEnd w:id="1141"/>
      <w:bookmarkEnd w:id="1142"/>
      <w:bookmarkEnd w:id="1143"/>
      <w:bookmarkEnd w:id="1144"/>
      <w:bookmarkEnd w:id="1145"/>
      <w:bookmarkEnd w:id="1146"/>
      <w:bookmarkEnd w:id="1147"/>
      <w:bookmarkEnd w:id="1148"/>
      <w:bookmarkEnd w:id="114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w:t>
      </w:r>
      <w:proofErr w:type="spellStart"/>
      <w:r w:rsidRPr="008E5EA3">
        <w:rPr>
          <w:sz w:val="24"/>
          <w:szCs w:val="24"/>
        </w:rPr>
        <w:t>т.ч</w:t>
      </w:r>
      <w:proofErr w:type="spellEnd"/>
      <w:r w:rsidRPr="008E5EA3">
        <w:rPr>
          <w:sz w:val="24"/>
          <w:szCs w:val="24"/>
        </w:rPr>
        <w:t>. организационно-правовую форму) и свой адрес.</w:t>
      </w:r>
    </w:p>
    <w:p w:rsidR="00793B92" w:rsidRPr="00793B92" w:rsidRDefault="00793B92" w:rsidP="007857E5">
      <w:pPr>
        <w:pStyle w:val="aff6"/>
        <w:numPr>
          <w:ilvl w:val="3"/>
          <w:numId w:val="1"/>
        </w:numPr>
        <w:tabs>
          <w:tab w:val="num" w:pos="1134"/>
          <w:tab w:val="num" w:pos="1276"/>
        </w:tabs>
        <w:suppressAutoHyphens w:val="0"/>
        <w:spacing w:before="100" w:beforeAutospacing="1" w:line="240" w:lineRule="auto"/>
        <w:rPr>
          <w:sz w:val="24"/>
          <w:szCs w:val="24"/>
        </w:rPr>
      </w:pPr>
      <w:r w:rsidRPr="00793B92">
        <w:rPr>
          <w:sz w:val="24"/>
          <w:szCs w:val="24"/>
        </w:rPr>
        <w:t>Участник должен заполнить все поля и графы, относящиеся к самому Участнику, а также к настоящему запросу предложений. Поля и графы, относящиеся к Организатору, не заполняются.</w:t>
      </w:r>
    </w:p>
    <w:p w:rsidR="007857E5" w:rsidRDefault="007857E5">
      <w:pPr>
        <w:suppressAutoHyphens w:val="0"/>
        <w:spacing w:line="240" w:lineRule="auto"/>
        <w:ind w:firstLine="0"/>
        <w:jc w:val="left"/>
        <w:rPr>
          <w:lang w:eastAsia="ru-RU"/>
        </w:rPr>
      </w:pPr>
      <w:r>
        <w:rPr>
          <w:lang w:eastAsia="ru-RU"/>
        </w:rPr>
        <w:br w:type="page"/>
      </w:r>
    </w:p>
    <w:p w:rsidR="007857E5" w:rsidRPr="007A6A39" w:rsidRDefault="00E47073" w:rsidP="007857E5">
      <w:pPr>
        <w:pStyle w:val="2"/>
        <w:pageBreakBefore/>
        <w:tabs>
          <w:tab w:val="clear" w:pos="0"/>
          <w:tab w:val="clear" w:pos="1700"/>
          <w:tab w:val="num" w:pos="1134"/>
        </w:tabs>
        <w:spacing w:before="100" w:beforeAutospacing="1" w:after="100" w:afterAutospacing="1" w:line="240" w:lineRule="auto"/>
      </w:pPr>
      <w:bookmarkStart w:id="1150" w:name="_Ref440272274"/>
      <w:bookmarkStart w:id="1151" w:name="_Ref440274756"/>
      <w:bookmarkStart w:id="1152" w:name="_Toc447292538"/>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150"/>
      <w:bookmarkEnd w:id="1151"/>
      <w:bookmarkEnd w:id="1152"/>
    </w:p>
    <w:p w:rsidR="007857E5" w:rsidRPr="00E47073" w:rsidRDefault="007857E5" w:rsidP="007857E5">
      <w:pPr>
        <w:pStyle w:val="3"/>
        <w:rPr>
          <w:szCs w:val="24"/>
        </w:rPr>
      </w:pPr>
      <w:bookmarkStart w:id="1153" w:name="_Toc439170718"/>
      <w:bookmarkStart w:id="1154" w:name="_Toc439172820"/>
      <w:bookmarkStart w:id="1155" w:name="_Toc439173262"/>
      <w:bookmarkStart w:id="1156" w:name="_Toc439238258"/>
      <w:bookmarkStart w:id="1157" w:name="_Toc439252806"/>
      <w:bookmarkStart w:id="1158" w:name="_Toc439323779"/>
      <w:bookmarkStart w:id="1159" w:name="_Toc440357177"/>
      <w:bookmarkStart w:id="1160" w:name="_Toc440359729"/>
      <w:bookmarkStart w:id="1161" w:name="_Toc440632193"/>
      <w:bookmarkStart w:id="1162" w:name="_Toc440876013"/>
      <w:bookmarkStart w:id="1163" w:name="_Toc441131345"/>
      <w:bookmarkStart w:id="1164" w:name="_Toc447292539"/>
      <w:r w:rsidRPr="00E47073">
        <w:rPr>
          <w:szCs w:val="24"/>
        </w:rPr>
        <w:t xml:space="preserve">Форма </w:t>
      </w:r>
      <w:bookmarkEnd w:id="1153"/>
      <w:r w:rsidR="00E47073" w:rsidRPr="00E47073">
        <w:rPr>
          <w:szCs w:val="24"/>
        </w:rPr>
        <w:t>согласия Участника налоговым органам на разглашение сведений, составляющих налоговую тайну</w:t>
      </w:r>
      <w:bookmarkEnd w:id="1154"/>
      <w:bookmarkEnd w:id="1155"/>
      <w:bookmarkEnd w:id="1156"/>
      <w:bookmarkEnd w:id="1157"/>
      <w:bookmarkEnd w:id="1158"/>
      <w:bookmarkEnd w:id="1159"/>
      <w:bookmarkEnd w:id="1160"/>
      <w:bookmarkEnd w:id="1161"/>
      <w:bookmarkEnd w:id="1162"/>
      <w:bookmarkEnd w:id="1163"/>
      <w:bookmarkEnd w:id="1164"/>
    </w:p>
    <w:p w:rsidR="007857E5" w:rsidRPr="00F647F7" w:rsidRDefault="007857E5" w:rsidP="007857E5">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7857E5" w:rsidRDefault="007857E5" w:rsidP="007857E5">
      <w:pPr>
        <w:tabs>
          <w:tab w:val="left" w:pos="4757"/>
        </w:tabs>
        <w:spacing w:line="240" w:lineRule="auto"/>
        <w:ind w:left="1134" w:firstLine="0"/>
        <w:jc w:val="left"/>
        <w:rPr>
          <w:sz w:val="24"/>
          <w:szCs w:val="24"/>
        </w:rPr>
      </w:pPr>
    </w:p>
    <w:p w:rsidR="007857E5" w:rsidRPr="007A6A39" w:rsidRDefault="007857E5" w:rsidP="007857E5">
      <w:pPr>
        <w:tabs>
          <w:tab w:val="left" w:pos="4757"/>
        </w:tabs>
        <w:spacing w:line="240" w:lineRule="auto"/>
        <w:ind w:left="1134" w:firstLine="0"/>
        <w:jc w:val="left"/>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7857E5">
      <w:pPr>
        <w:contextualSpacing/>
        <w:jc w:val="right"/>
        <w:rPr>
          <w:sz w:val="24"/>
          <w:szCs w:val="24"/>
        </w:rPr>
      </w:pPr>
    </w:p>
    <w:p w:rsidR="007857E5" w:rsidRPr="007857E5" w:rsidRDefault="007857E5" w:rsidP="007857E5">
      <w:pPr>
        <w:keepNext/>
        <w:spacing w:line="240" w:lineRule="auto"/>
        <w:jc w:val="center"/>
        <w:outlineLvl w:val="1"/>
        <w:rPr>
          <w:b/>
          <w:bCs w:val="0"/>
          <w:snapToGrid w:val="0"/>
          <w:sz w:val="24"/>
          <w:szCs w:val="24"/>
        </w:rPr>
      </w:pPr>
      <w:bookmarkStart w:id="1165" w:name="_Toc300142269"/>
      <w:bookmarkStart w:id="1166" w:name="_Toc309735391"/>
      <w:bookmarkStart w:id="1167"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165"/>
      <w:r w:rsidRPr="007857E5">
        <w:rPr>
          <w:b/>
          <w:bCs w:val="0"/>
          <w:snapToGrid w:val="0"/>
          <w:sz w:val="24"/>
          <w:szCs w:val="24"/>
        </w:rPr>
        <w:t xml:space="preserve"> </w:t>
      </w:r>
      <w:bookmarkEnd w:id="1166"/>
      <w:bookmarkEnd w:id="1167"/>
    </w:p>
    <w:p w:rsidR="007857E5" w:rsidRPr="007857E5" w:rsidRDefault="007857E5" w:rsidP="007857E5">
      <w:pPr>
        <w:jc w:val="center"/>
        <w:rPr>
          <w:b/>
          <w:bCs w:val="0"/>
          <w:snapToGrid w:val="0"/>
          <w:sz w:val="24"/>
          <w:szCs w:val="24"/>
        </w:rPr>
      </w:pPr>
      <w:r w:rsidRPr="007857E5">
        <w:rPr>
          <w:b/>
          <w:bCs w:val="0"/>
          <w:snapToGrid w:val="0"/>
          <w:sz w:val="24"/>
          <w:szCs w:val="24"/>
        </w:rPr>
        <w:t>от «_____» ____________ 201____ г.</w:t>
      </w:r>
    </w:p>
    <w:p w:rsidR="007857E5" w:rsidRPr="007857E5" w:rsidRDefault="007857E5" w:rsidP="007857E5">
      <w:pPr>
        <w:spacing w:line="240" w:lineRule="auto"/>
        <w:jc w:val="center"/>
        <w:rPr>
          <w:bCs w:val="0"/>
          <w:snapToGrid w:val="0"/>
          <w:sz w:val="24"/>
          <w:szCs w:val="24"/>
        </w:rPr>
      </w:pPr>
    </w:p>
    <w:p w:rsidR="007857E5" w:rsidRPr="007857E5" w:rsidRDefault="007857E5" w:rsidP="007857E5">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7857E5">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7857E5">
      <w:pPr>
        <w:spacing w:line="240" w:lineRule="auto"/>
        <w:rPr>
          <w:bCs w:val="0"/>
          <w:snapToGrid w:val="0"/>
          <w:sz w:val="24"/>
          <w:szCs w:val="24"/>
        </w:rPr>
      </w:pPr>
    </w:p>
    <w:p w:rsidR="007857E5" w:rsidRPr="007857E5" w:rsidRDefault="007857E5" w:rsidP="007857E5">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7857E5">
      <w:pPr>
        <w:spacing w:line="240" w:lineRule="auto"/>
        <w:rPr>
          <w:bCs w:val="0"/>
          <w:snapToGrid w:val="0"/>
          <w:sz w:val="24"/>
          <w:szCs w:val="24"/>
        </w:rPr>
      </w:pPr>
      <w:r w:rsidRPr="007857E5">
        <w:rPr>
          <w:bCs w:val="0"/>
          <w:snapToGrid w:val="0"/>
          <w:sz w:val="24"/>
          <w:szCs w:val="24"/>
        </w:rPr>
        <w:t xml:space="preserve">       (Подпись уполномоченного представителя)                                     (Ф.И.О. и должность подписавшего)</w:t>
      </w:r>
    </w:p>
    <w:p w:rsidR="007857E5" w:rsidRPr="007857E5" w:rsidRDefault="007857E5" w:rsidP="007857E5">
      <w:pPr>
        <w:spacing w:line="240" w:lineRule="auto"/>
        <w:rPr>
          <w:b/>
          <w:snapToGrid w:val="0"/>
          <w:sz w:val="24"/>
          <w:szCs w:val="24"/>
        </w:rPr>
      </w:pPr>
    </w:p>
    <w:p w:rsidR="007857E5" w:rsidRPr="007857E5" w:rsidRDefault="007857E5" w:rsidP="007857E5">
      <w:pPr>
        <w:spacing w:line="240" w:lineRule="auto"/>
        <w:rPr>
          <w:b/>
          <w:snapToGrid w:val="0"/>
          <w:sz w:val="24"/>
          <w:szCs w:val="24"/>
        </w:rPr>
      </w:pPr>
      <w:r w:rsidRPr="007857E5">
        <w:rPr>
          <w:b/>
          <w:snapToGrid w:val="0"/>
          <w:sz w:val="24"/>
          <w:szCs w:val="24"/>
        </w:rPr>
        <w:t>М.П.</w:t>
      </w:r>
    </w:p>
    <w:p w:rsidR="007857E5" w:rsidRPr="007857E5" w:rsidRDefault="007857E5" w:rsidP="007857E5">
      <w:pPr>
        <w:spacing w:line="240" w:lineRule="auto"/>
        <w:rPr>
          <w:b/>
          <w:bCs w:val="0"/>
          <w:snapToGrid w:val="0"/>
          <w:sz w:val="24"/>
          <w:szCs w:val="24"/>
        </w:rPr>
      </w:pPr>
    </w:p>
    <w:p w:rsidR="007857E5" w:rsidRPr="007857E5" w:rsidRDefault="007857E5" w:rsidP="007857E5">
      <w:pPr>
        <w:spacing w:line="240" w:lineRule="auto"/>
        <w:rPr>
          <w:b/>
          <w:bCs w:val="0"/>
          <w:snapToGrid w:val="0"/>
          <w:sz w:val="24"/>
          <w:szCs w:val="24"/>
        </w:rPr>
      </w:pPr>
    </w:p>
    <w:p w:rsidR="007857E5" w:rsidRPr="007857E5" w:rsidRDefault="007857E5" w:rsidP="007857E5">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firstRow="1" w:lastRow="0" w:firstColumn="1" w:lastColumn="0" w:noHBand="0" w:noVBand="1"/>
      </w:tblPr>
      <w:tblGrid>
        <w:gridCol w:w="4431"/>
        <w:gridCol w:w="4431"/>
      </w:tblGrid>
      <w:tr w:rsidR="007857E5" w:rsidRPr="007857E5" w:rsidTr="007857E5">
        <w:tc>
          <w:tcPr>
            <w:tcW w:w="4431" w:type="dxa"/>
          </w:tcPr>
          <w:p w:rsidR="007857E5" w:rsidRPr="007857E5" w:rsidRDefault="007857E5" w:rsidP="007857E5">
            <w:pPr>
              <w:pStyle w:val="afd"/>
              <w:rPr>
                <w:sz w:val="24"/>
                <w:szCs w:val="24"/>
              </w:rPr>
            </w:pPr>
          </w:p>
        </w:tc>
        <w:tc>
          <w:tcPr>
            <w:tcW w:w="4431" w:type="dxa"/>
          </w:tcPr>
          <w:p w:rsidR="007857E5" w:rsidRPr="007857E5" w:rsidRDefault="007857E5" w:rsidP="007857E5">
            <w:pPr>
              <w:pStyle w:val="afd"/>
              <w:rPr>
                <w:sz w:val="24"/>
                <w:szCs w:val="24"/>
              </w:rPr>
            </w:pPr>
          </w:p>
        </w:tc>
      </w:tr>
      <w:tr w:rsidR="007857E5" w:rsidRPr="007A6A39" w:rsidTr="007857E5">
        <w:tc>
          <w:tcPr>
            <w:tcW w:w="4431" w:type="dxa"/>
          </w:tcPr>
          <w:p w:rsidR="007857E5" w:rsidRPr="007A6A39" w:rsidRDefault="007857E5" w:rsidP="007857E5">
            <w:pPr>
              <w:pStyle w:val="afd"/>
              <w:rPr>
                <w:sz w:val="24"/>
                <w:szCs w:val="24"/>
              </w:rPr>
            </w:pPr>
          </w:p>
        </w:tc>
        <w:tc>
          <w:tcPr>
            <w:tcW w:w="4431" w:type="dxa"/>
          </w:tcPr>
          <w:p w:rsidR="007857E5" w:rsidRPr="007A6A39" w:rsidRDefault="007857E5" w:rsidP="007857E5">
            <w:pPr>
              <w:pStyle w:val="afd"/>
              <w:rPr>
                <w:sz w:val="24"/>
                <w:szCs w:val="24"/>
              </w:rPr>
            </w:pPr>
          </w:p>
        </w:tc>
      </w:tr>
    </w:tbl>
    <w:p w:rsidR="007857E5" w:rsidRPr="00CD6C7D" w:rsidRDefault="007857E5" w:rsidP="007857E5">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7857E5" w:rsidRPr="00613A01" w:rsidRDefault="007857E5" w:rsidP="007857E5">
      <w:pPr>
        <w:tabs>
          <w:tab w:val="left" w:pos="4757"/>
        </w:tabs>
        <w:ind w:firstLine="0"/>
        <w:rPr>
          <w:i/>
          <w:sz w:val="24"/>
          <w:szCs w:val="24"/>
        </w:rPr>
      </w:pPr>
    </w:p>
    <w:p w:rsidR="007857E5" w:rsidRDefault="007857E5" w:rsidP="007857E5">
      <w:pPr>
        <w:suppressAutoHyphens w:val="0"/>
        <w:spacing w:line="240" w:lineRule="auto"/>
        <w:ind w:firstLine="0"/>
        <w:jc w:val="left"/>
        <w:rPr>
          <w:b/>
          <w:sz w:val="24"/>
          <w:szCs w:val="24"/>
        </w:rPr>
      </w:pPr>
      <w:r>
        <w:rPr>
          <w:szCs w:val="24"/>
        </w:rPr>
        <w:br w:type="page"/>
      </w:r>
    </w:p>
    <w:p w:rsidR="007857E5" w:rsidRPr="007857E5" w:rsidRDefault="007857E5" w:rsidP="007857E5">
      <w:pPr>
        <w:pStyle w:val="3"/>
        <w:rPr>
          <w:szCs w:val="24"/>
        </w:rPr>
      </w:pPr>
      <w:bookmarkStart w:id="1168" w:name="_Toc439170719"/>
      <w:bookmarkStart w:id="1169" w:name="_Toc439172821"/>
      <w:bookmarkStart w:id="1170" w:name="_Toc439173263"/>
      <w:bookmarkStart w:id="1171" w:name="_Toc439238259"/>
      <w:bookmarkStart w:id="1172" w:name="_Toc439252807"/>
      <w:bookmarkStart w:id="1173" w:name="_Toc439323780"/>
      <w:bookmarkStart w:id="1174" w:name="_Toc440357178"/>
      <w:bookmarkStart w:id="1175" w:name="_Toc440359730"/>
      <w:bookmarkStart w:id="1176" w:name="_Toc440632194"/>
      <w:bookmarkStart w:id="1177" w:name="_Toc440876014"/>
      <w:bookmarkStart w:id="1178" w:name="_Toc441131346"/>
      <w:bookmarkStart w:id="1179" w:name="_Toc447292540"/>
      <w:r w:rsidRPr="007857E5">
        <w:rPr>
          <w:szCs w:val="24"/>
        </w:rPr>
        <w:lastRenderedPageBreak/>
        <w:t>Инструкции по заполнению</w:t>
      </w:r>
      <w:bookmarkEnd w:id="1168"/>
      <w:bookmarkEnd w:id="1169"/>
      <w:bookmarkEnd w:id="1170"/>
      <w:bookmarkEnd w:id="1171"/>
      <w:bookmarkEnd w:id="1172"/>
      <w:bookmarkEnd w:id="1173"/>
      <w:bookmarkEnd w:id="1174"/>
      <w:bookmarkEnd w:id="1175"/>
      <w:bookmarkEnd w:id="1176"/>
      <w:bookmarkEnd w:id="1177"/>
      <w:bookmarkEnd w:id="1178"/>
      <w:bookmarkEnd w:id="1179"/>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Pr="008E5EA3">
        <w:rPr>
          <w:sz w:val="24"/>
          <w:szCs w:val="24"/>
        </w:rPr>
        <w:t>.</w:t>
      </w:r>
    </w:p>
    <w:p w:rsidR="007857E5"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pPr>
        <w:suppressAutoHyphens w:val="0"/>
        <w:spacing w:line="240" w:lineRule="auto"/>
        <w:ind w:firstLine="0"/>
        <w:jc w:val="left"/>
        <w:rPr>
          <w:lang w:eastAsia="ru-RU"/>
        </w:rPr>
      </w:pPr>
      <w:r>
        <w:rPr>
          <w:lang w:eastAsia="ru-RU"/>
        </w:rPr>
        <w:br w:type="page"/>
      </w:r>
    </w:p>
    <w:p w:rsidR="00E47073" w:rsidRDefault="00E47073" w:rsidP="00E47073">
      <w:pPr>
        <w:pStyle w:val="2"/>
        <w:pageBreakBefore/>
        <w:tabs>
          <w:tab w:val="clear" w:pos="0"/>
          <w:tab w:val="clear" w:pos="1700"/>
          <w:tab w:val="num" w:pos="1134"/>
        </w:tabs>
        <w:spacing w:before="100" w:beforeAutospacing="1" w:after="100" w:afterAutospacing="1" w:line="240" w:lineRule="auto"/>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635719">
      <w:pPr>
        <w:pStyle w:val="2"/>
        <w:pageBreakBefore/>
        <w:tabs>
          <w:tab w:val="clear" w:pos="0"/>
          <w:tab w:val="clear" w:pos="1700"/>
          <w:tab w:val="num" w:pos="1134"/>
          <w:tab w:val="num" w:pos="5104"/>
        </w:tabs>
        <w:spacing w:before="100" w:beforeAutospacing="1" w:after="100" w:afterAutospacing="1" w:line="240" w:lineRule="auto"/>
        <w:rPr>
          <w:color w:val="000000"/>
        </w:rPr>
      </w:pPr>
      <w:bookmarkStart w:id="1180" w:name="_Ref93268095"/>
      <w:bookmarkStart w:id="1181" w:name="_Ref93268099"/>
      <w:bookmarkStart w:id="1182" w:name="_Toc98253958"/>
      <w:bookmarkStart w:id="1183" w:name="_Toc165173884"/>
      <w:bookmarkStart w:id="1184" w:name="_Toc423423678"/>
      <w:bookmarkStart w:id="1185" w:name="_Ref440272510"/>
      <w:bookmarkStart w:id="1186" w:name="_Ref440274961"/>
      <w:bookmarkStart w:id="1187" w:name="_Toc447292541"/>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180"/>
      <w:bookmarkEnd w:id="1181"/>
      <w:bookmarkEnd w:id="1182"/>
      <w:bookmarkEnd w:id="1183"/>
      <w:bookmarkEnd w:id="1184"/>
      <w:bookmarkEnd w:id="1185"/>
      <w:bookmarkEnd w:id="1186"/>
      <w:bookmarkEnd w:id="1187"/>
    </w:p>
    <w:p w:rsidR="00635719" w:rsidRPr="00F647F7" w:rsidRDefault="00635719" w:rsidP="00635719">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635719">
      <w:pPr>
        <w:pStyle w:val="3"/>
        <w:rPr>
          <w:szCs w:val="24"/>
        </w:rPr>
      </w:pPr>
      <w:bookmarkStart w:id="1188" w:name="_Toc90385125"/>
      <w:bookmarkStart w:id="1189" w:name="_Toc439170705"/>
      <w:bookmarkStart w:id="1190" w:name="_Toc439172807"/>
      <w:bookmarkStart w:id="1191" w:name="_Toc439173268"/>
      <w:bookmarkStart w:id="1192" w:name="_Toc439238264"/>
      <w:bookmarkStart w:id="1193" w:name="_Toc439252812"/>
      <w:bookmarkStart w:id="1194" w:name="_Toc439323785"/>
      <w:bookmarkStart w:id="1195" w:name="_Toc440357183"/>
      <w:bookmarkStart w:id="1196" w:name="_Toc440359735"/>
      <w:bookmarkStart w:id="1197" w:name="_Toc440632199"/>
      <w:bookmarkStart w:id="1198" w:name="_Toc440876016"/>
      <w:bookmarkStart w:id="1199" w:name="_Toc441131348"/>
      <w:bookmarkStart w:id="1200" w:name="_Toc447292542"/>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88"/>
      <w:bookmarkEnd w:id="1189"/>
      <w:bookmarkEnd w:id="1190"/>
      <w:bookmarkEnd w:id="1191"/>
      <w:bookmarkEnd w:id="1192"/>
      <w:bookmarkEnd w:id="1193"/>
      <w:bookmarkEnd w:id="1194"/>
      <w:bookmarkEnd w:id="1195"/>
      <w:bookmarkEnd w:id="1196"/>
      <w:bookmarkEnd w:id="1197"/>
      <w:bookmarkEnd w:id="1198"/>
      <w:bookmarkEnd w:id="1199"/>
      <w:bookmarkEnd w:id="1200"/>
    </w:p>
    <w:p w:rsidR="00635719" w:rsidRPr="00F647F7" w:rsidRDefault="00635719" w:rsidP="00635719">
      <w:pPr>
        <w:pBdr>
          <w:top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начало формы</w:t>
      </w:r>
    </w:p>
    <w:p w:rsidR="00635719" w:rsidRPr="00F647F7" w:rsidRDefault="00635719" w:rsidP="00635719">
      <w:pPr>
        <w:spacing w:line="240" w:lineRule="auto"/>
        <w:ind w:firstLine="0"/>
        <w:jc w:val="left"/>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jc w:val="center"/>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635719">
      <w:pPr>
        <w:spacing w:line="240" w:lineRule="auto"/>
        <w:ind w:firstLine="0"/>
        <w:rPr>
          <w:color w:val="000000"/>
          <w:sz w:val="24"/>
          <w:szCs w:val="24"/>
        </w:rPr>
      </w:pPr>
    </w:p>
    <w:p w:rsidR="00635719" w:rsidRPr="00F647F7" w:rsidRDefault="00635719" w:rsidP="00635719">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635719">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635719">
            <w:pPr>
              <w:spacing w:line="240" w:lineRule="auto"/>
              <w:ind w:firstLine="0"/>
              <w:jc w:val="center"/>
              <w:rPr>
                <w:b/>
              </w:rPr>
            </w:pPr>
            <w:r w:rsidRPr="008E5EA3">
              <w:rPr>
                <w:b/>
              </w:rPr>
              <w:t xml:space="preserve">№ </w:t>
            </w:r>
            <w:proofErr w:type="gramStart"/>
            <w:r w:rsidRPr="008E5EA3">
              <w:rPr>
                <w:b/>
              </w:rPr>
              <w:t>п</w:t>
            </w:r>
            <w:proofErr w:type="gramEnd"/>
            <w:r w:rsidRPr="008E5EA3">
              <w:rPr>
                <w:b/>
              </w:rPr>
              <w:t>/п</w:t>
            </w:r>
          </w:p>
        </w:tc>
        <w:tc>
          <w:tcPr>
            <w:tcW w:w="3284"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продукции, тип, марка</w:t>
            </w:r>
          </w:p>
        </w:tc>
        <w:tc>
          <w:tcPr>
            <w:tcW w:w="1689" w:type="dxa"/>
            <w:vMerge w:val="restart"/>
            <w:vAlign w:val="center"/>
          </w:tcPr>
          <w:p w:rsidR="00635719" w:rsidRPr="008E5EA3" w:rsidRDefault="00635719" w:rsidP="00635719">
            <w:pPr>
              <w:pStyle w:val="aff0"/>
              <w:spacing w:before="0" w:after="0"/>
              <w:ind w:left="0" w:right="0"/>
              <w:jc w:val="center"/>
              <w:rPr>
                <w:b/>
              </w:rPr>
            </w:pPr>
            <w:r w:rsidRPr="008E5EA3">
              <w:rPr>
                <w:b/>
              </w:rPr>
              <w:t>Наименование организации</w:t>
            </w:r>
          </w:p>
        </w:tc>
        <w:tc>
          <w:tcPr>
            <w:tcW w:w="2708" w:type="dxa"/>
            <w:gridSpan w:val="2"/>
            <w:vAlign w:val="center"/>
          </w:tcPr>
          <w:p w:rsidR="00635719" w:rsidRPr="008E5EA3" w:rsidRDefault="00635719" w:rsidP="00635719">
            <w:pPr>
              <w:pStyle w:val="aff0"/>
              <w:spacing w:before="0" w:after="0"/>
              <w:ind w:left="0" w:right="0"/>
              <w:jc w:val="center"/>
              <w:rPr>
                <w:b/>
              </w:rPr>
            </w:pPr>
            <w:r w:rsidRPr="008E5EA3">
              <w:rPr>
                <w:b/>
              </w:rPr>
              <w:t>Стоимость продукции</w:t>
            </w:r>
          </w:p>
        </w:tc>
        <w:tc>
          <w:tcPr>
            <w:tcW w:w="1349" w:type="dxa"/>
            <w:vMerge w:val="restart"/>
            <w:vAlign w:val="center"/>
          </w:tcPr>
          <w:p w:rsidR="00635719" w:rsidRPr="008E5EA3" w:rsidRDefault="00635719" w:rsidP="00635719">
            <w:pPr>
              <w:pStyle w:val="aff0"/>
              <w:spacing w:before="0" w:after="0"/>
              <w:ind w:left="0" w:right="0"/>
              <w:jc w:val="center"/>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635719">
            <w:pPr>
              <w:pStyle w:val="aff0"/>
              <w:spacing w:before="0" w:after="0"/>
              <w:ind w:left="0" w:right="0"/>
              <w:jc w:val="center"/>
            </w:pPr>
          </w:p>
        </w:tc>
        <w:tc>
          <w:tcPr>
            <w:tcW w:w="3284" w:type="dxa"/>
            <w:vMerge/>
            <w:vAlign w:val="center"/>
          </w:tcPr>
          <w:p w:rsidR="00635719" w:rsidRPr="008E5EA3" w:rsidRDefault="00635719" w:rsidP="00635719">
            <w:pPr>
              <w:pStyle w:val="aff0"/>
              <w:spacing w:before="0" w:after="0"/>
              <w:ind w:left="0" w:right="0"/>
              <w:jc w:val="center"/>
            </w:pPr>
          </w:p>
        </w:tc>
        <w:tc>
          <w:tcPr>
            <w:tcW w:w="1689" w:type="dxa"/>
            <w:vMerge/>
            <w:vAlign w:val="center"/>
          </w:tcPr>
          <w:p w:rsidR="00635719" w:rsidRPr="008E5EA3" w:rsidRDefault="00635719" w:rsidP="00635719">
            <w:pPr>
              <w:pStyle w:val="aff0"/>
              <w:spacing w:before="0" w:after="0"/>
              <w:ind w:left="0" w:right="0"/>
              <w:jc w:val="center"/>
            </w:pPr>
          </w:p>
        </w:tc>
        <w:tc>
          <w:tcPr>
            <w:tcW w:w="1432" w:type="dxa"/>
            <w:vAlign w:val="center"/>
          </w:tcPr>
          <w:p w:rsidR="00635719" w:rsidRPr="008E5EA3" w:rsidRDefault="00635719" w:rsidP="00635719">
            <w:pPr>
              <w:pStyle w:val="aff0"/>
              <w:spacing w:before="0" w:after="0"/>
              <w:ind w:left="0" w:right="0"/>
              <w:jc w:val="center"/>
              <w:rPr>
                <w:b/>
              </w:rPr>
            </w:pPr>
            <w:r w:rsidRPr="008E5EA3">
              <w:rPr>
                <w:b/>
              </w:rPr>
              <w:t>в денежном выражении, руб. (без НДС)</w:t>
            </w:r>
          </w:p>
        </w:tc>
        <w:tc>
          <w:tcPr>
            <w:tcW w:w="1276" w:type="dxa"/>
            <w:vAlign w:val="center"/>
          </w:tcPr>
          <w:p w:rsidR="00635719" w:rsidRPr="008E5EA3" w:rsidRDefault="00635719" w:rsidP="00635719">
            <w:pPr>
              <w:pStyle w:val="aff0"/>
              <w:spacing w:before="0" w:after="0"/>
              <w:ind w:left="0" w:right="0"/>
              <w:jc w:val="center"/>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635719">
            <w:pPr>
              <w:pStyle w:val="aff0"/>
              <w:spacing w:before="0" w:after="0"/>
              <w:ind w:left="0" w:right="0"/>
              <w:jc w:val="cente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CB550A">
            <w:pPr>
              <w:pStyle w:val="aff1"/>
              <w:numPr>
                <w:ilvl w:val="0"/>
                <w:numId w:val="62"/>
              </w:numPr>
              <w:suppressAutoHyphens w:val="0"/>
              <w:spacing w:before="0" w:after="0"/>
              <w:ind w:left="0" w:right="0"/>
              <w:jc w:val="center"/>
              <w:rPr>
                <w:color w:val="000000"/>
                <w:sz w:val="22"/>
              </w:rPr>
            </w:pP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E0250C" w:rsidTr="00635719">
        <w:trPr>
          <w:trHeight w:val="256"/>
        </w:trPr>
        <w:tc>
          <w:tcPr>
            <w:tcW w:w="640" w:type="dxa"/>
            <w:vAlign w:val="center"/>
          </w:tcPr>
          <w:p w:rsidR="00635719" w:rsidRPr="008E5EA3" w:rsidRDefault="00635719" w:rsidP="00635719">
            <w:pPr>
              <w:pStyle w:val="aff1"/>
              <w:spacing w:before="0" w:after="0"/>
              <w:ind w:left="0" w:right="0"/>
              <w:jc w:val="center"/>
              <w:rPr>
                <w:color w:val="000000"/>
                <w:sz w:val="22"/>
              </w:rPr>
            </w:pPr>
            <w:r w:rsidRPr="008E5EA3">
              <w:rPr>
                <w:color w:val="000000"/>
                <w:sz w:val="22"/>
              </w:rPr>
              <w:t>…</w:t>
            </w:r>
          </w:p>
        </w:tc>
        <w:tc>
          <w:tcPr>
            <w:tcW w:w="3284" w:type="dxa"/>
            <w:vAlign w:val="center"/>
          </w:tcPr>
          <w:p w:rsidR="00635719" w:rsidRPr="008E5EA3" w:rsidRDefault="00635719" w:rsidP="00635719">
            <w:pPr>
              <w:pStyle w:val="aff1"/>
              <w:spacing w:before="0" w:after="0"/>
              <w:ind w:left="0" w:right="0"/>
              <w:jc w:val="center"/>
              <w:rPr>
                <w:sz w:val="22"/>
              </w:rPr>
            </w:pPr>
          </w:p>
        </w:tc>
        <w:tc>
          <w:tcPr>
            <w:tcW w:w="1689" w:type="dxa"/>
            <w:vAlign w:val="center"/>
          </w:tcPr>
          <w:p w:rsidR="00635719" w:rsidRPr="008E5EA3" w:rsidRDefault="00635719" w:rsidP="00635719">
            <w:pPr>
              <w:pStyle w:val="aff1"/>
              <w:spacing w:before="0" w:after="0"/>
              <w:ind w:left="0" w:right="0"/>
              <w:jc w:val="center"/>
              <w:rPr>
                <w:sz w:val="22"/>
              </w:rPr>
            </w:pPr>
          </w:p>
        </w:tc>
        <w:tc>
          <w:tcPr>
            <w:tcW w:w="1432" w:type="dxa"/>
            <w:vAlign w:val="center"/>
          </w:tcPr>
          <w:p w:rsidR="00635719" w:rsidRPr="008E5EA3" w:rsidRDefault="00635719" w:rsidP="00635719">
            <w:pPr>
              <w:pStyle w:val="aff1"/>
              <w:spacing w:before="0" w:after="0"/>
              <w:ind w:left="0" w:right="0"/>
              <w:jc w:val="center"/>
              <w:rPr>
                <w:sz w:val="22"/>
              </w:rPr>
            </w:pPr>
          </w:p>
        </w:tc>
        <w:tc>
          <w:tcPr>
            <w:tcW w:w="1276" w:type="dxa"/>
            <w:vAlign w:val="center"/>
          </w:tcPr>
          <w:p w:rsidR="00635719" w:rsidRPr="008E5EA3" w:rsidRDefault="00635719" w:rsidP="00635719">
            <w:pPr>
              <w:pStyle w:val="aff1"/>
              <w:spacing w:before="0" w:after="0"/>
              <w:ind w:left="0" w:right="0"/>
              <w:jc w:val="center"/>
              <w:rPr>
                <w:sz w:val="22"/>
              </w:rPr>
            </w:pPr>
          </w:p>
        </w:tc>
        <w:tc>
          <w:tcPr>
            <w:tcW w:w="1349" w:type="dxa"/>
            <w:vAlign w:val="center"/>
          </w:tcPr>
          <w:p w:rsidR="00635719" w:rsidRPr="008E5EA3" w:rsidRDefault="00635719" w:rsidP="00635719">
            <w:pPr>
              <w:pStyle w:val="aff1"/>
              <w:spacing w:before="0" w:after="0"/>
              <w:ind w:left="0" w:right="0"/>
              <w:jc w:val="center"/>
              <w:rPr>
                <w:sz w:val="22"/>
              </w:rPr>
            </w:pPr>
          </w:p>
        </w:tc>
      </w:tr>
      <w:tr w:rsidR="00635719" w:rsidRPr="000A7DB0" w:rsidTr="00635719">
        <w:trPr>
          <w:trHeight w:val="269"/>
        </w:trPr>
        <w:tc>
          <w:tcPr>
            <w:tcW w:w="5613" w:type="dxa"/>
            <w:gridSpan w:val="3"/>
            <w:vAlign w:val="center"/>
          </w:tcPr>
          <w:p w:rsidR="00635719" w:rsidRPr="008E5EA3" w:rsidRDefault="00635719" w:rsidP="00635719">
            <w:pPr>
              <w:pStyle w:val="aff1"/>
              <w:spacing w:before="0" w:after="0"/>
              <w:ind w:left="0" w:right="0"/>
              <w:rPr>
                <w:b/>
                <w:sz w:val="22"/>
              </w:rPr>
            </w:pPr>
            <w:r w:rsidRPr="008E5EA3">
              <w:rPr>
                <w:b/>
                <w:sz w:val="22"/>
              </w:rPr>
              <w:t>ИТОГО</w:t>
            </w:r>
          </w:p>
        </w:tc>
        <w:tc>
          <w:tcPr>
            <w:tcW w:w="1432" w:type="dxa"/>
            <w:vAlign w:val="center"/>
          </w:tcPr>
          <w:p w:rsidR="00635719" w:rsidRPr="008E5EA3" w:rsidRDefault="00635719" w:rsidP="00635719">
            <w:pPr>
              <w:pStyle w:val="aff1"/>
              <w:spacing w:before="0" w:after="0"/>
              <w:ind w:left="0" w:right="0"/>
              <w:jc w:val="center"/>
              <w:rPr>
                <w:b/>
                <w:sz w:val="22"/>
              </w:rPr>
            </w:pPr>
          </w:p>
        </w:tc>
        <w:tc>
          <w:tcPr>
            <w:tcW w:w="1276" w:type="dxa"/>
            <w:vAlign w:val="center"/>
          </w:tcPr>
          <w:p w:rsidR="00635719" w:rsidRPr="008E5EA3" w:rsidRDefault="00635719" w:rsidP="00635719">
            <w:pPr>
              <w:pStyle w:val="aff1"/>
              <w:spacing w:before="0" w:after="0"/>
              <w:ind w:left="0" w:right="0"/>
              <w:jc w:val="center"/>
              <w:rPr>
                <w:b/>
                <w:sz w:val="22"/>
              </w:rPr>
            </w:pPr>
            <w:r w:rsidRPr="008E5EA3">
              <w:rPr>
                <w:b/>
                <w:sz w:val="22"/>
              </w:rPr>
              <w:t>100%</w:t>
            </w:r>
          </w:p>
        </w:tc>
        <w:tc>
          <w:tcPr>
            <w:tcW w:w="1349" w:type="dxa"/>
            <w:vAlign w:val="center"/>
          </w:tcPr>
          <w:p w:rsidR="00635719" w:rsidRPr="008E5EA3" w:rsidRDefault="00635719" w:rsidP="00635719">
            <w:pPr>
              <w:pStyle w:val="aff1"/>
              <w:spacing w:before="0" w:after="0"/>
              <w:ind w:left="0" w:right="0"/>
              <w:jc w:val="center"/>
              <w:rPr>
                <w:b/>
                <w:sz w:val="22"/>
              </w:rPr>
            </w:pPr>
            <w:r w:rsidRPr="008E5EA3">
              <w:rPr>
                <w:b/>
                <w:sz w:val="22"/>
              </w:rPr>
              <w:t>Х</w:t>
            </w:r>
          </w:p>
        </w:tc>
      </w:tr>
    </w:tbl>
    <w:p w:rsidR="00635719" w:rsidRPr="00F647F7" w:rsidRDefault="00635719" w:rsidP="00635719">
      <w:pPr>
        <w:spacing w:line="240" w:lineRule="auto"/>
        <w:rPr>
          <w:color w:val="000000"/>
          <w:sz w:val="24"/>
          <w:szCs w:val="24"/>
        </w:rPr>
      </w:pP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(подпись, М.П.)</w:t>
      </w:r>
    </w:p>
    <w:p w:rsidR="00635719" w:rsidRPr="00F647F7" w:rsidRDefault="00635719" w:rsidP="00635719">
      <w:pPr>
        <w:spacing w:line="240" w:lineRule="auto"/>
        <w:rPr>
          <w:color w:val="000000"/>
          <w:sz w:val="24"/>
          <w:szCs w:val="24"/>
        </w:rPr>
      </w:pPr>
      <w:r w:rsidRPr="00F647F7">
        <w:rPr>
          <w:color w:val="000000"/>
          <w:sz w:val="24"/>
          <w:szCs w:val="24"/>
        </w:rPr>
        <w:t>____________________________________</w:t>
      </w:r>
    </w:p>
    <w:p w:rsidR="00635719" w:rsidRPr="00F647F7" w:rsidRDefault="00635719" w:rsidP="00635719">
      <w:pPr>
        <w:spacing w:line="240" w:lineRule="auto"/>
        <w:ind w:right="3684"/>
        <w:jc w:val="center"/>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635719">
      <w:pPr>
        <w:pBdr>
          <w:bottom w:val="single" w:sz="4" w:space="1" w:color="auto"/>
        </w:pBdr>
        <w:shd w:val="clear" w:color="auto" w:fill="E0E0E0"/>
        <w:spacing w:line="240" w:lineRule="auto"/>
        <w:ind w:right="21" w:firstLine="0"/>
        <w:jc w:val="center"/>
        <w:rPr>
          <w:b/>
          <w:color w:val="000000"/>
          <w:spacing w:val="36"/>
          <w:sz w:val="24"/>
          <w:szCs w:val="24"/>
        </w:rPr>
      </w:pPr>
      <w:r w:rsidRPr="00F647F7">
        <w:rPr>
          <w:b/>
          <w:color w:val="000000"/>
          <w:spacing w:val="36"/>
          <w:sz w:val="24"/>
          <w:szCs w:val="24"/>
        </w:rPr>
        <w:t>конец формы</w:t>
      </w:r>
    </w:p>
    <w:p w:rsidR="00635719" w:rsidRDefault="00635719" w:rsidP="00635719">
      <w:pPr>
        <w:suppressAutoHyphens w:val="0"/>
        <w:spacing w:line="240" w:lineRule="auto"/>
        <w:ind w:firstLine="0"/>
        <w:jc w:val="left"/>
        <w:rPr>
          <w:sz w:val="24"/>
          <w:szCs w:val="24"/>
        </w:rPr>
      </w:pPr>
      <w:bookmarkStart w:id="1201" w:name="_Toc90385126"/>
      <w:bookmarkStart w:id="1202" w:name="_Toc98253959"/>
      <w:bookmarkStart w:id="1203" w:name="_Toc157248211"/>
      <w:bookmarkStart w:id="1204" w:name="_Toc157496580"/>
      <w:bookmarkStart w:id="1205" w:name="_Toc158206119"/>
      <w:bookmarkStart w:id="1206" w:name="_Toc164057804"/>
      <w:bookmarkStart w:id="1207" w:name="_Toc164137154"/>
      <w:bookmarkStart w:id="1208" w:name="_Toc164161314"/>
      <w:bookmarkStart w:id="1209" w:name="_Toc165173885"/>
      <w:r>
        <w:rPr>
          <w:b/>
          <w:szCs w:val="24"/>
        </w:rPr>
        <w:br w:type="page"/>
      </w:r>
    </w:p>
    <w:p w:rsidR="00635719" w:rsidRPr="00D904EF" w:rsidRDefault="00635719" w:rsidP="00635719">
      <w:pPr>
        <w:pStyle w:val="3"/>
        <w:rPr>
          <w:szCs w:val="24"/>
        </w:rPr>
      </w:pPr>
      <w:bookmarkStart w:id="1210" w:name="_Toc439170706"/>
      <w:bookmarkStart w:id="1211" w:name="_Toc439172808"/>
      <w:bookmarkStart w:id="1212" w:name="_Toc439173269"/>
      <w:bookmarkStart w:id="1213" w:name="_Toc439238265"/>
      <w:bookmarkStart w:id="1214" w:name="_Toc439252813"/>
      <w:bookmarkStart w:id="1215" w:name="_Toc439323786"/>
      <w:bookmarkStart w:id="1216" w:name="_Toc440357184"/>
      <w:bookmarkStart w:id="1217" w:name="_Toc440359736"/>
      <w:bookmarkStart w:id="1218" w:name="_Toc440632200"/>
      <w:bookmarkStart w:id="1219" w:name="_Toc440876017"/>
      <w:bookmarkStart w:id="1220" w:name="_Toc441131349"/>
      <w:bookmarkStart w:id="1221" w:name="_Toc447292543"/>
      <w:r w:rsidRPr="00D904EF">
        <w:rPr>
          <w:szCs w:val="24"/>
        </w:rPr>
        <w:lastRenderedPageBreak/>
        <w:t>Инструкции по заполнению</w:t>
      </w:r>
      <w:bookmarkEnd w:id="1201"/>
      <w:bookmarkEnd w:id="1202"/>
      <w:bookmarkEnd w:id="1203"/>
      <w:bookmarkEnd w:id="1204"/>
      <w:bookmarkEnd w:id="1205"/>
      <w:bookmarkEnd w:id="1206"/>
      <w:bookmarkEnd w:id="1207"/>
      <w:bookmarkEnd w:id="1208"/>
      <w:bookmarkEnd w:id="1209"/>
      <w:bookmarkEnd w:id="1210"/>
      <w:bookmarkEnd w:id="1211"/>
      <w:bookmarkEnd w:id="1212"/>
      <w:bookmarkEnd w:id="1213"/>
      <w:bookmarkEnd w:id="1214"/>
      <w:bookmarkEnd w:id="1215"/>
      <w:bookmarkEnd w:id="1216"/>
      <w:bookmarkEnd w:id="1217"/>
      <w:bookmarkEnd w:id="1218"/>
      <w:bookmarkEnd w:id="1219"/>
      <w:bookmarkEnd w:id="1220"/>
      <w:bookmarkEnd w:id="1221"/>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r w:rsidR="00243008">
        <w:rPr>
          <w:sz w:val="24"/>
          <w:szCs w:val="24"/>
        </w:rPr>
        <w:fldChar w:fldCharType="begin"/>
      </w:r>
      <w:r w:rsidR="00D90031">
        <w:rPr>
          <w:sz w:val="24"/>
          <w:szCs w:val="24"/>
        </w:rPr>
        <w:instrText xml:space="preserve"> REF _Ref191386461 \r \h </w:instrText>
      </w:r>
      <w:r w:rsidR="00243008">
        <w:rPr>
          <w:sz w:val="24"/>
          <w:szCs w:val="24"/>
        </w:rPr>
      </w:r>
      <w:r w:rsidR="00243008">
        <w:rPr>
          <w:sz w:val="24"/>
          <w:szCs w:val="24"/>
        </w:rPr>
        <w:fldChar w:fldCharType="separate"/>
      </w:r>
      <w:r w:rsidR="00E2373E">
        <w:rPr>
          <w:sz w:val="24"/>
          <w:szCs w:val="24"/>
        </w:rPr>
        <w:t>3.3.10</w:t>
      </w:r>
      <w:r w:rsidR="00243008">
        <w:rPr>
          <w:sz w:val="24"/>
          <w:szCs w:val="24"/>
        </w:rPr>
        <w:fldChar w:fldCharType="end"/>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r w:rsidR="00243008">
        <w:rPr>
          <w:sz w:val="24"/>
          <w:szCs w:val="24"/>
        </w:rPr>
        <w:fldChar w:fldCharType="begin"/>
      </w:r>
      <w:r w:rsidR="00D90031">
        <w:rPr>
          <w:sz w:val="24"/>
          <w:szCs w:val="24"/>
        </w:rPr>
        <w:instrText xml:space="preserve"> REF _Ref55336310 \r \h </w:instrText>
      </w:r>
      <w:r w:rsidR="00243008">
        <w:rPr>
          <w:sz w:val="24"/>
          <w:szCs w:val="24"/>
        </w:rPr>
      </w:r>
      <w:r w:rsidR="00243008">
        <w:rPr>
          <w:sz w:val="24"/>
          <w:szCs w:val="24"/>
        </w:rPr>
        <w:fldChar w:fldCharType="separate"/>
      </w:r>
      <w:r w:rsidR="00E2373E">
        <w:rPr>
          <w:sz w:val="24"/>
          <w:szCs w:val="24"/>
        </w:rPr>
        <w:t>5.1</w:t>
      </w:r>
      <w:r w:rsidR="00243008">
        <w:rPr>
          <w:sz w:val="24"/>
          <w:szCs w:val="24"/>
        </w:rPr>
        <w:fldChar w:fldCharType="end"/>
      </w:r>
      <w:r w:rsidR="00D90031" w:rsidRPr="00A55F54">
        <w:rPr>
          <w:sz w:val="24"/>
          <w:szCs w:val="24"/>
        </w:rPr>
        <w:t>)</w:t>
      </w:r>
      <w:r w:rsidRPr="00F647F7">
        <w:rPr>
          <w:sz w:val="24"/>
          <w:szCs w:val="24"/>
        </w:rPr>
        <w:t>.</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w:t>
      </w:r>
      <w:proofErr w:type="spellStart"/>
      <w:r w:rsidRPr="00F647F7">
        <w:rPr>
          <w:sz w:val="24"/>
          <w:szCs w:val="24"/>
        </w:rPr>
        <w:t>т.ч</w:t>
      </w:r>
      <w:proofErr w:type="spellEnd"/>
      <w:r w:rsidRPr="00F647F7">
        <w:rPr>
          <w:sz w:val="24"/>
          <w:szCs w:val="24"/>
        </w:rPr>
        <w:t>. организационно-правовую форму) и свой адрес.</w:t>
      </w:r>
    </w:p>
    <w:p w:rsidR="00635719" w:rsidRPr="00F647F7" w:rsidRDefault="00635719" w:rsidP="00635719">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BA0806" w:rsidRPr="00BA0806">
        <w:rPr>
          <w:bCs w:val="0"/>
          <w:sz w:val="24"/>
          <w:szCs w:val="24"/>
        </w:rPr>
        <w:t xml:space="preserve"> </w:t>
      </w:r>
      <w:r w:rsidR="00BA0806" w:rsidRPr="009A70A4">
        <w:rPr>
          <w:bCs w:val="0"/>
          <w:sz w:val="24"/>
          <w:szCs w:val="24"/>
        </w:rPr>
        <w:t>поставок</w:t>
      </w:r>
      <w:r w:rsidR="00841A6F" w:rsidRPr="00F647F7">
        <w:rPr>
          <w:sz w:val="24"/>
          <w:szCs w:val="24"/>
        </w:rPr>
        <w:t xml:space="preserve"> </w:t>
      </w:r>
      <w:r w:rsidRPr="00F647F7">
        <w:rPr>
          <w:sz w:val="24"/>
          <w:szCs w:val="24"/>
        </w:rPr>
        <w:t>(</w:t>
      </w:r>
      <w:r w:rsidR="00D90031">
        <w:rPr>
          <w:sz w:val="24"/>
          <w:szCs w:val="24"/>
        </w:rPr>
        <w:t>подраздел</w:t>
      </w:r>
      <w:r w:rsidR="00841A6F">
        <w:rPr>
          <w:sz w:val="24"/>
          <w:szCs w:val="24"/>
        </w:rPr>
        <w:t xml:space="preserve"> </w:t>
      </w:r>
      <w:r w:rsidR="00243008">
        <w:rPr>
          <w:sz w:val="24"/>
          <w:szCs w:val="24"/>
        </w:rPr>
        <w:fldChar w:fldCharType="begin"/>
      </w:r>
      <w:r w:rsidR="00D90031">
        <w:rPr>
          <w:sz w:val="24"/>
          <w:szCs w:val="24"/>
        </w:rPr>
        <w:instrText xml:space="preserve"> REF _Ref440274337 \r \h </w:instrText>
      </w:r>
      <w:r w:rsidR="00243008">
        <w:rPr>
          <w:sz w:val="24"/>
          <w:szCs w:val="24"/>
        </w:rPr>
      </w:r>
      <w:r w:rsidR="00243008">
        <w:rPr>
          <w:sz w:val="24"/>
          <w:szCs w:val="24"/>
        </w:rPr>
        <w:fldChar w:fldCharType="separate"/>
      </w:r>
      <w:r w:rsidR="00E2373E">
        <w:rPr>
          <w:sz w:val="24"/>
          <w:szCs w:val="24"/>
        </w:rPr>
        <w:t>5.2</w:t>
      </w:r>
      <w:r w:rsidR="00243008">
        <w:rPr>
          <w:sz w:val="24"/>
          <w:szCs w:val="24"/>
        </w:rPr>
        <w:fldChar w:fldCharType="end"/>
      </w:r>
      <w:r w:rsidRPr="00F647F7">
        <w:rPr>
          <w:sz w:val="24"/>
          <w:szCs w:val="24"/>
        </w:rPr>
        <w:t>);</w:t>
      </w:r>
    </w:p>
    <w:p w:rsidR="00635719" w:rsidRPr="008E5EA3" w:rsidRDefault="00635719" w:rsidP="00635719">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r w:rsidR="00243008">
        <w:rPr>
          <w:sz w:val="24"/>
          <w:szCs w:val="24"/>
        </w:rPr>
        <w:fldChar w:fldCharType="begin"/>
      </w:r>
      <w:r w:rsidR="00D90031">
        <w:rPr>
          <w:sz w:val="24"/>
          <w:szCs w:val="24"/>
        </w:rPr>
        <w:instrText xml:space="preserve"> REF _Ref440274366 \r \h </w:instrText>
      </w:r>
      <w:r w:rsidR="00243008">
        <w:rPr>
          <w:sz w:val="24"/>
          <w:szCs w:val="24"/>
        </w:rPr>
      </w:r>
      <w:r w:rsidR="00243008">
        <w:rPr>
          <w:sz w:val="24"/>
          <w:szCs w:val="24"/>
        </w:rPr>
        <w:fldChar w:fldCharType="separate"/>
      </w:r>
      <w:r w:rsidR="00E2373E">
        <w:rPr>
          <w:sz w:val="24"/>
          <w:szCs w:val="24"/>
        </w:rPr>
        <w:t>5.4</w:t>
      </w:r>
      <w:r w:rsidR="00243008">
        <w:rPr>
          <w:sz w:val="24"/>
          <w:szCs w:val="24"/>
        </w:rPr>
        <w:fldChar w:fldCharType="end"/>
      </w:r>
      <w:r w:rsidRPr="008E5EA3">
        <w:rPr>
          <w:sz w:val="24"/>
          <w:szCs w:val="24"/>
        </w:rPr>
        <w:t>).</w:t>
      </w:r>
    </w:p>
    <w:p w:rsidR="00635719" w:rsidRPr="00B86686" w:rsidRDefault="00635719" w:rsidP="00635719">
      <w:pPr>
        <w:rPr>
          <w:sz w:val="24"/>
          <w:szCs w:val="24"/>
        </w:rPr>
      </w:pPr>
    </w:p>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635719" w:rsidRPr="00F647F7" w:rsidRDefault="00635719" w:rsidP="00635719"/>
    <w:p w:rsidR="002B5044" w:rsidRPr="002B5044" w:rsidRDefault="002B5044" w:rsidP="002B5044">
      <w:pPr>
        <w:rPr>
          <w:lang w:eastAsia="ru-RU"/>
        </w:rPr>
      </w:pPr>
    </w:p>
    <w:sectPr w:rsidR="002B5044" w:rsidRPr="002B5044" w:rsidSect="00635719">
      <w:pgSz w:w="11907" w:h="16840" w:code="9"/>
      <w:pgMar w:top="765" w:right="851" w:bottom="765" w:left="1701" w:header="709" w:footer="709"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C5F6B" w:rsidRDefault="007C5F6B">
      <w:pPr>
        <w:spacing w:line="240" w:lineRule="auto"/>
      </w:pPr>
      <w:r>
        <w:separator/>
      </w:r>
    </w:p>
  </w:endnote>
  <w:endnote w:type="continuationSeparator" w:id="0">
    <w:p w:rsidR="007C5F6B" w:rsidRDefault="007C5F6B">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20002A87" w:usb1="80000000" w:usb2="00000008"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61002A87" w:usb1="80000000" w:usb2="00000008"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0000400000000000000"/>
    <w:charset w:val="00"/>
    <w:family w:val="auto"/>
    <w:pitch w:val="variable"/>
    <w:sig w:usb0="00008003" w:usb1="00000000" w:usb2="00000000" w:usb3="00000000" w:csb0="00000001" w:csb1="00000000"/>
  </w:font>
  <w:font w:name="Verdana">
    <w:panose1 w:val="020B0604030504040204"/>
    <w:charset w:val="CC"/>
    <w:family w:val="swiss"/>
    <w:pitch w:val="variable"/>
    <w:sig w:usb0="20000287" w:usb1="00000000" w:usb2="00000000" w:usb3="00000000" w:csb0="0000019F" w:csb1="00000000"/>
  </w:font>
  <w:font w:name="Arial CYR">
    <w:panose1 w:val="020B0604020202020204"/>
    <w:charset w:val="CC"/>
    <w:family w:val="swiss"/>
    <w:pitch w:val="variable"/>
    <w:sig w:usb0="20002A87" w:usb1="80000000" w:usb2="00000008"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Meiryo"/>
    <w:panose1 w:val="02020609040205080304"/>
    <w:charset w:val="80"/>
    <w:family w:val="roman"/>
    <w:notTrueType/>
    <w:pitch w:val="fixed"/>
    <w:sig w:usb0="00000000" w:usb1="08070000" w:usb2="00000010" w:usb3="00000000" w:csb0="00020000"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roman"/>
    <w:notTrueType/>
    <w:pitch w:val="fixed"/>
    <w:sig w:usb0="00000001" w:usb1="09060000" w:usb2="00000010" w:usb3="00000000" w:csb0="00080000"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10002FF" w:usb1="4000ACFF" w:usb2="00000009"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326C13" w:rsidRDefault="00326C13">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Pr="00FA0376" w:rsidRDefault="00326C13"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7E2899">
      <w:rPr>
        <w:noProof/>
        <w:sz w:val="16"/>
        <w:szCs w:val="16"/>
        <w:lang w:eastAsia="ru-RU"/>
      </w:rPr>
      <w:t>18</w:t>
    </w:r>
    <w:r w:rsidRPr="00FA0376">
      <w:rPr>
        <w:sz w:val="16"/>
        <w:szCs w:val="16"/>
        <w:lang w:eastAsia="ru-RU"/>
      </w:rPr>
      <w:fldChar w:fldCharType="end"/>
    </w:r>
  </w:p>
  <w:p w:rsidR="00326C13" w:rsidRPr="00EE0539" w:rsidRDefault="00326C13"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w:t>
    </w:r>
    <w:r w:rsidRPr="00326C13">
      <w:rPr>
        <w:sz w:val="18"/>
        <w:szCs w:val="18"/>
      </w:rPr>
      <w:t>заключения Договора на поставку мебели для нужд ПАО «МРСК Центра» (филиала «Ярэнерго»)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C5F6B" w:rsidRDefault="007C5F6B">
      <w:pPr>
        <w:spacing w:line="240" w:lineRule="auto"/>
      </w:pPr>
      <w:r>
        <w:separator/>
      </w:r>
    </w:p>
  </w:footnote>
  <w:footnote w:type="continuationSeparator" w:id="0">
    <w:p w:rsidR="007C5F6B" w:rsidRDefault="007C5F6B">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Pr="00930031" w:rsidRDefault="00326C13"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26C13" w:rsidRDefault="00326C13"/>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3F67120"/>
    <w:multiLevelType w:val="hybridMultilevel"/>
    <w:tmpl w:val="54BE56D0"/>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4">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5">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6">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7">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8">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9">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0">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1">
    <w:nsid w:val="21F31C35"/>
    <w:multiLevelType w:val="hybridMultilevel"/>
    <w:tmpl w:val="886ACC0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2">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3">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4">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5">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6">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7">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8">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9">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00">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101">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3">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4">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7">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8">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9">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5">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6">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7">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8">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19">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0">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1">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2">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3">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4">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5">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6">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7">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8">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29">
    <w:nsid w:val="66384C04"/>
    <w:multiLevelType w:val="hybridMultilevel"/>
    <w:tmpl w:val="D8DC09CA"/>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A336EA6"/>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132">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3">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4">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5">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6">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7">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5"/>
  </w:num>
  <w:num w:numId="18">
    <w:abstractNumId w:val="93"/>
  </w:num>
  <w:num w:numId="19">
    <w:abstractNumId w:val="74"/>
  </w:num>
  <w:num w:numId="20">
    <w:abstractNumId w:val="8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7"/>
  </w:num>
  <w:num w:numId="22">
    <w:abstractNumId w:val="124"/>
  </w:num>
  <w:num w:numId="23">
    <w:abstractNumId w:val="100"/>
  </w:num>
  <w:num w:numId="24">
    <w:abstractNumId w:val="126"/>
  </w:num>
  <w:num w:numId="25">
    <w:abstractNumId w:val="114"/>
  </w:num>
  <w:num w:numId="26">
    <w:abstractNumId w:val="107"/>
  </w:num>
  <w:num w:numId="27">
    <w:abstractNumId w:val="75"/>
  </w:num>
  <w:num w:numId="28">
    <w:abstractNumId w:val="99"/>
  </w:num>
  <w:num w:numId="29">
    <w:abstractNumId w:val="127"/>
  </w:num>
  <w:num w:numId="30">
    <w:abstractNumId w:val="94"/>
  </w:num>
  <w:num w:numId="31">
    <w:abstractNumId w:val="95"/>
  </w:num>
  <w:num w:numId="32">
    <w:abstractNumId w:val="113"/>
  </w:num>
  <w:num w:numId="33">
    <w:abstractNumId w:val="132"/>
  </w:num>
  <w:num w:numId="34">
    <w:abstractNumId w:val="116"/>
  </w:num>
  <w:num w:numId="35">
    <w:abstractNumId w:val="106"/>
  </w:num>
  <w:num w:numId="36">
    <w:abstractNumId w:val="78"/>
  </w:num>
  <w:num w:numId="37">
    <w:abstractNumId w:val="80"/>
  </w:num>
  <w:num w:numId="38">
    <w:abstractNumId w:val="88"/>
  </w:num>
  <w:num w:numId="39">
    <w:abstractNumId w:val="96"/>
  </w:num>
  <w:num w:numId="40">
    <w:abstractNumId w:val="105"/>
  </w:num>
  <w:num w:numId="41">
    <w:abstractNumId w:val="82"/>
  </w:num>
  <w:num w:numId="42">
    <w:abstractNumId w:val="77"/>
  </w:num>
  <w:num w:numId="43">
    <w:abstractNumId w:val="130"/>
  </w:num>
  <w:num w:numId="44">
    <w:abstractNumId w:val="102"/>
  </w:num>
  <w:num w:numId="45">
    <w:abstractNumId w:val="122"/>
  </w:num>
  <w:num w:numId="46">
    <w:abstractNumId w:val="0"/>
  </w:num>
  <w:num w:numId="47">
    <w:abstractNumId w:val="108"/>
  </w:num>
  <w:num w:numId="48">
    <w:abstractNumId w:val="119"/>
  </w:num>
  <w:num w:numId="49">
    <w:abstractNumId w:val="123"/>
  </w:num>
  <w:num w:numId="50">
    <w:abstractNumId w:val="115"/>
  </w:num>
  <w:num w:numId="51">
    <w:abstractNumId w:val="137"/>
  </w:num>
  <w:num w:numId="52">
    <w:abstractNumId w:val="118"/>
  </w:num>
  <w:num w:numId="53">
    <w:abstractNumId w:val="92"/>
  </w:num>
  <w:num w:numId="54">
    <w:abstractNumId w:val="79"/>
  </w:num>
  <w:num w:numId="55">
    <w:abstractNumId w:val="125"/>
  </w:num>
  <w:num w:numId="56">
    <w:abstractNumId w:val="101"/>
  </w:num>
  <w:num w:numId="57">
    <w:abstractNumId w:val="81"/>
  </w:num>
  <w:num w:numId="58">
    <w:abstractNumId w:val="84"/>
  </w:num>
  <w:num w:numId="59">
    <w:abstractNumId w:val="71"/>
  </w:num>
  <w:num w:numId="60">
    <w:abstractNumId w:val="104"/>
  </w:num>
  <w:num w:numId="61">
    <w:abstractNumId w:val="112"/>
  </w:num>
  <w:num w:numId="62">
    <w:abstractNumId w:val="72"/>
  </w:num>
  <w:num w:numId="63">
    <w:abstractNumId w:val="90"/>
  </w:num>
  <w:num w:numId="64">
    <w:abstractNumId w:val="73"/>
  </w:num>
  <w:num w:numId="65">
    <w:abstractNumId w:val="133"/>
  </w:num>
  <w:num w:numId="66">
    <w:abstractNumId w:val="98"/>
  </w:num>
  <w:num w:numId="67">
    <w:abstractNumId w:val="10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1"/>
  </w:num>
  <w:num w:numId="69">
    <w:abstractNumId w:val="128"/>
    <w:lvlOverride w:ilvl="0">
      <w:startOverride w:val="1"/>
    </w:lvlOverride>
  </w:num>
  <w:num w:numId="70">
    <w:abstractNumId w:val="76"/>
  </w:num>
  <w:num w:numId="71">
    <w:abstractNumId w:val="135"/>
  </w:num>
  <w:num w:numId="72">
    <w:abstractNumId w:val="86"/>
  </w:num>
  <w:num w:numId="73">
    <w:abstractNumId w:val="109"/>
  </w:num>
  <w:num w:numId="74">
    <w:abstractNumId w:val="97"/>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0"/>
  </w:num>
  <w:num w:numId="78">
    <w:abstractNumId w:val="134"/>
  </w:num>
  <w:num w:numId="79">
    <w:abstractNumId w:val="89"/>
  </w:num>
  <w:num w:numId="80">
    <w:abstractNumId w:val="110"/>
  </w:num>
  <w:num w:numId="81">
    <w:abstractNumId w:val="136"/>
  </w:num>
  <w:num w:numId="82">
    <w:abstractNumId w:val="91"/>
  </w:num>
  <w:num w:numId="83">
    <w:abstractNumId w:val="1"/>
  </w:num>
  <w:num w:numId="84">
    <w:abstractNumId w:val="131"/>
  </w:num>
  <w:num w:numId="85">
    <w:abstractNumId w:val="129"/>
  </w:num>
  <w:num w:numId="86">
    <w:abstractNumId w:val="83"/>
  </w:num>
  <w:num w:numId="87">
    <w:abstractNumId w:val="1"/>
  </w:num>
  <w:numIdMacAtCleanup w:val="8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573D"/>
    <w:rsid w:val="00006EAA"/>
    <w:rsid w:val="00016C74"/>
    <w:rsid w:val="000172FE"/>
    <w:rsid w:val="000225D4"/>
    <w:rsid w:val="00022797"/>
    <w:rsid w:val="00027446"/>
    <w:rsid w:val="00027C2B"/>
    <w:rsid w:val="00032368"/>
    <w:rsid w:val="000326CF"/>
    <w:rsid w:val="000333D4"/>
    <w:rsid w:val="00033D13"/>
    <w:rsid w:val="00035287"/>
    <w:rsid w:val="00036006"/>
    <w:rsid w:val="000364DC"/>
    <w:rsid w:val="00037B8B"/>
    <w:rsid w:val="000408CB"/>
    <w:rsid w:val="00040EC0"/>
    <w:rsid w:val="000417CE"/>
    <w:rsid w:val="00043768"/>
    <w:rsid w:val="000443F3"/>
    <w:rsid w:val="00046356"/>
    <w:rsid w:val="00046691"/>
    <w:rsid w:val="00047253"/>
    <w:rsid w:val="000506A1"/>
    <w:rsid w:val="00055C84"/>
    <w:rsid w:val="00056D43"/>
    <w:rsid w:val="00065ED6"/>
    <w:rsid w:val="0007043F"/>
    <w:rsid w:val="00076D8B"/>
    <w:rsid w:val="00077FB6"/>
    <w:rsid w:val="000819F3"/>
    <w:rsid w:val="0009087F"/>
    <w:rsid w:val="00090CBD"/>
    <w:rsid w:val="00092967"/>
    <w:rsid w:val="00093734"/>
    <w:rsid w:val="00096E9D"/>
    <w:rsid w:val="000A5636"/>
    <w:rsid w:val="000A6857"/>
    <w:rsid w:val="000A7A8E"/>
    <w:rsid w:val="000B19F3"/>
    <w:rsid w:val="000B291A"/>
    <w:rsid w:val="000B2C06"/>
    <w:rsid w:val="000C1107"/>
    <w:rsid w:val="000C14F5"/>
    <w:rsid w:val="000C60B4"/>
    <w:rsid w:val="000C6DCF"/>
    <w:rsid w:val="000D2EFE"/>
    <w:rsid w:val="000D4ABD"/>
    <w:rsid w:val="000D62FB"/>
    <w:rsid w:val="000D67AD"/>
    <w:rsid w:val="000D67B1"/>
    <w:rsid w:val="000D70B6"/>
    <w:rsid w:val="000E024A"/>
    <w:rsid w:val="000E2758"/>
    <w:rsid w:val="000E37A8"/>
    <w:rsid w:val="000E41FA"/>
    <w:rsid w:val="000E5AC7"/>
    <w:rsid w:val="000E746F"/>
    <w:rsid w:val="000F0CD3"/>
    <w:rsid w:val="000F1F86"/>
    <w:rsid w:val="000F4365"/>
    <w:rsid w:val="00104B1E"/>
    <w:rsid w:val="00111C79"/>
    <w:rsid w:val="001124F8"/>
    <w:rsid w:val="0011547D"/>
    <w:rsid w:val="00122376"/>
    <w:rsid w:val="00123C70"/>
    <w:rsid w:val="0012412F"/>
    <w:rsid w:val="0012590A"/>
    <w:rsid w:val="0012598D"/>
    <w:rsid w:val="00131995"/>
    <w:rsid w:val="001324A1"/>
    <w:rsid w:val="0013328C"/>
    <w:rsid w:val="00134962"/>
    <w:rsid w:val="00136C0D"/>
    <w:rsid w:val="001519E9"/>
    <w:rsid w:val="00155DAF"/>
    <w:rsid w:val="00157A6B"/>
    <w:rsid w:val="0016075D"/>
    <w:rsid w:val="0016246B"/>
    <w:rsid w:val="00162A8F"/>
    <w:rsid w:val="00166CFA"/>
    <w:rsid w:val="00167982"/>
    <w:rsid w:val="00170C72"/>
    <w:rsid w:val="001716DB"/>
    <w:rsid w:val="0018103F"/>
    <w:rsid w:val="00185F8B"/>
    <w:rsid w:val="00192F71"/>
    <w:rsid w:val="00193067"/>
    <w:rsid w:val="00195450"/>
    <w:rsid w:val="0019725C"/>
    <w:rsid w:val="00197815"/>
    <w:rsid w:val="001A1D23"/>
    <w:rsid w:val="001A3C31"/>
    <w:rsid w:val="001A6511"/>
    <w:rsid w:val="001C01F9"/>
    <w:rsid w:val="001C325A"/>
    <w:rsid w:val="001C3F34"/>
    <w:rsid w:val="001C53D9"/>
    <w:rsid w:val="001D6802"/>
    <w:rsid w:val="001E0693"/>
    <w:rsid w:val="001E200B"/>
    <w:rsid w:val="001E3577"/>
    <w:rsid w:val="001E4152"/>
    <w:rsid w:val="001F0956"/>
    <w:rsid w:val="001F15DE"/>
    <w:rsid w:val="001F34BB"/>
    <w:rsid w:val="001F3569"/>
    <w:rsid w:val="001F5A31"/>
    <w:rsid w:val="001F7317"/>
    <w:rsid w:val="001F77A1"/>
    <w:rsid w:val="00203D2A"/>
    <w:rsid w:val="00205559"/>
    <w:rsid w:val="00206836"/>
    <w:rsid w:val="0021113E"/>
    <w:rsid w:val="002136D6"/>
    <w:rsid w:val="00216641"/>
    <w:rsid w:val="0021751A"/>
    <w:rsid w:val="00222B6E"/>
    <w:rsid w:val="0022360B"/>
    <w:rsid w:val="0022466A"/>
    <w:rsid w:val="0023118A"/>
    <w:rsid w:val="00232E7C"/>
    <w:rsid w:val="00232FD8"/>
    <w:rsid w:val="002350E5"/>
    <w:rsid w:val="0023626C"/>
    <w:rsid w:val="00236A91"/>
    <w:rsid w:val="0023759A"/>
    <w:rsid w:val="0023778A"/>
    <w:rsid w:val="00240F02"/>
    <w:rsid w:val="00242D62"/>
    <w:rsid w:val="00243008"/>
    <w:rsid w:val="00243AE6"/>
    <w:rsid w:val="00243D8F"/>
    <w:rsid w:val="00246801"/>
    <w:rsid w:val="00251220"/>
    <w:rsid w:val="002514DE"/>
    <w:rsid w:val="00251B75"/>
    <w:rsid w:val="0025203C"/>
    <w:rsid w:val="00260F79"/>
    <w:rsid w:val="00263B47"/>
    <w:rsid w:val="002652D9"/>
    <w:rsid w:val="00273EB7"/>
    <w:rsid w:val="00274F25"/>
    <w:rsid w:val="002762F8"/>
    <w:rsid w:val="00280464"/>
    <w:rsid w:val="002848CF"/>
    <w:rsid w:val="0029211F"/>
    <w:rsid w:val="002946EF"/>
    <w:rsid w:val="00297FA1"/>
    <w:rsid w:val="002A08A6"/>
    <w:rsid w:val="002A0DBC"/>
    <w:rsid w:val="002A47D1"/>
    <w:rsid w:val="002A5B42"/>
    <w:rsid w:val="002B0606"/>
    <w:rsid w:val="002B456C"/>
    <w:rsid w:val="002B5044"/>
    <w:rsid w:val="002B5717"/>
    <w:rsid w:val="002B76A5"/>
    <w:rsid w:val="002C589F"/>
    <w:rsid w:val="002C5E6A"/>
    <w:rsid w:val="002D102A"/>
    <w:rsid w:val="002D41BC"/>
    <w:rsid w:val="002D4BC6"/>
    <w:rsid w:val="002E6387"/>
    <w:rsid w:val="002F3EB0"/>
    <w:rsid w:val="003032B6"/>
    <w:rsid w:val="00304CD0"/>
    <w:rsid w:val="0031026C"/>
    <w:rsid w:val="00311F48"/>
    <w:rsid w:val="003129D4"/>
    <w:rsid w:val="00312D09"/>
    <w:rsid w:val="003138BB"/>
    <w:rsid w:val="00313930"/>
    <w:rsid w:val="00314F66"/>
    <w:rsid w:val="00317667"/>
    <w:rsid w:val="0031766B"/>
    <w:rsid w:val="00321E72"/>
    <w:rsid w:val="00322BB8"/>
    <w:rsid w:val="003260D1"/>
    <w:rsid w:val="00326C13"/>
    <w:rsid w:val="003303E9"/>
    <w:rsid w:val="00330669"/>
    <w:rsid w:val="00330FD1"/>
    <w:rsid w:val="003311F3"/>
    <w:rsid w:val="00332B6A"/>
    <w:rsid w:val="00334224"/>
    <w:rsid w:val="00334232"/>
    <w:rsid w:val="003345FE"/>
    <w:rsid w:val="003404ED"/>
    <w:rsid w:val="003417F7"/>
    <w:rsid w:val="0034341A"/>
    <w:rsid w:val="00343AE8"/>
    <w:rsid w:val="00344FCF"/>
    <w:rsid w:val="00345CCA"/>
    <w:rsid w:val="003539D4"/>
    <w:rsid w:val="00355099"/>
    <w:rsid w:val="0035708A"/>
    <w:rsid w:val="00357BE8"/>
    <w:rsid w:val="0036334A"/>
    <w:rsid w:val="00365234"/>
    <w:rsid w:val="0037230F"/>
    <w:rsid w:val="00372ED5"/>
    <w:rsid w:val="00375A91"/>
    <w:rsid w:val="003776BB"/>
    <w:rsid w:val="003803A7"/>
    <w:rsid w:val="003832F6"/>
    <w:rsid w:val="0039141F"/>
    <w:rsid w:val="00395BC1"/>
    <w:rsid w:val="003A31F0"/>
    <w:rsid w:val="003A3E35"/>
    <w:rsid w:val="003A7B62"/>
    <w:rsid w:val="003B0905"/>
    <w:rsid w:val="003B23E0"/>
    <w:rsid w:val="003B2BFB"/>
    <w:rsid w:val="003B3362"/>
    <w:rsid w:val="003B7ACF"/>
    <w:rsid w:val="003C090C"/>
    <w:rsid w:val="003C164F"/>
    <w:rsid w:val="003C2207"/>
    <w:rsid w:val="003C3CB6"/>
    <w:rsid w:val="003C4CB7"/>
    <w:rsid w:val="003D1F5A"/>
    <w:rsid w:val="003D3D44"/>
    <w:rsid w:val="003D4D5E"/>
    <w:rsid w:val="003D726B"/>
    <w:rsid w:val="003D7C16"/>
    <w:rsid w:val="003E170D"/>
    <w:rsid w:val="003E63F6"/>
    <w:rsid w:val="003E6627"/>
    <w:rsid w:val="003F1AFB"/>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4AB1"/>
    <w:rsid w:val="00414CAF"/>
    <w:rsid w:val="00415D77"/>
    <w:rsid w:val="00416AEC"/>
    <w:rsid w:val="00416F2A"/>
    <w:rsid w:val="00420F24"/>
    <w:rsid w:val="00421F58"/>
    <w:rsid w:val="00425AFC"/>
    <w:rsid w:val="0042632C"/>
    <w:rsid w:val="00426B53"/>
    <w:rsid w:val="00433EB1"/>
    <w:rsid w:val="004360F5"/>
    <w:rsid w:val="004406A6"/>
    <w:rsid w:val="00440928"/>
    <w:rsid w:val="00443E0B"/>
    <w:rsid w:val="004472DB"/>
    <w:rsid w:val="00461F58"/>
    <w:rsid w:val="00462A31"/>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3882"/>
    <w:rsid w:val="004A3A59"/>
    <w:rsid w:val="004B027C"/>
    <w:rsid w:val="004B4126"/>
    <w:rsid w:val="004B5EB3"/>
    <w:rsid w:val="004C0F1F"/>
    <w:rsid w:val="004C2695"/>
    <w:rsid w:val="004C347E"/>
    <w:rsid w:val="004C5164"/>
    <w:rsid w:val="004C5DD3"/>
    <w:rsid w:val="004C7D0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12B0F"/>
    <w:rsid w:val="00513062"/>
    <w:rsid w:val="0051704E"/>
    <w:rsid w:val="00517550"/>
    <w:rsid w:val="00517D87"/>
    <w:rsid w:val="0052048F"/>
    <w:rsid w:val="00520586"/>
    <w:rsid w:val="00520E03"/>
    <w:rsid w:val="0052231C"/>
    <w:rsid w:val="00523C23"/>
    <w:rsid w:val="00524812"/>
    <w:rsid w:val="00524B92"/>
    <w:rsid w:val="00532231"/>
    <w:rsid w:val="005335FE"/>
    <w:rsid w:val="00534967"/>
    <w:rsid w:val="00534CB8"/>
    <w:rsid w:val="00534DFA"/>
    <w:rsid w:val="00535237"/>
    <w:rsid w:val="00546106"/>
    <w:rsid w:val="00546518"/>
    <w:rsid w:val="00546583"/>
    <w:rsid w:val="00553A57"/>
    <w:rsid w:val="00553B6E"/>
    <w:rsid w:val="00556C74"/>
    <w:rsid w:val="00561A9D"/>
    <w:rsid w:val="005631D9"/>
    <w:rsid w:val="00570124"/>
    <w:rsid w:val="00572EA1"/>
    <w:rsid w:val="00581341"/>
    <w:rsid w:val="005818B2"/>
    <w:rsid w:val="00584DFA"/>
    <w:rsid w:val="00587751"/>
    <w:rsid w:val="005878D5"/>
    <w:rsid w:val="00590263"/>
    <w:rsid w:val="00595528"/>
    <w:rsid w:val="00596921"/>
    <w:rsid w:val="005A2CAE"/>
    <w:rsid w:val="005A3827"/>
    <w:rsid w:val="005A3F4B"/>
    <w:rsid w:val="005A708D"/>
    <w:rsid w:val="005B074F"/>
    <w:rsid w:val="005B75A6"/>
    <w:rsid w:val="005C10C6"/>
    <w:rsid w:val="005C22A4"/>
    <w:rsid w:val="005C6F5D"/>
    <w:rsid w:val="005D16BC"/>
    <w:rsid w:val="005D4A00"/>
    <w:rsid w:val="005D7AA7"/>
    <w:rsid w:val="005D7E4C"/>
    <w:rsid w:val="005E12FD"/>
    <w:rsid w:val="005E3DD2"/>
    <w:rsid w:val="005E7B4E"/>
    <w:rsid w:val="005F1376"/>
    <w:rsid w:val="005F2732"/>
    <w:rsid w:val="005F2CCE"/>
    <w:rsid w:val="005F3722"/>
    <w:rsid w:val="005F514D"/>
    <w:rsid w:val="005F566D"/>
    <w:rsid w:val="005F7167"/>
    <w:rsid w:val="006008A2"/>
    <w:rsid w:val="00603444"/>
    <w:rsid w:val="0060721D"/>
    <w:rsid w:val="00620D7C"/>
    <w:rsid w:val="00623429"/>
    <w:rsid w:val="006238AF"/>
    <w:rsid w:val="00630B39"/>
    <w:rsid w:val="006318E6"/>
    <w:rsid w:val="00631F54"/>
    <w:rsid w:val="00632F4B"/>
    <w:rsid w:val="00634B85"/>
    <w:rsid w:val="006353B1"/>
    <w:rsid w:val="00635719"/>
    <w:rsid w:val="00636BE4"/>
    <w:rsid w:val="006373F6"/>
    <w:rsid w:val="00641C20"/>
    <w:rsid w:val="00643C66"/>
    <w:rsid w:val="0064580D"/>
    <w:rsid w:val="0064770F"/>
    <w:rsid w:val="00650437"/>
    <w:rsid w:val="00651B7D"/>
    <w:rsid w:val="00652223"/>
    <w:rsid w:val="006561C2"/>
    <w:rsid w:val="00661C17"/>
    <w:rsid w:val="006625DF"/>
    <w:rsid w:val="0066755B"/>
    <w:rsid w:val="00667DA0"/>
    <w:rsid w:val="00667F31"/>
    <w:rsid w:val="0067090F"/>
    <w:rsid w:val="006732CC"/>
    <w:rsid w:val="00673731"/>
    <w:rsid w:val="00673C22"/>
    <w:rsid w:val="0067458D"/>
    <w:rsid w:val="00680B79"/>
    <w:rsid w:val="00684527"/>
    <w:rsid w:val="00685336"/>
    <w:rsid w:val="00685381"/>
    <w:rsid w:val="00696966"/>
    <w:rsid w:val="006A6849"/>
    <w:rsid w:val="006B08E2"/>
    <w:rsid w:val="006B3CF3"/>
    <w:rsid w:val="006B43A1"/>
    <w:rsid w:val="006B4939"/>
    <w:rsid w:val="006B7986"/>
    <w:rsid w:val="006C6116"/>
    <w:rsid w:val="006C6F82"/>
    <w:rsid w:val="006D1343"/>
    <w:rsid w:val="006D58F3"/>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1487"/>
    <w:rsid w:val="00751AF7"/>
    <w:rsid w:val="00752B37"/>
    <w:rsid w:val="007556FF"/>
    <w:rsid w:val="007560EC"/>
    <w:rsid w:val="0075787E"/>
    <w:rsid w:val="00761011"/>
    <w:rsid w:val="007628EE"/>
    <w:rsid w:val="00766900"/>
    <w:rsid w:val="007705A5"/>
    <w:rsid w:val="00771E29"/>
    <w:rsid w:val="007738A8"/>
    <w:rsid w:val="00773DD1"/>
    <w:rsid w:val="007773F3"/>
    <w:rsid w:val="00777ABE"/>
    <w:rsid w:val="00777E5B"/>
    <w:rsid w:val="00781AF1"/>
    <w:rsid w:val="00783ABE"/>
    <w:rsid w:val="0078409D"/>
    <w:rsid w:val="00785555"/>
    <w:rsid w:val="007857E5"/>
    <w:rsid w:val="00786C63"/>
    <w:rsid w:val="00790920"/>
    <w:rsid w:val="00793B92"/>
    <w:rsid w:val="007A0938"/>
    <w:rsid w:val="007A1D59"/>
    <w:rsid w:val="007A439E"/>
    <w:rsid w:val="007A5BD1"/>
    <w:rsid w:val="007A681C"/>
    <w:rsid w:val="007A6A39"/>
    <w:rsid w:val="007A6BF1"/>
    <w:rsid w:val="007A7CFF"/>
    <w:rsid w:val="007B29BE"/>
    <w:rsid w:val="007B5153"/>
    <w:rsid w:val="007B6A8B"/>
    <w:rsid w:val="007C18F1"/>
    <w:rsid w:val="007C5F6B"/>
    <w:rsid w:val="007D07A7"/>
    <w:rsid w:val="007D0EA7"/>
    <w:rsid w:val="007D7C50"/>
    <w:rsid w:val="007E216D"/>
    <w:rsid w:val="007E2899"/>
    <w:rsid w:val="007E4290"/>
    <w:rsid w:val="007E756B"/>
    <w:rsid w:val="007F3FB7"/>
    <w:rsid w:val="007F7125"/>
    <w:rsid w:val="0080108A"/>
    <w:rsid w:val="00804801"/>
    <w:rsid w:val="00810668"/>
    <w:rsid w:val="00813F81"/>
    <w:rsid w:val="00817246"/>
    <w:rsid w:val="00820936"/>
    <w:rsid w:val="00821577"/>
    <w:rsid w:val="00822D3A"/>
    <w:rsid w:val="00832D0A"/>
    <w:rsid w:val="008335EA"/>
    <w:rsid w:val="0084077D"/>
    <w:rsid w:val="00841506"/>
    <w:rsid w:val="00841A6F"/>
    <w:rsid w:val="00845803"/>
    <w:rsid w:val="00847BAA"/>
    <w:rsid w:val="008515B6"/>
    <w:rsid w:val="00855B41"/>
    <w:rsid w:val="00857518"/>
    <w:rsid w:val="00861499"/>
    <w:rsid w:val="00862664"/>
    <w:rsid w:val="00863188"/>
    <w:rsid w:val="00864850"/>
    <w:rsid w:val="0087274F"/>
    <w:rsid w:val="0087407B"/>
    <w:rsid w:val="008749DE"/>
    <w:rsid w:val="00876917"/>
    <w:rsid w:val="008843D2"/>
    <w:rsid w:val="00884D4A"/>
    <w:rsid w:val="0088633C"/>
    <w:rsid w:val="00886684"/>
    <w:rsid w:val="008907A8"/>
    <w:rsid w:val="00890D00"/>
    <w:rsid w:val="0089163E"/>
    <w:rsid w:val="00892301"/>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2928"/>
    <w:rsid w:val="008D3021"/>
    <w:rsid w:val="008D6280"/>
    <w:rsid w:val="008E6130"/>
    <w:rsid w:val="008E6AA9"/>
    <w:rsid w:val="008E7D64"/>
    <w:rsid w:val="008F389C"/>
    <w:rsid w:val="008F3E51"/>
    <w:rsid w:val="008F7BD0"/>
    <w:rsid w:val="00900494"/>
    <w:rsid w:val="009027A3"/>
    <w:rsid w:val="0090331E"/>
    <w:rsid w:val="00905DFC"/>
    <w:rsid w:val="0091017C"/>
    <w:rsid w:val="009108F5"/>
    <w:rsid w:val="0091335C"/>
    <w:rsid w:val="0091430E"/>
    <w:rsid w:val="009146DD"/>
    <w:rsid w:val="00920271"/>
    <w:rsid w:val="00920CB0"/>
    <w:rsid w:val="009268AD"/>
    <w:rsid w:val="009270B7"/>
    <w:rsid w:val="00930031"/>
    <w:rsid w:val="00932C0A"/>
    <w:rsid w:val="00936252"/>
    <w:rsid w:val="009411D6"/>
    <w:rsid w:val="00945E91"/>
    <w:rsid w:val="0094713A"/>
    <w:rsid w:val="00950A66"/>
    <w:rsid w:val="00953802"/>
    <w:rsid w:val="00953C23"/>
    <w:rsid w:val="00962A7A"/>
    <w:rsid w:val="00963295"/>
    <w:rsid w:val="00965713"/>
    <w:rsid w:val="00965F6F"/>
    <w:rsid w:val="00972AAA"/>
    <w:rsid w:val="00975C64"/>
    <w:rsid w:val="009820FB"/>
    <w:rsid w:val="00983F8A"/>
    <w:rsid w:val="0098480C"/>
    <w:rsid w:val="0098672B"/>
    <w:rsid w:val="0099066F"/>
    <w:rsid w:val="00992089"/>
    <w:rsid w:val="009948B4"/>
    <w:rsid w:val="00995D58"/>
    <w:rsid w:val="0099627D"/>
    <w:rsid w:val="009A7166"/>
    <w:rsid w:val="009A7733"/>
    <w:rsid w:val="009B21B2"/>
    <w:rsid w:val="009B23DA"/>
    <w:rsid w:val="009B26A3"/>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AA3"/>
    <w:rsid w:val="00A01EBE"/>
    <w:rsid w:val="00A10D5C"/>
    <w:rsid w:val="00A1227A"/>
    <w:rsid w:val="00A140F7"/>
    <w:rsid w:val="00A154B7"/>
    <w:rsid w:val="00A15A79"/>
    <w:rsid w:val="00A23E2D"/>
    <w:rsid w:val="00A2572E"/>
    <w:rsid w:val="00A33B7C"/>
    <w:rsid w:val="00A4059F"/>
    <w:rsid w:val="00A40714"/>
    <w:rsid w:val="00A40BDF"/>
    <w:rsid w:val="00A41B88"/>
    <w:rsid w:val="00A44B30"/>
    <w:rsid w:val="00A51D5D"/>
    <w:rsid w:val="00A5705A"/>
    <w:rsid w:val="00A600E3"/>
    <w:rsid w:val="00A6057B"/>
    <w:rsid w:val="00A639E3"/>
    <w:rsid w:val="00A72612"/>
    <w:rsid w:val="00A73BFA"/>
    <w:rsid w:val="00A773C9"/>
    <w:rsid w:val="00A77A16"/>
    <w:rsid w:val="00A805FF"/>
    <w:rsid w:val="00A8505C"/>
    <w:rsid w:val="00A900CC"/>
    <w:rsid w:val="00A9038A"/>
    <w:rsid w:val="00A92723"/>
    <w:rsid w:val="00A93A52"/>
    <w:rsid w:val="00A94355"/>
    <w:rsid w:val="00A9572E"/>
    <w:rsid w:val="00A95FEE"/>
    <w:rsid w:val="00A96E27"/>
    <w:rsid w:val="00AA02AB"/>
    <w:rsid w:val="00AB54F8"/>
    <w:rsid w:val="00AB67FF"/>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2653"/>
    <w:rsid w:val="00B20653"/>
    <w:rsid w:val="00B21EC0"/>
    <w:rsid w:val="00B22B2F"/>
    <w:rsid w:val="00B24E19"/>
    <w:rsid w:val="00B26A26"/>
    <w:rsid w:val="00B26C2C"/>
    <w:rsid w:val="00B27CCD"/>
    <w:rsid w:val="00B32859"/>
    <w:rsid w:val="00B37046"/>
    <w:rsid w:val="00B42AE0"/>
    <w:rsid w:val="00B42DA0"/>
    <w:rsid w:val="00B47890"/>
    <w:rsid w:val="00B500A2"/>
    <w:rsid w:val="00B51A18"/>
    <w:rsid w:val="00B5307E"/>
    <w:rsid w:val="00B5344A"/>
    <w:rsid w:val="00B56312"/>
    <w:rsid w:val="00B618BA"/>
    <w:rsid w:val="00B71B9D"/>
    <w:rsid w:val="00B724B8"/>
    <w:rsid w:val="00B86662"/>
    <w:rsid w:val="00B910E8"/>
    <w:rsid w:val="00B91F40"/>
    <w:rsid w:val="00B924FC"/>
    <w:rsid w:val="00B93617"/>
    <w:rsid w:val="00BA0806"/>
    <w:rsid w:val="00BA223C"/>
    <w:rsid w:val="00BA5DEA"/>
    <w:rsid w:val="00BA7D87"/>
    <w:rsid w:val="00BB0961"/>
    <w:rsid w:val="00BB6F06"/>
    <w:rsid w:val="00BC11B7"/>
    <w:rsid w:val="00BC2E05"/>
    <w:rsid w:val="00BC3DAC"/>
    <w:rsid w:val="00BD05FA"/>
    <w:rsid w:val="00BD21D7"/>
    <w:rsid w:val="00BD2FD1"/>
    <w:rsid w:val="00BD40A3"/>
    <w:rsid w:val="00BD51DF"/>
    <w:rsid w:val="00BD5A0D"/>
    <w:rsid w:val="00BD6D03"/>
    <w:rsid w:val="00BD7161"/>
    <w:rsid w:val="00BD7AD3"/>
    <w:rsid w:val="00BE2DFB"/>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07093"/>
    <w:rsid w:val="00C12145"/>
    <w:rsid w:val="00C12384"/>
    <w:rsid w:val="00C12B9A"/>
    <w:rsid w:val="00C12FA4"/>
    <w:rsid w:val="00C21FA7"/>
    <w:rsid w:val="00C236C0"/>
    <w:rsid w:val="00C23A45"/>
    <w:rsid w:val="00C2467E"/>
    <w:rsid w:val="00C2544E"/>
    <w:rsid w:val="00C30AF4"/>
    <w:rsid w:val="00C33106"/>
    <w:rsid w:val="00C33F99"/>
    <w:rsid w:val="00C41228"/>
    <w:rsid w:val="00C421E1"/>
    <w:rsid w:val="00C47845"/>
    <w:rsid w:val="00C521DF"/>
    <w:rsid w:val="00C55B59"/>
    <w:rsid w:val="00C606DE"/>
    <w:rsid w:val="00C634E3"/>
    <w:rsid w:val="00C6609A"/>
    <w:rsid w:val="00C70F61"/>
    <w:rsid w:val="00C74146"/>
    <w:rsid w:val="00C74643"/>
    <w:rsid w:val="00C83EB1"/>
    <w:rsid w:val="00C84FF2"/>
    <w:rsid w:val="00C85C4D"/>
    <w:rsid w:val="00C8658E"/>
    <w:rsid w:val="00C865CB"/>
    <w:rsid w:val="00C86793"/>
    <w:rsid w:val="00C87A34"/>
    <w:rsid w:val="00C94B16"/>
    <w:rsid w:val="00C95F76"/>
    <w:rsid w:val="00C96484"/>
    <w:rsid w:val="00C96CE2"/>
    <w:rsid w:val="00C97FDB"/>
    <w:rsid w:val="00CA2539"/>
    <w:rsid w:val="00CA64E5"/>
    <w:rsid w:val="00CA7861"/>
    <w:rsid w:val="00CB395A"/>
    <w:rsid w:val="00CB550A"/>
    <w:rsid w:val="00CB6141"/>
    <w:rsid w:val="00CC13BC"/>
    <w:rsid w:val="00CC3810"/>
    <w:rsid w:val="00CC4C3A"/>
    <w:rsid w:val="00CC6D7C"/>
    <w:rsid w:val="00CD0A76"/>
    <w:rsid w:val="00CD4105"/>
    <w:rsid w:val="00CD50EF"/>
    <w:rsid w:val="00CE3C78"/>
    <w:rsid w:val="00CF3523"/>
    <w:rsid w:val="00CF39D0"/>
    <w:rsid w:val="00CF531D"/>
    <w:rsid w:val="00CF6A0E"/>
    <w:rsid w:val="00D0215E"/>
    <w:rsid w:val="00D033D2"/>
    <w:rsid w:val="00D05065"/>
    <w:rsid w:val="00D13911"/>
    <w:rsid w:val="00D139C3"/>
    <w:rsid w:val="00D15381"/>
    <w:rsid w:val="00D168A4"/>
    <w:rsid w:val="00D20928"/>
    <w:rsid w:val="00D2154A"/>
    <w:rsid w:val="00D22887"/>
    <w:rsid w:val="00D273DE"/>
    <w:rsid w:val="00D275BB"/>
    <w:rsid w:val="00D34C63"/>
    <w:rsid w:val="00D36977"/>
    <w:rsid w:val="00D421AA"/>
    <w:rsid w:val="00D45F9D"/>
    <w:rsid w:val="00D51A0B"/>
    <w:rsid w:val="00D52133"/>
    <w:rsid w:val="00D52640"/>
    <w:rsid w:val="00D535DC"/>
    <w:rsid w:val="00D536DC"/>
    <w:rsid w:val="00D5461D"/>
    <w:rsid w:val="00D560EA"/>
    <w:rsid w:val="00D562AE"/>
    <w:rsid w:val="00D56F8C"/>
    <w:rsid w:val="00D60982"/>
    <w:rsid w:val="00D63966"/>
    <w:rsid w:val="00D642DF"/>
    <w:rsid w:val="00D663E3"/>
    <w:rsid w:val="00D75CA2"/>
    <w:rsid w:val="00D77DCB"/>
    <w:rsid w:val="00D803E8"/>
    <w:rsid w:val="00D80639"/>
    <w:rsid w:val="00D82D37"/>
    <w:rsid w:val="00D84AC7"/>
    <w:rsid w:val="00D90031"/>
    <w:rsid w:val="00D904EF"/>
    <w:rsid w:val="00D92448"/>
    <w:rsid w:val="00DA4ADE"/>
    <w:rsid w:val="00DA5A22"/>
    <w:rsid w:val="00DA5FAE"/>
    <w:rsid w:val="00DA7E38"/>
    <w:rsid w:val="00DB109A"/>
    <w:rsid w:val="00DB3F27"/>
    <w:rsid w:val="00DC0DB5"/>
    <w:rsid w:val="00DC141A"/>
    <w:rsid w:val="00DC15DC"/>
    <w:rsid w:val="00DC2470"/>
    <w:rsid w:val="00DD5546"/>
    <w:rsid w:val="00DE2870"/>
    <w:rsid w:val="00DE4CCA"/>
    <w:rsid w:val="00DE5F20"/>
    <w:rsid w:val="00DF0D8B"/>
    <w:rsid w:val="00DF3778"/>
    <w:rsid w:val="00DF4A13"/>
    <w:rsid w:val="00DF639D"/>
    <w:rsid w:val="00E02350"/>
    <w:rsid w:val="00E03690"/>
    <w:rsid w:val="00E06C31"/>
    <w:rsid w:val="00E10AB1"/>
    <w:rsid w:val="00E1124E"/>
    <w:rsid w:val="00E11A58"/>
    <w:rsid w:val="00E1357C"/>
    <w:rsid w:val="00E15F4F"/>
    <w:rsid w:val="00E17CEB"/>
    <w:rsid w:val="00E2373E"/>
    <w:rsid w:val="00E250E3"/>
    <w:rsid w:val="00E26DA0"/>
    <w:rsid w:val="00E30916"/>
    <w:rsid w:val="00E30B66"/>
    <w:rsid w:val="00E328F2"/>
    <w:rsid w:val="00E335C6"/>
    <w:rsid w:val="00E33F4F"/>
    <w:rsid w:val="00E33FCD"/>
    <w:rsid w:val="00E35404"/>
    <w:rsid w:val="00E35BB7"/>
    <w:rsid w:val="00E35E44"/>
    <w:rsid w:val="00E420A2"/>
    <w:rsid w:val="00E44300"/>
    <w:rsid w:val="00E453B6"/>
    <w:rsid w:val="00E45FB8"/>
    <w:rsid w:val="00E47073"/>
    <w:rsid w:val="00E52245"/>
    <w:rsid w:val="00E523D9"/>
    <w:rsid w:val="00E539E3"/>
    <w:rsid w:val="00E553C1"/>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47B"/>
    <w:rsid w:val="00F00D29"/>
    <w:rsid w:val="00F017EB"/>
    <w:rsid w:val="00F030B1"/>
    <w:rsid w:val="00F06598"/>
    <w:rsid w:val="00F1041E"/>
    <w:rsid w:val="00F11F8A"/>
    <w:rsid w:val="00F12F62"/>
    <w:rsid w:val="00F15392"/>
    <w:rsid w:val="00F17AEF"/>
    <w:rsid w:val="00F17CD8"/>
    <w:rsid w:val="00F20C7B"/>
    <w:rsid w:val="00F20DBB"/>
    <w:rsid w:val="00F226A8"/>
    <w:rsid w:val="00F25BEA"/>
    <w:rsid w:val="00F27064"/>
    <w:rsid w:val="00F279F9"/>
    <w:rsid w:val="00F27D39"/>
    <w:rsid w:val="00F3215A"/>
    <w:rsid w:val="00F34AFC"/>
    <w:rsid w:val="00F35249"/>
    <w:rsid w:val="00F40058"/>
    <w:rsid w:val="00F42D9E"/>
    <w:rsid w:val="00F4488D"/>
    <w:rsid w:val="00F44B29"/>
    <w:rsid w:val="00F463E8"/>
    <w:rsid w:val="00F50823"/>
    <w:rsid w:val="00F5198B"/>
    <w:rsid w:val="00F53BA0"/>
    <w:rsid w:val="00F53D21"/>
    <w:rsid w:val="00F5748E"/>
    <w:rsid w:val="00F62C5C"/>
    <w:rsid w:val="00F76429"/>
    <w:rsid w:val="00F76FAB"/>
    <w:rsid w:val="00F80910"/>
    <w:rsid w:val="00F80C03"/>
    <w:rsid w:val="00F81A1F"/>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B00C0"/>
    <w:rsid w:val="00FB1839"/>
    <w:rsid w:val="00FB34FA"/>
    <w:rsid w:val="00FB666F"/>
    <w:rsid w:val="00FB7C04"/>
    <w:rsid w:val="00FC1D5F"/>
    <w:rsid w:val="00FC2A9D"/>
    <w:rsid w:val="00FD0E28"/>
    <w:rsid w:val="00FE0052"/>
    <w:rsid w:val="00FE1CA6"/>
    <w:rsid w:val="00FE239E"/>
    <w:rsid w:val="00FE5731"/>
    <w:rsid w:val="00FE630F"/>
    <w:rsid w:val="00FF1DEA"/>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9B26A3"/>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2.xml"/><Relationship Id="rId18" Type="http://schemas.openxmlformats.org/officeDocument/2006/relationships/hyperlink" Target="mailto:Donskov.AY@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hyperlink" Target="http://www.mrsk-1.ru" TargetMode="External"/><Relationship Id="rId19" Type="http://schemas.openxmlformats.org/officeDocument/2006/relationships/hyperlink" Target="mailto:Donskov.AY@mrsk-1.ru" TargetMode="External"/><Relationship Id="rId31" Type="http://schemas.openxmlformats.org/officeDocument/2006/relationships/header" Target="header9.xml"/><Relationship Id="rId44" Type="http://schemas.openxmlformats.org/officeDocument/2006/relationships/header" Target="header15.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www.b2b-mrsk.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9D48F2-6069-421B-AE7E-6F9B68F1589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89</TotalTime>
  <Pages>76</Pages>
  <Words>24069</Words>
  <Characters>137196</Characters>
  <Application>Microsoft Office Word</Application>
  <DocSecurity>0</DocSecurity>
  <Lines>1143</Lines>
  <Paragraphs>321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160944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Донсков Антон Юрьевич</cp:lastModifiedBy>
  <cp:revision>55</cp:revision>
  <cp:lastPrinted>2015-12-29T14:27:00Z</cp:lastPrinted>
  <dcterms:created xsi:type="dcterms:W3CDTF">2016-01-18T07:59:00Z</dcterms:created>
  <dcterms:modified xsi:type="dcterms:W3CDTF">2016-07-11T08:21:00Z</dcterms:modified>
</cp:coreProperties>
</file>